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042" w:rsidRPr="002031B0" w:rsidRDefault="00C92701" w:rsidP="002031B0">
      <w:pPr>
        <w:jc w:val="center"/>
        <w:rPr>
          <w:rFonts w:ascii="Times New Roman" w:hAnsi="Times New Roman" w:cs="Times New Roman"/>
          <w:b/>
          <w:sz w:val="28"/>
          <w:szCs w:val="28"/>
        </w:rPr>
      </w:pPr>
      <w:r w:rsidRPr="002031B0">
        <w:rPr>
          <w:rFonts w:ascii="Times New Roman" w:hAnsi="Times New Roman" w:cs="Times New Roman"/>
          <w:b/>
          <w:sz w:val="28"/>
          <w:szCs w:val="28"/>
        </w:rPr>
        <w:t xml:space="preserve">Доклад Главы Невельского района о достигнутых значениях показателей </w:t>
      </w:r>
      <w:proofErr w:type="gramStart"/>
      <w:r w:rsidRPr="002031B0">
        <w:rPr>
          <w:rFonts w:ascii="Times New Roman" w:hAnsi="Times New Roman" w:cs="Times New Roman"/>
          <w:b/>
          <w:sz w:val="28"/>
          <w:szCs w:val="28"/>
        </w:rPr>
        <w:t>для  оценки</w:t>
      </w:r>
      <w:proofErr w:type="gramEnd"/>
      <w:r w:rsidRPr="002031B0">
        <w:rPr>
          <w:rFonts w:ascii="Times New Roman" w:hAnsi="Times New Roman" w:cs="Times New Roman"/>
          <w:b/>
          <w:sz w:val="28"/>
          <w:szCs w:val="28"/>
        </w:rPr>
        <w:t xml:space="preserve"> эффективности деятельности органов местного самоуправления городских округов и муниц</w:t>
      </w:r>
      <w:r w:rsidR="001318EC" w:rsidRPr="002031B0">
        <w:rPr>
          <w:rFonts w:ascii="Times New Roman" w:hAnsi="Times New Roman" w:cs="Times New Roman"/>
          <w:b/>
          <w:sz w:val="28"/>
          <w:szCs w:val="28"/>
        </w:rPr>
        <w:t>ипальных районов области за 202</w:t>
      </w:r>
      <w:r w:rsidR="005D6805">
        <w:rPr>
          <w:rFonts w:ascii="Times New Roman" w:hAnsi="Times New Roman" w:cs="Times New Roman"/>
          <w:b/>
          <w:sz w:val="28"/>
          <w:szCs w:val="28"/>
        </w:rPr>
        <w:t>2</w:t>
      </w:r>
      <w:r w:rsidRPr="002031B0">
        <w:rPr>
          <w:rFonts w:ascii="Times New Roman" w:hAnsi="Times New Roman" w:cs="Times New Roman"/>
          <w:b/>
          <w:sz w:val="28"/>
          <w:szCs w:val="28"/>
        </w:rPr>
        <w:t xml:space="preserve"> год и их планируемых зна</w:t>
      </w:r>
      <w:r w:rsidR="00F770C3" w:rsidRPr="002031B0">
        <w:rPr>
          <w:rFonts w:ascii="Times New Roman" w:hAnsi="Times New Roman" w:cs="Times New Roman"/>
          <w:b/>
          <w:sz w:val="28"/>
          <w:szCs w:val="28"/>
        </w:rPr>
        <w:t>чениях на 3-х летний период (202</w:t>
      </w:r>
      <w:r w:rsidR="005D6805">
        <w:rPr>
          <w:rFonts w:ascii="Times New Roman" w:hAnsi="Times New Roman" w:cs="Times New Roman"/>
          <w:b/>
          <w:sz w:val="28"/>
          <w:szCs w:val="28"/>
        </w:rPr>
        <w:t>3</w:t>
      </w:r>
      <w:r w:rsidRPr="002031B0">
        <w:rPr>
          <w:rFonts w:ascii="Times New Roman" w:hAnsi="Times New Roman" w:cs="Times New Roman"/>
          <w:b/>
          <w:sz w:val="28"/>
          <w:szCs w:val="28"/>
        </w:rPr>
        <w:t>-202</w:t>
      </w:r>
      <w:r w:rsidR="005D6805">
        <w:rPr>
          <w:rFonts w:ascii="Times New Roman" w:hAnsi="Times New Roman" w:cs="Times New Roman"/>
          <w:b/>
          <w:sz w:val="28"/>
          <w:szCs w:val="28"/>
        </w:rPr>
        <w:t>5</w:t>
      </w:r>
      <w:r w:rsidRPr="002031B0">
        <w:rPr>
          <w:rFonts w:ascii="Times New Roman" w:hAnsi="Times New Roman" w:cs="Times New Roman"/>
          <w:b/>
          <w:sz w:val="28"/>
          <w:szCs w:val="28"/>
        </w:rPr>
        <w:t xml:space="preserve"> годы)</w:t>
      </w:r>
    </w:p>
    <w:p w:rsidR="005D6805" w:rsidRDefault="003B669F" w:rsidP="005D6805">
      <w:pPr>
        <w:pStyle w:val="a6"/>
        <w:spacing w:before="0" w:beforeAutospacing="0" w:after="0" w:afterAutospacing="0"/>
        <w:ind w:firstLine="709"/>
        <w:jc w:val="both"/>
        <w:rPr>
          <w:sz w:val="28"/>
          <w:szCs w:val="28"/>
        </w:rPr>
      </w:pPr>
      <w:r w:rsidRPr="005D6805">
        <w:rPr>
          <w:sz w:val="28"/>
          <w:szCs w:val="28"/>
        </w:rPr>
        <w:t>Доклад подготовлен во исполнение Указа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распоряжения Правительства Росс</w:t>
      </w:r>
      <w:r w:rsidR="000F5BC6" w:rsidRPr="005D6805">
        <w:rPr>
          <w:sz w:val="28"/>
          <w:szCs w:val="28"/>
        </w:rPr>
        <w:t xml:space="preserve">ийской Федерации от </w:t>
      </w:r>
      <w:proofErr w:type="gramStart"/>
      <w:r w:rsidR="000F5BC6" w:rsidRPr="005D6805">
        <w:rPr>
          <w:sz w:val="28"/>
          <w:szCs w:val="28"/>
        </w:rPr>
        <w:t xml:space="preserve">17.12.2012 </w:t>
      </w:r>
      <w:r w:rsidR="005D6805" w:rsidRPr="005D6805">
        <w:rPr>
          <w:sz w:val="28"/>
          <w:szCs w:val="28"/>
        </w:rPr>
        <w:t xml:space="preserve"> №</w:t>
      </w:r>
      <w:proofErr w:type="gramEnd"/>
      <w:r w:rsidR="005D6805" w:rsidRPr="005D6805">
        <w:rPr>
          <w:sz w:val="28"/>
          <w:szCs w:val="28"/>
        </w:rPr>
        <w:t xml:space="preserve"> 1317, постановления Правительства</w:t>
      </w:r>
      <w:r w:rsidRPr="005D6805">
        <w:rPr>
          <w:sz w:val="28"/>
          <w:szCs w:val="28"/>
        </w:rPr>
        <w:t xml:space="preserve"> Псковской области от </w:t>
      </w:r>
      <w:r w:rsidR="005D6805" w:rsidRPr="005D6805">
        <w:rPr>
          <w:sz w:val="28"/>
          <w:szCs w:val="28"/>
        </w:rPr>
        <w:t>26</w:t>
      </w:r>
      <w:r w:rsidRPr="005D6805">
        <w:rPr>
          <w:sz w:val="28"/>
          <w:szCs w:val="28"/>
        </w:rPr>
        <w:t>.</w:t>
      </w:r>
      <w:r w:rsidR="005D6805" w:rsidRPr="005D6805">
        <w:rPr>
          <w:sz w:val="28"/>
          <w:szCs w:val="28"/>
        </w:rPr>
        <w:t>10.202</w:t>
      </w:r>
      <w:r w:rsidRPr="005D6805">
        <w:rPr>
          <w:sz w:val="28"/>
          <w:szCs w:val="28"/>
        </w:rPr>
        <w:t>3 № 23</w:t>
      </w:r>
      <w:r w:rsidR="005D6805" w:rsidRPr="005D6805">
        <w:rPr>
          <w:sz w:val="28"/>
          <w:szCs w:val="28"/>
        </w:rPr>
        <w:t>5</w:t>
      </w:r>
      <w:r w:rsidRPr="005D6805">
        <w:rPr>
          <w:sz w:val="28"/>
          <w:szCs w:val="28"/>
        </w:rPr>
        <w:t xml:space="preserve"> «Об оценке эффективности деятельности органов местного самоуправления городских округов и муниципальных районов</w:t>
      </w:r>
      <w:r w:rsidR="00257B6F" w:rsidRPr="005D6805">
        <w:rPr>
          <w:sz w:val="28"/>
          <w:szCs w:val="28"/>
        </w:rPr>
        <w:t xml:space="preserve"> Псковской области</w:t>
      </w:r>
      <w:r w:rsidRPr="005D6805">
        <w:rPr>
          <w:sz w:val="28"/>
          <w:szCs w:val="28"/>
        </w:rPr>
        <w:t>».</w:t>
      </w:r>
    </w:p>
    <w:p w:rsidR="003B669F" w:rsidRPr="005D6805" w:rsidRDefault="003B669F" w:rsidP="005D6805">
      <w:pPr>
        <w:pStyle w:val="a6"/>
        <w:spacing w:before="0" w:beforeAutospacing="0" w:after="0" w:afterAutospacing="0"/>
        <w:ind w:firstLine="709"/>
        <w:jc w:val="both"/>
        <w:rPr>
          <w:sz w:val="28"/>
          <w:szCs w:val="28"/>
        </w:rPr>
      </w:pPr>
      <w:r w:rsidRPr="005D6805">
        <w:rPr>
          <w:sz w:val="28"/>
          <w:szCs w:val="28"/>
        </w:rPr>
        <w:t>Основными источниками информации являются данные территориального органа Федеральной службы статистики, структурных подразделений администрации района, поселений района, ведомственная информация.    </w:t>
      </w:r>
    </w:p>
    <w:p w:rsidR="003B669F" w:rsidRPr="005D6805" w:rsidRDefault="003B669F" w:rsidP="002031B0">
      <w:pPr>
        <w:spacing w:after="0"/>
        <w:rPr>
          <w:rFonts w:ascii="Times New Roman" w:hAnsi="Times New Roman" w:cs="Times New Roman"/>
          <w:b/>
          <w:sz w:val="16"/>
          <w:szCs w:val="16"/>
          <w:highlight w:val="yellow"/>
        </w:rPr>
      </w:pPr>
    </w:p>
    <w:p w:rsidR="00C92701" w:rsidRPr="005D6805" w:rsidRDefault="00FC4E90" w:rsidP="005D6805">
      <w:pPr>
        <w:pStyle w:val="a3"/>
        <w:numPr>
          <w:ilvl w:val="0"/>
          <w:numId w:val="28"/>
        </w:numPr>
        <w:spacing w:after="0" w:line="240" w:lineRule="auto"/>
        <w:jc w:val="both"/>
        <w:rPr>
          <w:rFonts w:ascii="Times New Roman" w:hAnsi="Times New Roman" w:cs="Times New Roman"/>
          <w:b/>
          <w:sz w:val="28"/>
          <w:szCs w:val="28"/>
        </w:rPr>
      </w:pPr>
      <w:r w:rsidRPr="005D6805">
        <w:rPr>
          <w:rFonts w:ascii="Times New Roman" w:hAnsi="Times New Roman" w:cs="Times New Roman"/>
          <w:b/>
          <w:sz w:val="28"/>
          <w:szCs w:val="28"/>
        </w:rPr>
        <w:t>Экономическое развитие</w:t>
      </w:r>
    </w:p>
    <w:p w:rsidR="00111309" w:rsidRPr="005D6805" w:rsidRDefault="00111309" w:rsidP="002031B0">
      <w:pPr>
        <w:spacing w:after="0" w:line="240" w:lineRule="auto"/>
        <w:ind w:firstLine="709"/>
        <w:jc w:val="both"/>
        <w:rPr>
          <w:rFonts w:ascii="Times New Roman" w:hAnsi="Times New Roman" w:cs="Times New Roman"/>
          <w:sz w:val="28"/>
          <w:szCs w:val="28"/>
        </w:rPr>
      </w:pPr>
      <w:r w:rsidRPr="005D6805">
        <w:rPr>
          <w:rFonts w:ascii="Times New Roman" w:hAnsi="Times New Roman" w:cs="Times New Roman"/>
          <w:sz w:val="28"/>
          <w:szCs w:val="28"/>
        </w:rPr>
        <w:t xml:space="preserve">Невельский район расположен на юге Псковской области. Общий земельный фонд составляет </w:t>
      </w:r>
      <w:smartTag w:uri="urn:schemas-microsoft-com:office:smarttags" w:element="metricconverter">
        <w:smartTagPr>
          <w:attr w:name="ProductID" w:val="268989 га"/>
        </w:smartTagPr>
        <w:r w:rsidRPr="005D6805">
          <w:rPr>
            <w:rFonts w:ascii="Times New Roman" w:hAnsi="Times New Roman" w:cs="Times New Roman"/>
            <w:sz w:val="28"/>
            <w:szCs w:val="28"/>
          </w:rPr>
          <w:t>268989 га</w:t>
        </w:r>
      </w:smartTag>
      <w:r w:rsidRPr="005D6805">
        <w:rPr>
          <w:rFonts w:ascii="Times New Roman" w:hAnsi="Times New Roman" w:cs="Times New Roman"/>
          <w:sz w:val="28"/>
          <w:szCs w:val="28"/>
        </w:rPr>
        <w:t>, что составляет 5,1% от площади Псковской области. Земли сельскохозяйственного назначения составляют 54%, земли лесного фонда – 29%.</w:t>
      </w:r>
    </w:p>
    <w:p w:rsidR="001318EC" w:rsidRPr="005D6805" w:rsidRDefault="001318EC" w:rsidP="002031B0">
      <w:pPr>
        <w:tabs>
          <w:tab w:val="left" w:pos="851"/>
        </w:tabs>
        <w:spacing w:after="0" w:line="240" w:lineRule="auto"/>
        <w:ind w:firstLine="567"/>
        <w:jc w:val="both"/>
        <w:rPr>
          <w:rFonts w:ascii="Times New Roman" w:hAnsi="Times New Roman" w:cs="Times New Roman"/>
          <w:sz w:val="28"/>
          <w:szCs w:val="28"/>
        </w:rPr>
      </w:pPr>
      <w:r w:rsidRPr="005D6805">
        <w:rPr>
          <w:rFonts w:ascii="Times New Roman" w:hAnsi="Times New Roman" w:cs="Times New Roman"/>
          <w:sz w:val="28"/>
          <w:szCs w:val="28"/>
        </w:rPr>
        <w:t>На территории района расположено 490 населенных пунктов, включая г.Невель.</w:t>
      </w:r>
      <w:r w:rsidR="00927102" w:rsidRPr="005D6805">
        <w:rPr>
          <w:rFonts w:ascii="Times New Roman" w:hAnsi="Times New Roman" w:cs="Times New Roman"/>
          <w:sz w:val="28"/>
          <w:szCs w:val="28"/>
        </w:rPr>
        <w:t xml:space="preserve"> Среднегодовая ч</w:t>
      </w:r>
      <w:r w:rsidRPr="005D6805">
        <w:rPr>
          <w:rFonts w:ascii="Times New Roman" w:hAnsi="Times New Roman" w:cs="Times New Roman"/>
          <w:sz w:val="28"/>
          <w:szCs w:val="28"/>
        </w:rPr>
        <w:t>исленность</w:t>
      </w:r>
      <w:r w:rsidR="00927102" w:rsidRPr="005D6805">
        <w:rPr>
          <w:rFonts w:ascii="Times New Roman" w:hAnsi="Times New Roman" w:cs="Times New Roman"/>
          <w:sz w:val="28"/>
          <w:szCs w:val="28"/>
        </w:rPr>
        <w:t xml:space="preserve"> постоянного</w:t>
      </w:r>
      <w:r w:rsidRPr="005D6805">
        <w:rPr>
          <w:rFonts w:ascii="Times New Roman" w:hAnsi="Times New Roman" w:cs="Times New Roman"/>
          <w:sz w:val="28"/>
          <w:szCs w:val="28"/>
        </w:rPr>
        <w:t xml:space="preserve"> населения</w:t>
      </w:r>
      <w:r w:rsidR="005D6805" w:rsidRPr="005D6805">
        <w:rPr>
          <w:rFonts w:ascii="Times New Roman" w:hAnsi="Times New Roman" w:cs="Times New Roman"/>
          <w:sz w:val="28"/>
          <w:szCs w:val="28"/>
        </w:rPr>
        <w:t xml:space="preserve"> </w:t>
      </w:r>
      <w:r w:rsidR="00927102" w:rsidRPr="005D6805">
        <w:rPr>
          <w:rFonts w:ascii="Times New Roman" w:hAnsi="Times New Roman" w:cs="Times New Roman"/>
          <w:sz w:val="28"/>
          <w:szCs w:val="28"/>
        </w:rPr>
        <w:t>в 202</w:t>
      </w:r>
      <w:r w:rsidR="00F7273F">
        <w:rPr>
          <w:rFonts w:ascii="Times New Roman" w:hAnsi="Times New Roman" w:cs="Times New Roman"/>
          <w:sz w:val="28"/>
          <w:szCs w:val="28"/>
        </w:rPr>
        <w:t>2</w:t>
      </w:r>
      <w:r w:rsidR="00927102" w:rsidRPr="005D6805">
        <w:rPr>
          <w:rFonts w:ascii="Times New Roman" w:hAnsi="Times New Roman" w:cs="Times New Roman"/>
          <w:sz w:val="28"/>
          <w:szCs w:val="28"/>
        </w:rPr>
        <w:t xml:space="preserve"> </w:t>
      </w:r>
      <w:proofErr w:type="gramStart"/>
      <w:r w:rsidR="00927102" w:rsidRPr="005D6805">
        <w:rPr>
          <w:rFonts w:ascii="Times New Roman" w:hAnsi="Times New Roman" w:cs="Times New Roman"/>
          <w:sz w:val="28"/>
          <w:szCs w:val="28"/>
        </w:rPr>
        <w:t xml:space="preserve">году </w:t>
      </w:r>
      <w:r w:rsidR="004158F6" w:rsidRPr="005D6805">
        <w:rPr>
          <w:rFonts w:ascii="Times New Roman" w:hAnsi="Times New Roman" w:cs="Times New Roman"/>
          <w:sz w:val="28"/>
          <w:szCs w:val="28"/>
        </w:rPr>
        <w:t xml:space="preserve"> состав</w:t>
      </w:r>
      <w:r w:rsidR="00927102" w:rsidRPr="005D6805">
        <w:rPr>
          <w:rFonts w:ascii="Times New Roman" w:hAnsi="Times New Roman" w:cs="Times New Roman"/>
          <w:sz w:val="28"/>
          <w:szCs w:val="28"/>
        </w:rPr>
        <w:t>и</w:t>
      </w:r>
      <w:r w:rsidR="004158F6" w:rsidRPr="005D6805">
        <w:rPr>
          <w:rFonts w:ascii="Times New Roman" w:hAnsi="Times New Roman" w:cs="Times New Roman"/>
          <w:sz w:val="28"/>
          <w:szCs w:val="28"/>
        </w:rPr>
        <w:t>л</w:t>
      </w:r>
      <w:r w:rsidR="00927102" w:rsidRPr="005D6805">
        <w:rPr>
          <w:rFonts w:ascii="Times New Roman" w:hAnsi="Times New Roman" w:cs="Times New Roman"/>
          <w:sz w:val="28"/>
          <w:szCs w:val="28"/>
        </w:rPr>
        <w:t>а</w:t>
      </w:r>
      <w:proofErr w:type="gramEnd"/>
      <w:r w:rsidR="00927102" w:rsidRPr="005D6805">
        <w:rPr>
          <w:rFonts w:ascii="Times New Roman" w:hAnsi="Times New Roman" w:cs="Times New Roman"/>
          <w:sz w:val="28"/>
          <w:szCs w:val="28"/>
        </w:rPr>
        <w:t xml:space="preserve"> </w:t>
      </w:r>
      <w:r w:rsidR="00F7273F" w:rsidRPr="00E73515">
        <w:rPr>
          <w:rFonts w:ascii="Times New Roman" w:hAnsi="Times New Roman" w:cs="Times New Roman"/>
          <w:sz w:val="28"/>
          <w:szCs w:val="28"/>
        </w:rPr>
        <w:t>2</w:t>
      </w:r>
      <w:r w:rsidR="00E73515" w:rsidRPr="00E73515">
        <w:rPr>
          <w:rFonts w:ascii="Times New Roman" w:hAnsi="Times New Roman" w:cs="Times New Roman"/>
          <w:sz w:val="28"/>
          <w:szCs w:val="28"/>
        </w:rPr>
        <w:t>1111</w:t>
      </w:r>
      <w:r w:rsidR="00762C94" w:rsidRPr="00E73515">
        <w:rPr>
          <w:rFonts w:ascii="Times New Roman" w:hAnsi="Times New Roman" w:cs="Times New Roman"/>
          <w:sz w:val="28"/>
          <w:szCs w:val="28"/>
        </w:rPr>
        <w:t xml:space="preserve"> чел.</w:t>
      </w:r>
      <w:r w:rsidRPr="005D6805">
        <w:rPr>
          <w:rFonts w:ascii="Times New Roman" w:hAnsi="Times New Roman" w:cs="Times New Roman"/>
          <w:sz w:val="28"/>
          <w:szCs w:val="28"/>
        </w:rPr>
        <w:t xml:space="preserve"> На изменение общей численности района в первую очередь оказывает влияние естественная убыль населения, формируемая рождаемостью и смертностью населения.</w:t>
      </w:r>
    </w:p>
    <w:p w:rsidR="00A465F3" w:rsidRDefault="00A465F3" w:rsidP="002031B0">
      <w:pPr>
        <w:suppressAutoHyphens/>
        <w:spacing w:after="0" w:line="240" w:lineRule="auto"/>
        <w:ind w:firstLine="709"/>
        <w:jc w:val="both"/>
        <w:rPr>
          <w:rFonts w:ascii="Times New Roman" w:eastAsia="Times New Roman" w:hAnsi="Times New Roman" w:cs="Times New Roman"/>
          <w:sz w:val="28"/>
          <w:szCs w:val="28"/>
          <w:lang w:eastAsia="ru-RU"/>
        </w:rPr>
      </w:pPr>
      <w:r w:rsidRPr="00A465F3">
        <w:rPr>
          <w:rFonts w:ascii="Times New Roman" w:eastAsia="Times New Roman" w:hAnsi="Times New Roman" w:cs="Times New Roman"/>
          <w:sz w:val="28"/>
          <w:szCs w:val="28"/>
          <w:lang w:eastAsia="ru-RU"/>
        </w:rPr>
        <w:t>В связи с существенными изменениями в 2022 году внешних и внутренних условий развития экономики траектория развития в кратко- и среднесрочной перспективе характеризуется повышенной степенью неопределенности.</w:t>
      </w:r>
    </w:p>
    <w:p w:rsidR="00057A69" w:rsidRPr="00894096" w:rsidRDefault="00B31117" w:rsidP="002031B0">
      <w:pPr>
        <w:suppressAutoHyphens/>
        <w:spacing w:after="0" w:line="240" w:lineRule="auto"/>
        <w:ind w:firstLine="709"/>
        <w:jc w:val="both"/>
        <w:rPr>
          <w:rFonts w:ascii="Times New Roman" w:hAnsi="Times New Roman" w:cs="Times New Roman"/>
          <w:sz w:val="28"/>
          <w:szCs w:val="28"/>
        </w:rPr>
      </w:pPr>
      <w:r w:rsidRPr="00894096">
        <w:rPr>
          <w:rFonts w:ascii="Times New Roman" w:hAnsi="Times New Roman" w:cs="Times New Roman"/>
          <w:sz w:val="28"/>
          <w:szCs w:val="28"/>
        </w:rPr>
        <w:t xml:space="preserve">Среднесписочная численность </w:t>
      </w:r>
      <w:proofErr w:type="gramStart"/>
      <w:r w:rsidRPr="00894096">
        <w:rPr>
          <w:rFonts w:ascii="Times New Roman" w:hAnsi="Times New Roman" w:cs="Times New Roman"/>
          <w:sz w:val="28"/>
          <w:szCs w:val="28"/>
        </w:rPr>
        <w:t>работ</w:t>
      </w:r>
      <w:r w:rsidR="00057A69" w:rsidRPr="00894096">
        <w:rPr>
          <w:rFonts w:ascii="Times New Roman" w:hAnsi="Times New Roman" w:cs="Times New Roman"/>
          <w:sz w:val="28"/>
          <w:szCs w:val="28"/>
        </w:rPr>
        <w:t>ников  организаций</w:t>
      </w:r>
      <w:proofErr w:type="gramEnd"/>
      <w:r w:rsidR="00057A69" w:rsidRPr="00894096">
        <w:rPr>
          <w:rFonts w:ascii="Times New Roman" w:hAnsi="Times New Roman" w:cs="Times New Roman"/>
          <w:sz w:val="28"/>
          <w:szCs w:val="28"/>
        </w:rPr>
        <w:t xml:space="preserve"> (кроме субъектов малого и среднего предпринимательства) </w:t>
      </w:r>
      <w:r w:rsidRPr="00894096">
        <w:rPr>
          <w:rFonts w:ascii="Times New Roman" w:hAnsi="Times New Roman" w:cs="Times New Roman"/>
          <w:sz w:val="28"/>
          <w:szCs w:val="28"/>
        </w:rPr>
        <w:t xml:space="preserve">  в 20</w:t>
      </w:r>
      <w:r w:rsidR="00470A90" w:rsidRPr="00894096">
        <w:rPr>
          <w:rFonts w:ascii="Times New Roman" w:hAnsi="Times New Roman" w:cs="Times New Roman"/>
          <w:sz w:val="28"/>
          <w:szCs w:val="28"/>
        </w:rPr>
        <w:t>2</w:t>
      </w:r>
      <w:r w:rsidR="00605138" w:rsidRPr="00894096">
        <w:rPr>
          <w:rFonts w:ascii="Times New Roman" w:hAnsi="Times New Roman" w:cs="Times New Roman"/>
          <w:sz w:val="28"/>
          <w:szCs w:val="28"/>
        </w:rPr>
        <w:t>2</w:t>
      </w:r>
      <w:r w:rsidRPr="00894096">
        <w:rPr>
          <w:rFonts w:ascii="Times New Roman" w:hAnsi="Times New Roman" w:cs="Times New Roman"/>
          <w:sz w:val="28"/>
          <w:szCs w:val="28"/>
        </w:rPr>
        <w:t xml:space="preserve"> году </w:t>
      </w:r>
      <w:r w:rsidR="00057A69" w:rsidRPr="00894096">
        <w:rPr>
          <w:rFonts w:ascii="Times New Roman" w:hAnsi="Times New Roman" w:cs="Times New Roman"/>
          <w:sz w:val="28"/>
          <w:szCs w:val="28"/>
        </w:rPr>
        <w:t xml:space="preserve">составила </w:t>
      </w:r>
      <w:r w:rsidR="00894096" w:rsidRPr="00894096">
        <w:rPr>
          <w:rFonts w:ascii="Times New Roman" w:hAnsi="Times New Roman" w:cs="Times New Roman"/>
          <w:sz w:val="28"/>
          <w:szCs w:val="28"/>
        </w:rPr>
        <w:t>3860</w:t>
      </w:r>
      <w:r w:rsidR="00057A69" w:rsidRPr="00894096">
        <w:rPr>
          <w:rFonts w:ascii="Times New Roman" w:hAnsi="Times New Roman" w:cs="Times New Roman"/>
          <w:sz w:val="28"/>
          <w:szCs w:val="28"/>
        </w:rPr>
        <w:t xml:space="preserve"> чел.</w:t>
      </w:r>
      <w:r w:rsidR="00F770C3" w:rsidRPr="00894096">
        <w:rPr>
          <w:rFonts w:ascii="Times New Roman" w:hAnsi="Times New Roman" w:cs="Times New Roman"/>
          <w:sz w:val="28"/>
          <w:szCs w:val="28"/>
        </w:rPr>
        <w:t xml:space="preserve"> (</w:t>
      </w:r>
      <w:r w:rsidR="00894096" w:rsidRPr="00894096">
        <w:rPr>
          <w:rFonts w:ascii="Times New Roman" w:hAnsi="Times New Roman" w:cs="Times New Roman"/>
          <w:sz w:val="28"/>
          <w:szCs w:val="28"/>
        </w:rPr>
        <w:t>86</w:t>
      </w:r>
      <w:r w:rsidR="00470A90" w:rsidRPr="00894096">
        <w:rPr>
          <w:rFonts w:ascii="Times New Roman" w:hAnsi="Times New Roman" w:cs="Times New Roman"/>
          <w:sz w:val="28"/>
          <w:szCs w:val="28"/>
        </w:rPr>
        <w:t>,</w:t>
      </w:r>
      <w:r w:rsidR="00894096" w:rsidRPr="00894096">
        <w:rPr>
          <w:rFonts w:ascii="Times New Roman" w:hAnsi="Times New Roman" w:cs="Times New Roman"/>
          <w:sz w:val="28"/>
          <w:szCs w:val="28"/>
        </w:rPr>
        <w:t>4</w:t>
      </w:r>
      <w:r w:rsidR="00F770C3" w:rsidRPr="00894096">
        <w:rPr>
          <w:rFonts w:ascii="Times New Roman" w:hAnsi="Times New Roman" w:cs="Times New Roman"/>
          <w:sz w:val="28"/>
          <w:szCs w:val="28"/>
        </w:rPr>
        <w:t>% к уровню 20</w:t>
      </w:r>
      <w:r w:rsidR="00470A90" w:rsidRPr="00894096">
        <w:rPr>
          <w:rFonts w:ascii="Times New Roman" w:hAnsi="Times New Roman" w:cs="Times New Roman"/>
          <w:sz w:val="28"/>
          <w:szCs w:val="28"/>
        </w:rPr>
        <w:t>2</w:t>
      </w:r>
      <w:r w:rsidR="00894096" w:rsidRPr="00894096">
        <w:rPr>
          <w:rFonts w:ascii="Times New Roman" w:hAnsi="Times New Roman" w:cs="Times New Roman"/>
          <w:sz w:val="28"/>
          <w:szCs w:val="28"/>
        </w:rPr>
        <w:t>1</w:t>
      </w:r>
      <w:r w:rsidR="006F76CD" w:rsidRPr="00894096">
        <w:rPr>
          <w:rFonts w:ascii="Times New Roman" w:hAnsi="Times New Roman" w:cs="Times New Roman"/>
          <w:sz w:val="28"/>
          <w:szCs w:val="28"/>
        </w:rPr>
        <w:t xml:space="preserve"> года)</w:t>
      </w:r>
      <w:r w:rsidR="00057A69" w:rsidRPr="00894096">
        <w:rPr>
          <w:rFonts w:ascii="Times New Roman" w:hAnsi="Times New Roman" w:cs="Times New Roman"/>
          <w:sz w:val="28"/>
          <w:szCs w:val="28"/>
        </w:rPr>
        <w:t>,  сре</w:t>
      </w:r>
      <w:r w:rsidR="00D36669" w:rsidRPr="00894096">
        <w:rPr>
          <w:rFonts w:ascii="Times New Roman" w:hAnsi="Times New Roman" w:cs="Times New Roman"/>
          <w:sz w:val="28"/>
          <w:szCs w:val="28"/>
        </w:rPr>
        <w:t>д</w:t>
      </w:r>
      <w:r w:rsidR="00057A69" w:rsidRPr="00894096">
        <w:rPr>
          <w:rFonts w:ascii="Times New Roman" w:hAnsi="Times New Roman" w:cs="Times New Roman"/>
          <w:sz w:val="28"/>
          <w:szCs w:val="28"/>
        </w:rPr>
        <w:t>немесячная  зара</w:t>
      </w:r>
      <w:r w:rsidR="00DF3BA9" w:rsidRPr="00894096">
        <w:rPr>
          <w:rFonts w:ascii="Times New Roman" w:hAnsi="Times New Roman" w:cs="Times New Roman"/>
          <w:sz w:val="28"/>
          <w:szCs w:val="28"/>
        </w:rPr>
        <w:t>ботная плата работников  за 20</w:t>
      </w:r>
      <w:r w:rsidR="001318EC" w:rsidRPr="00894096">
        <w:rPr>
          <w:rFonts w:ascii="Times New Roman" w:hAnsi="Times New Roman" w:cs="Times New Roman"/>
          <w:sz w:val="28"/>
          <w:szCs w:val="28"/>
        </w:rPr>
        <w:t>2</w:t>
      </w:r>
      <w:r w:rsidR="00894096" w:rsidRPr="00894096">
        <w:rPr>
          <w:rFonts w:ascii="Times New Roman" w:hAnsi="Times New Roman" w:cs="Times New Roman"/>
          <w:sz w:val="28"/>
          <w:szCs w:val="28"/>
        </w:rPr>
        <w:t>2</w:t>
      </w:r>
      <w:r w:rsidR="00057A69" w:rsidRPr="00894096">
        <w:rPr>
          <w:rFonts w:ascii="Times New Roman" w:hAnsi="Times New Roman" w:cs="Times New Roman"/>
          <w:sz w:val="28"/>
          <w:szCs w:val="28"/>
        </w:rPr>
        <w:t xml:space="preserve"> год сос</w:t>
      </w:r>
      <w:r w:rsidR="00894096" w:rsidRPr="00894096">
        <w:rPr>
          <w:rFonts w:ascii="Times New Roman" w:hAnsi="Times New Roman" w:cs="Times New Roman"/>
          <w:sz w:val="28"/>
          <w:szCs w:val="28"/>
        </w:rPr>
        <w:t>тавила 34300,8</w:t>
      </w:r>
      <w:r w:rsidR="00057A69" w:rsidRPr="00894096">
        <w:rPr>
          <w:rFonts w:ascii="Times New Roman" w:hAnsi="Times New Roman" w:cs="Times New Roman"/>
          <w:sz w:val="28"/>
          <w:szCs w:val="28"/>
        </w:rPr>
        <w:t xml:space="preserve"> руб. (</w:t>
      </w:r>
      <w:r w:rsidR="00894096" w:rsidRPr="00894096">
        <w:rPr>
          <w:rFonts w:ascii="Times New Roman" w:hAnsi="Times New Roman" w:cs="Times New Roman"/>
          <w:sz w:val="28"/>
          <w:szCs w:val="28"/>
        </w:rPr>
        <w:t>115</w:t>
      </w:r>
      <w:r w:rsidR="00470A90" w:rsidRPr="00894096">
        <w:rPr>
          <w:rFonts w:ascii="Times New Roman" w:hAnsi="Times New Roman" w:cs="Times New Roman"/>
          <w:sz w:val="28"/>
          <w:szCs w:val="28"/>
        </w:rPr>
        <w:t>,</w:t>
      </w:r>
      <w:r w:rsidR="00894096" w:rsidRPr="00894096">
        <w:rPr>
          <w:rFonts w:ascii="Times New Roman" w:hAnsi="Times New Roman" w:cs="Times New Roman"/>
          <w:sz w:val="28"/>
          <w:szCs w:val="28"/>
        </w:rPr>
        <w:t>8</w:t>
      </w:r>
      <w:r w:rsidR="00DF3BA9" w:rsidRPr="00894096">
        <w:rPr>
          <w:rFonts w:ascii="Times New Roman" w:hAnsi="Times New Roman" w:cs="Times New Roman"/>
          <w:sz w:val="28"/>
          <w:szCs w:val="28"/>
        </w:rPr>
        <w:t xml:space="preserve"> % к уровню 20</w:t>
      </w:r>
      <w:r w:rsidR="00470A90" w:rsidRPr="00894096">
        <w:rPr>
          <w:rFonts w:ascii="Times New Roman" w:hAnsi="Times New Roman" w:cs="Times New Roman"/>
          <w:sz w:val="28"/>
          <w:szCs w:val="28"/>
        </w:rPr>
        <w:t>21</w:t>
      </w:r>
      <w:r w:rsidR="00DF3BA9" w:rsidRPr="00894096">
        <w:rPr>
          <w:rFonts w:ascii="Times New Roman" w:hAnsi="Times New Roman" w:cs="Times New Roman"/>
          <w:sz w:val="28"/>
          <w:szCs w:val="28"/>
        </w:rPr>
        <w:t xml:space="preserve"> года)</w:t>
      </w:r>
      <w:r w:rsidR="002E6A1C" w:rsidRPr="00894096">
        <w:rPr>
          <w:rFonts w:ascii="Times New Roman" w:hAnsi="Times New Roman" w:cs="Times New Roman"/>
          <w:sz w:val="28"/>
          <w:szCs w:val="28"/>
        </w:rPr>
        <w:t>. Задолженность</w:t>
      </w:r>
      <w:r w:rsidR="00057A69" w:rsidRPr="00894096">
        <w:rPr>
          <w:rFonts w:ascii="Times New Roman" w:hAnsi="Times New Roman" w:cs="Times New Roman"/>
          <w:sz w:val="28"/>
          <w:szCs w:val="28"/>
        </w:rPr>
        <w:t xml:space="preserve"> по выплате заработной платы</w:t>
      </w:r>
      <w:r w:rsidR="002E6A1C" w:rsidRPr="00894096">
        <w:rPr>
          <w:rFonts w:ascii="Times New Roman" w:hAnsi="Times New Roman" w:cs="Times New Roman"/>
          <w:sz w:val="28"/>
          <w:szCs w:val="28"/>
        </w:rPr>
        <w:t xml:space="preserve"> на конец года отсутствует</w:t>
      </w:r>
      <w:r w:rsidR="00057A69" w:rsidRPr="00894096">
        <w:rPr>
          <w:rFonts w:ascii="Times New Roman" w:hAnsi="Times New Roman" w:cs="Times New Roman"/>
          <w:sz w:val="28"/>
          <w:szCs w:val="28"/>
        </w:rPr>
        <w:t xml:space="preserve">. </w:t>
      </w:r>
    </w:p>
    <w:p w:rsidR="00B31117" w:rsidRPr="00894096" w:rsidRDefault="00B31117" w:rsidP="002031B0">
      <w:pPr>
        <w:spacing w:after="0" w:line="240" w:lineRule="auto"/>
        <w:ind w:firstLine="709"/>
        <w:jc w:val="both"/>
        <w:rPr>
          <w:rFonts w:ascii="Times New Roman" w:hAnsi="Times New Roman" w:cs="Times New Roman"/>
          <w:sz w:val="28"/>
          <w:szCs w:val="28"/>
        </w:rPr>
      </w:pPr>
      <w:r w:rsidRPr="00894096">
        <w:rPr>
          <w:rFonts w:ascii="Times New Roman" w:hAnsi="Times New Roman" w:cs="Times New Roman"/>
          <w:sz w:val="28"/>
          <w:szCs w:val="28"/>
        </w:rPr>
        <w:t>Численность официально зарегистрированных безработны</w:t>
      </w:r>
      <w:r w:rsidR="001318EC" w:rsidRPr="00894096">
        <w:rPr>
          <w:rFonts w:ascii="Times New Roman" w:hAnsi="Times New Roman" w:cs="Times New Roman"/>
          <w:sz w:val="28"/>
          <w:szCs w:val="28"/>
        </w:rPr>
        <w:t xml:space="preserve">х на </w:t>
      </w:r>
      <w:proofErr w:type="gramStart"/>
      <w:r w:rsidR="001318EC" w:rsidRPr="00894096">
        <w:rPr>
          <w:rFonts w:ascii="Times New Roman" w:hAnsi="Times New Roman" w:cs="Times New Roman"/>
          <w:sz w:val="28"/>
          <w:szCs w:val="28"/>
        </w:rPr>
        <w:t>конец  202</w:t>
      </w:r>
      <w:r w:rsidR="00894096" w:rsidRPr="00894096">
        <w:rPr>
          <w:rFonts w:ascii="Times New Roman" w:hAnsi="Times New Roman" w:cs="Times New Roman"/>
          <w:sz w:val="28"/>
          <w:szCs w:val="28"/>
        </w:rPr>
        <w:t>2</w:t>
      </w:r>
      <w:proofErr w:type="gramEnd"/>
      <w:r w:rsidRPr="00894096">
        <w:rPr>
          <w:rFonts w:ascii="Times New Roman" w:hAnsi="Times New Roman" w:cs="Times New Roman"/>
          <w:sz w:val="28"/>
          <w:szCs w:val="28"/>
        </w:rPr>
        <w:t xml:space="preserve"> г. составила </w:t>
      </w:r>
      <w:r w:rsidR="00894096" w:rsidRPr="00894096">
        <w:rPr>
          <w:rFonts w:ascii="Times New Roman" w:hAnsi="Times New Roman" w:cs="Times New Roman"/>
          <w:sz w:val="28"/>
          <w:szCs w:val="28"/>
        </w:rPr>
        <w:t>59</w:t>
      </w:r>
      <w:r w:rsidR="002E6A1C" w:rsidRPr="00894096">
        <w:rPr>
          <w:rFonts w:ascii="Times New Roman" w:hAnsi="Times New Roman" w:cs="Times New Roman"/>
          <w:sz w:val="28"/>
          <w:szCs w:val="28"/>
        </w:rPr>
        <w:t xml:space="preserve"> человек,</w:t>
      </w:r>
      <w:r w:rsidR="001318EC" w:rsidRPr="00894096">
        <w:rPr>
          <w:rFonts w:ascii="Times New Roman" w:hAnsi="Times New Roman" w:cs="Times New Roman"/>
          <w:sz w:val="28"/>
          <w:szCs w:val="28"/>
        </w:rPr>
        <w:t xml:space="preserve"> что </w:t>
      </w:r>
      <w:r w:rsidR="00894096" w:rsidRPr="00894096">
        <w:rPr>
          <w:rFonts w:ascii="Times New Roman" w:hAnsi="Times New Roman" w:cs="Times New Roman"/>
          <w:sz w:val="28"/>
          <w:szCs w:val="28"/>
        </w:rPr>
        <w:t>составляет 107,3% к уровню</w:t>
      </w:r>
      <w:r w:rsidR="001318EC" w:rsidRPr="00894096">
        <w:rPr>
          <w:rFonts w:ascii="Times New Roman" w:hAnsi="Times New Roman" w:cs="Times New Roman"/>
          <w:sz w:val="28"/>
          <w:szCs w:val="28"/>
        </w:rPr>
        <w:t xml:space="preserve"> на конец 20</w:t>
      </w:r>
      <w:r w:rsidR="00470A90" w:rsidRPr="00894096">
        <w:rPr>
          <w:rFonts w:ascii="Times New Roman" w:hAnsi="Times New Roman" w:cs="Times New Roman"/>
          <w:sz w:val="28"/>
          <w:szCs w:val="28"/>
        </w:rPr>
        <w:t>2</w:t>
      </w:r>
      <w:r w:rsidR="00894096" w:rsidRPr="00894096">
        <w:rPr>
          <w:rFonts w:ascii="Times New Roman" w:hAnsi="Times New Roman" w:cs="Times New Roman"/>
          <w:sz w:val="28"/>
          <w:szCs w:val="28"/>
        </w:rPr>
        <w:t>1</w:t>
      </w:r>
      <w:r w:rsidR="001318EC" w:rsidRPr="00894096">
        <w:rPr>
          <w:rFonts w:ascii="Times New Roman" w:hAnsi="Times New Roman" w:cs="Times New Roman"/>
          <w:sz w:val="28"/>
          <w:szCs w:val="28"/>
        </w:rPr>
        <w:t xml:space="preserve"> года.</w:t>
      </w:r>
      <w:r w:rsidRPr="00894096">
        <w:rPr>
          <w:rFonts w:ascii="Times New Roman" w:hAnsi="Times New Roman" w:cs="Times New Roman"/>
          <w:sz w:val="28"/>
          <w:szCs w:val="28"/>
        </w:rPr>
        <w:t xml:space="preserve"> </w:t>
      </w:r>
    </w:p>
    <w:p w:rsidR="00A465F3" w:rsidRDefault="00B31117" w:rsidP="002031B0">
      <w:pPr>
        <w:spacing w:after="0" w:line="240" w:lineRule="auto"/>
        <w:ind w:right="-1" w:firstLine="709"/>
        <w:jc w:val="both"/>
        <w:rPr>
          <w:rFonts w:ascii="Times New Roman" w:hAnsi="Times New Roman" w:cs="Times New Roman"/>
          <w:sz w:val="28"/>
          <w:szCs w:val="28"/>
        </w:rPr>
      </w:pPr>
      <w:r w:rsidRPr="00A465F3">
        <w:rPr>
          <w:rFonts w:ascii="Times New Roman" w:hAnsi="Times New Roman" w:cs="Times New Roman"/>
          <w:sz w:val="28"/>
          <w:szCs w:val="28"/>
        </w:rPr>
        <w:t>Наибольшее развитие в районе получили производственные  сферы деятельности: промышленность, торговля, транспорт, связь</w:t>
      </w:r>
      <w:r w:rsidR="003433BB" w:rsidRPr="00A465F3">
        <w:rPr>
          <w:rFonts w:ascii="Times New Roman" w:hAnsi="Times New Roman" w:cs="Times New Roman"/>
          <w:sz w:val="28"/>
          <w:szCs w:val="28"/>
        </w:rPr>
        <w:t>.</w:t>
      </w:r>
      <w:r w:rsidRPr="00A465F3">
        <w:rPr>
          <w:rFonts w:ascii="Times New Roman" w:hAnsi="Times New Roman" w:cs="Times New Roman"/>
          <w:sz w:val="28"/>
          <w:szCs w:val="28"/>
        </w:rPr>
        <w:t xml:space="preserve"> Объем отгруженных товаров собственного производства, выполненных работ и </w:t>
      </w:r>
      <w:r w:rsidR="00633729" w:rsidRPr="00A465F3">
        <w:rPr>
          <w:rFonts w:ascii="Times New Roman" w:hAnsi="Times New Roman" w:cs="Times New Roman"/>
          <w:sz w:val="28"/>
          <w:szCs w:val="28"/>
        </w:rPr>
        <w:t xml:space="preserve">услуг собственными </w:t>
      </w:r>
      <w:proofErr w:type="gramStart"/>
      <w:r w:rsidR="00633729" w:rsidRPr="00A465F3">
        <w:rPr>
          <w:rFonts w:ascii="Times New Roman" w:hAnsi="Times New Roman" w:cs="Times New Roman"/>
          <w:sz w:val="28"/>
          <w:szCs w:val="28"/>
        </w:rPr>
        <w:t>силами  в</w:t>
      </w:r>
      <w:proofErr w:type="gramEnd"/>
      <w:r w:rsidR="00633729" w:rsidRPr="00A465F3">
        <w:rPr>
          <w:rFonts w:ascii="Times New Roman" w:hAnsi="Times New Roman" w:cs="Times New Roman"/>
          <w:sz w:val="28"/>
          <w:szCs w:val="28"/>
        </w:rPr>
        <w:t xml:space="preserve"> 202</w:t>
      </w:r>
      <w:r w:rsidR="00A465F3" w:rsidRPr="00A465F3">
        <w:rPr>
          <w:rFonts w:ascii="Times New Roman" w:hAnsi="Times New Roman" w:cs="Times New Roman"/>
          <w:sz w:val="28"/>
          <w:szCs w:val="28"/>
        </w:rPr>
        <w:t>2</w:t>
      </w:r>
      <w:r w:rsidRPr="00A465F3">
        <w:rPr>
          <w:rFonts w:ascii="Times New Roman" w:hAnsi="Times New Roman" w:cs="Times New Roman"/>
          <w:sz w:val="28"/>
          <w:szCs w:val="28"/>
        </w:rPr>
        <w:t xml:space="preserve"> году составил</w:t>
      </w:r>
      <w:r w:rsidR="00A465F3" w:rsidRPr="00A465F3">
        <w:rPr>
          <w:rFonts w:ascii="Times New Roman" w:hAnsi="Times New Roman" w:cs="Times New Roman"/>
          <w:sz w:val="28"/>
          <w:szCs w:val="28"/>
        </w:rPr>
        <w:t xml:space="preserve"> 14146,9</w:t>
      </w:r>
      <w:r w:rsidR="00CD1603" w:rsidRPr="00A465F3">
        <w:rPr>
          <w:rFonts w:ascii="Times New Roman" w:hAnsi="Times New Roman" w:cs="Times New Roman"/>
          <w:sz w:val="28"/>
          <w:szCs w:val="28"/>
        </w:rPr>
        <w:t xml:space="preserve"> млн</w:t>
      </w:r>
      <w:r w:rsidRPr="00A465F3">
        <w:rPr>
          <w:rFonts w:ascii="Times New Roman" w:hAnsi="Times New Roman" w:cs="Times New Roman"/>
          <w:sz w:val="28"/>
          <w:szCs w:val="28"/>
        </w:rPr>
        <w:t xml:space="preserve">. рублей. </w:t>
      </w:r>
    </w:p>
    <w:p w:rsidR="00B31117" w:rsidRPr="00A465F3" w:rsidRDefault="00B31117" w:rsidP="002031B0">
      <w:pPr>
        <w:spacing w:after="0" w:line="240" w:lineRule="auto"/>
        <w:ind w:right="-1" w:firstLine="709"/>
        <w:jc w:val="both"/>
        <w:rPr>
          <w:rFonts w:ascii="Times New Roman" w:hAnsi="Times New Roman" w:cs="Times New Roman"/>
          <w:sz w:val="28"/>
          <w:szCs w:val="28"/>
        </w:rPr>
      </w:pPr>
      <w:r w:rsidRPr="00A465F3">
        <w:rPr>
          <w:rFonts w:ascii="Times New Roman" w:hAnsi="Times New Roman" w:cs="Times New Roman"/>
          <w:sz w:val="28"/>
          <w:szCs w:val="28"/>
        </w:rPr>
        <w:lastRenderedPageBreak/>
        <w:t xml:space="preserve"> </w:t>
      </w:r>
      <w:r w:rsidR="00A465F3" w:rsidRPr="00A465F3">
        <w:rPr>
          <w:rFonts w:ascii="Times New Roman" w:hAnsi="Times New Roman" w:cs="Times New Roman"/>
          <w:sz w:val="28"/>
          <w:szCs w:val="28"/>
        </w:rPr>
        <w:t xml:space="preserve">Промышленными предприятиями района выпускается: кожаная обувь, швейные изделия, хлеб, хлебобулочные, кондитерские изделия, абразивные изделия, лесоматериалы, металлоизделия. Успешно работают обувное и швейные предприятия, филиал </w:t>
      </w:r>
      <w:proofErr w:type="spellStart"/>
      <w:r w:rsidR="00A465F3" w:rsidRPr="00A465F3">
        <w:rPr>
          <w:rFonts w:ascii="Times New Roman" w:hAnsi="Times New Roman" w:cs="Times New Roman"/>
          <w:sz w:val="28"/>
          <w:szCs w:val="28"/>
        </w:rPr>
        <w:t>Лужского</w:t>
      </w:r>
      <w:proofErr w:type="spellEnd"/>
      <w:r w:rsidR="00A465F3" w:rsidRPr="00A465F3">
        <w:rPr>
          <w:rFonts w:ascii="Times New Roman" w:hAnsi="Times New Roman" w:cs="Times New Roman"/>
          <w:sz w:val="28"/>
          <w:szCs w:val="28"/>
        </w:rPr>
        <w:t xml:space="preserve"> абразивного завода, функционирует современный комбикормовый завод.   </w:t>
      </w:r>
    </w:p>
    <w:p w:rsidR="00CD1603" w:rsidRPr="00E73515" w:rsidRDefault="00CD1603" w:rsidP="002031B0">
      <w:pPr>
        <w:spacing w:after="0" w:line="240" w:lineRule="auto"/>
        <w:ind w:firstLine="708"/>
        <w:jc w:val="both"/>
        <w:rPr>
          <w:rFonts w:ascii="Times New Roman" w:hAnsi="Times New Roman" w:cs="Times New Roman"/>
          <w:color w:val="000000"/>
          <w:sz w:val="28"/>
          <w:szCs w:val="28"/>
        </w:rPr>
      </w:pPr>
      <w:r w:rsidRPr="00E73515">
        <w:rPr>
          <w:rFonts w:ascii="Times New Roman" w:hAnsi="Times New Roman" w:cs="Times New Roman"/>
          <w:sz w:val="28"/>
          <w:szCs w:val="28"/>
        </w:rPr>
        <w:t xml:space="preserve">На </w:t>
      </w:r>
      <w:r w:rsidRPr="00E73515">
        <w:rPr>
          <w:rFonts w:ascii="Times New Roman" w:hAnsi="Times New Roman" w:cs="Times New Roman"/>
          <w:color w:val="000000" w:themeColor="text1"/>
          <w:sz w:val="28"/>
          <w:szCs w:val="28"/>
        </w:rPr>
        <w:t>01.01.20</w:t>
      </w:r>
      <w:r w:rsidR="00C04791" w:rsidRPr="00E73515">
        <w:rPr>
          <w:rFonts w:ascii="Times New Roman" w:hAnsi="Times New Roman" w:cs="Times New Roman"/>
          <w:color w:val="000000" w:themeColor="text1"/>
          <w:sz w:val="28"/>
          <w:szCs w:val="28"/>
        </w:rPr>
        <w:t>2</w:t>
      </w:r>
      <w:r w:rsidR="00E73515" w:rsidRPr="00E73515">
        <w:rPr>
          <w:rFonts w:ascii="Times New Roman" w:hAnsi="Times New Roman" w:cs="Times New Roman"/>
          <w:color w:val="000000" w:themeColor="text1"/>
          <w:sz w:val="28"/>
          <w:szCs w:val="28"/>
        </w:rPr>
        <w:t>3</w:t>
      </w:r>
      <w:r w:rsidRPr="00E73515">
        <w:rPr>
          <w:rFonts w:ascii="Times New Roman" w:hAnsi="Times New Roman" w:cs="Times New Roman"/>
          <w:sz w:val="28"/>
          <w:szCs w:val="28"/>
        </w:rPr>
        <w:t xml:space="preserve"> в Невельском районе насчитывалось земель сельскохозяйственного назначения </w:t>
      </w:r>
      <w:r w:rsidR="00C04791" w:rsidRPr="00E73515">
        <w:rPr>
          <w:rFonts w:ascii="Times New Roman" w:hAnsi="Times New Roman" w:cs="Times New Roman"/>
          <w:sz w:val="28"/>
          <w:szCs w:val="28"/>
        </w:rPr>
        <w:t>108,7</w:t>
      </w:r>
      <w:r w:rsidRPr="00E73515">
        <w:rPr>
          <w:rFonts w:ascii="Times New Roman" w:hAnsi="Times New Roman" w:cs="Times New Roman"/>
          <w:sz w:val="28"/>
          <w:szCs w:val="28"/>
        </w:rPr>
        <w:t xml:space="preserve"> тыс. га, в том числе </w:t>
      </w:r>
      <w:r w:rsidR="00BE3779" w:rsidRPr="00E73515">
        <w:rPr>
          <w:rFonts w:ascii="Times New Roman" w:hAnsi="Times New Roman" w:cs="Times New Roman"/>
          <w:color w:val="000000"/>
          <w:sz w:val="28"/>
          <w:szCs w:val="28"/>
        </w:rPr>
        <w:t xml:space="preserve">сельскохозяйственных угодий – </w:t>
      </w:r>
      <w:r w:rsidR="00E73515" w:rsidRPr="00E73515">
        <w:rPr>
          <w:rFonts w:ascii="Times New Roman" w:hAnsi="Times New Roman" w:cs="Times New Roman"/>
          <w:color w:val="000000"/>
          <w:sz w:val="28"/>
          <w:szCs w:val="28"/>
        </w:rPr>
        <w:t>62,5</w:t>
      </w:r>
      <w:r w:rsidRPr="00E73515">
        <w:rPr>
          <w:rFonts w:ascii="Times New Roman" w:hAnsi="Times New Roman" w:cs="Times New Roman"/>
          <w:color w:val="000000"/>
          <w:sz w:val="28"/>
          <w:szCs w:val="28"/>
        </w:rPr>
        <w:t xml:space="preserve"> тыс. га, из них пашни – </w:t>
      </w:r>
      <w:r w:rsidRPr="00E73515">
        <w:rPr>
          <w:rFonts w:ascii="Times New Roman" w:hAnsi="Times New Roman" w:cs="Times New Roman"/>
          <w:color w:val="000000"/>
          <w:sz w:val="28"/>
          <w:szCs w:val="28"/>
        </w:rPr>
        <w:br/>
      </w:r>
      <w:r w:rsidR="00E73515" w:rsidRPr="00E73515">
        <w:rPr>
          <w:rFonts w:ascii="Times New Roman" w:hAnsi="Times New Roman" w:cs="Times New Roman"/>
          <w:color w:val="000000"/>
          <w:sz w:val="28"/>
          <w:szCs w:val="28"/>
        </w:rPr>
        <w:t>36,1</w:t>
      </w:r>
      <w:r w:rsidRPr="00E73515">
        <w:rPr>
          <w:rFonts w:ascii="Times New Roman" w:hAnsi="Times New Roman" w:cs="Times New Roman"/>
          <w:color w:val="000000"/>
          <w:sz w:val="28"/>
          <w:szCs w:val="28"/>
        </w:rPr>
        <w:t xml:space="preserve"> тыс. га.</w:t>
      </w:r>
    </w:p>
    <w:p w:rsidR="00CD1603" w:rsidRPr="00003CB9" w:rsidRDefault="00CD1603" w:rsidP="002031B0">
      <w:pPr>
        <w:spacing w:after="0" w:line="240" w:lineRule="auto"/>
        <w:ind w:firstLine="708"/>
        <w:jc w:val="both"/>
        <w:rPr>
          <w:rFonts w:ascii="Times New Roman" w:hAnsi="Times New Roman" w:cs="Times New Roman"/>
          <w:bCs/>
          <w:sz w:val="28"/>
          <w:szCs w:val="28"/>
          <w:lang w:eastAsia="ar-SA"/>
        </w:rPr>
      </w:pPr>
      <w:r w:rsidRPr="00003CB9">
        <w:rPr>
          <w:rFonts w:ascii="Times New Roman" w:hAnsi="Times New Roman" w:cs="Times New Roman"/>
          <w:bCs/>
          <w:sz w:val="28"/>
          <w:szCs w:val="28"/>
          <w:lang w:eastAsia="ar-SA"/>
        </w:rPr>
        <w:t>Основным</w:t>
      </w:r>
      <w:r w:rsidR="00003CB9" w:rsidRPr="00003CB9">
        <w:rPr>
          <w:rFonts w:ascii="Times New Roman" w:hAnsi="Times New Roman" w:cs="Times New Roman"/>
          <w:bCs/>
          <w:sz w:val="28"/>
          <w:szCs w:val="28"/>
          <w:lang w:eastAsia="ar-SA"/>
        </w:rPr>
        <w:t xml:space="preserve">и направлениями деятельности сельскохозяйственной отрасли в </w:t>
      </w:r>
      <w:proofErr w:type="gramStart"/>
      <w:r w:rsidR="00003CB9" w:rsidRPr="00003CB9">
        <w:rPr>
          <w:rFonts w:ascii="Times New Roman" w:hAnsi="Times New Roman" w:cs="Times New Roman"/>
          <w:bCs/>
          <w:sz w:val="28"/>
          <w:szCs w:val="28"/>
          <w:lang w:eastAsia="ar-SA"/>
        </w:rPr>
        <w:t xml:space="preserve">районе </w:t>
      </w:r>
      <w:r w:rsidRPr="00003CB9">
        <w:rPr>
          <w:rFonts w:ascii="Times New Roman" w:hAnsi="Times New Roman" w:cs="Times New Roman"/>
          <w:bCs/>
          <w:sz w:val="28"/>
          <w:szCs w:val="28"/>
          <w:lang w:eastAsia="ar-SA"/>
        </w:rPr>
        <w:t xml:space="preserve"> явля</w:t>
      </w:r>
      <w:r w:rsidR="00003CB9" w:rsidRPr="00003CB9">
        <w:rPr>
          <w:rFonts w:ascii="Times New Roman" w:hAnsi="Times New Roman" w:cs="Times New Roman"/>
          <w:bCs/>
          <w:sz w:val="28"/>
          <w:szCs w:val="28"/>
          <w:lang w:eastAsia="ar-SA"/>
        </w:rPr>
        <w:t>ю</w:t>
      </w:r>
      <w:r w:rsidRPr="00003CB9">
        <w:rPr>
          <w:rFonts w:ascii="Times New Roman" w:hAnsi="Times New Roman" w:cs="Times New Roman"/>
          <w:bCs/>
          <w:sz w:val="28"/>
          <w:szCs w:val="28"/>
          <w:lang w:eastAsia="ar-SA"/>
        </w:rPr>
        <w:t>тся</w:t>
      </w:r>
      <w:proofErr w:type="gramEnd"/>
      <w:r w:rsidRPr="00003CB9">
        <w:rPr>
          <w:rFonts w:ascii="Times New Roman" w:hAnsi="Times New Roman" w:cs="Times New Roman"/>
          <w:bCs/>
          <w:sz w:val="28"/>
          <w:szCs w:val="28"/>
          <w:lang w:eastAsia="ar-SA"/>
        </w:rPr>
        <w:t>:</w:t>
      </w:r>
    </w:p>
    <w:p w:rsidR="00CD1603" w:rsidRPr="00003CB9" w:rsidRDefault="00003CB9" w:rsidP="002031B0">
      <w:pPr>
        <w:spacing w:after="0" w:line="240" w:lineRule="auto"/>
        <w:ind w:firstLine="708"/>
        <w:jc w:val="both"/>
        <w:rPr>
          <w:rFonts w:ascii="Times New Roman" w:hAnsi="Times New Roman" w:cs="Times New Roman"/>
          <w:bCs/>
          <w:sz w:val="28"/>
          <w:szCs w:val="28"/>
          <w:lang w:eastAsia="ar-SA"/>
        </w:rPr>
      </w:pPr>
      <w:r w:rsidRPr="00003CB9">
        <w:rPr>
          <w:rFonts w:ascii="Times New Roman" w:hAnsi="Times New Roman" w:cs="Times New Roman"/>
          <w:bCs/>
          <w:sz w:val="28"/>
          <w:szCs w:val="28"/>
          <w:lang w:eastAsia="ar-SA"/>
        </w:rPr>
        <w:t>Среди п</w:t>
      </w:r>
      <w:r w:rsidR="00CD1603" w:rsidRPr="00003CB9">
        <w:rPr>
          <w:rFonts w:ascii="Times New Roman" w:hAnsi="Times New Roman" w:cs="Times New Roman"/>
          <w:bCs/>
          <w:sz w:val="28"/>
          <w:szCs w:val="28"/>
          <w:lang w:eastAsia="ar-SA"/>
        </w:rPr>
        <w:t>редприятий – мясное: свиноводство;</w:t>
      </w:r>
    </w:p>
    <w:p w:rsidR="00CD1603" w:rsidRPr="00003CB9" w:rsidRDefault="00003CB9" w:rsidP="002031B0">
      <w:pPr>
        <w:spacing w:after="0" w:line="240" w:lineRule="auto"/>
        <w:ind w:firstLine="708"/>
        <w:jc w:val="both"/>
        <w:rPr>
          <w:rFonts w:ascii="Times New Roman" w:hAnsi="Times New Roman" w:cs="Times New Roman"/>
          <w:bCs/>
          <w:sz w:val="28"/>
          <w:szCs w:val="28"/>
          <w:lang w:eastAsia="ar-SA"/>
        </w:rPr>
      </w:pPr>
      <w:r w:rsidRPr="00003CB9">
        <w:rPr>
          <w:rFonts w:ascii="Times New Roman" w:hAnsi="Times New Roman" w:cs="Times New Roman"/>
          <w:bCs/>
          <w:sz w:val="28"/>
          <w:szCs w:val="28"/>
          <w:lang w:eastAsia="ar-SA"/>
        </w:rPr>
        <w:t xml:space="preserve">Среди </w:t>
      </w:r>
      <w:r w:rsidR="00CD1603" w:rsidRPr="00003CB9">
        <w:rPr>
          <w:rFonts w:ascii="Times New Roman" w:hAnsi="Times New Roman" w:cs="Times New Roman"/>
          <w:bCs/>
          <w:sz w:val="28"/>
          <w:szCs w:val="28"/>
          <w:lang w:eastAsia="ar-SA"/>
        </w:rPr>
        <w:t xml:space="preserve">КФХ – молочно-мясное: КРС. </w:t>
      </w:r>
    </w:p>
    <w:p w:rsidR="00CD1603" w:rsidRPr="00003CB9" w:rsidRDefault="00CD1603" w:rsidP="002031B0">
      <w:pPr>
        <w:spacing w:after="0" w:line="240" w:lineRule="auto"/>
        <w:ind w:firstLine="708"/>
        <w:jc w:val="both"/>
        <w:rPr>
          <w:rFonts w:ascii="Times New Roman" w:hAnsi="Times New Roman" w:cs="Times New Roman"/>
          <w:sz w:val="28"/>
          <w:szCs w:val="28"/>
        </w:rPr>
      </w:pPr>
      <w:r w:rsidRPr="00003CB9">
        <w:rPr>
          <w:rFonts w:ascii="Times New Roman" w:hAnsi="Times New Roman" w:cs="Times New Roman"/>
          <w:sz w:val="28"/>
          <w:szCs w:val="28"/>
        </w:rPr>
        <w:t xml:space="preserve">На </w:t>
      </w:r>
      <w:r w:rsidR="00D459ED" w:rsidRPr="00003CB9">
        <w:rPr>
          <w:rFonts w:ascii="Times New Roman" w:hAnsi="Times New Roman" w:cs="Times New Roman"/>
          <w:sz w:val="28"/>
          <w:szCs w:val="28"/>
        </w:rPr>
        <w:t xml:space="preserve">конец </w:t>
      </w:r>
      <w:r w:rsidRPr="00003CB9">
        <w:rPr>
          <w:rFonts w:ascii="Times New Roman" w:hAnsi="Times New Roman" w:cs="Times New Roman"/>
          <w:color w:val="000000" w:themeColor="text1"/>
          <w:sz w:val="28"/>
          <w:szCs w:val="28"/>
        </w:rPr>
        <w:t>20</w:t>
      </w:r>
      <w:r w:rsidR="00633729" w:rsidRPr="00003CB9">
        <w:rPr>
          <w:rFonts w:ascii="Times New Roman" w:hAnsi="Times New Roman" w:cs="Times New Roman"/>
          <w:color w:val="000000" w:themeColor="text1"/>
          <w:sz w:val="28"/>
          <w:szCs w:val="28"/>
        </w:rPr>
        <w:t>2</w:t>
      </w:r>
      <w:r w:rsidR="00003CB9" w:rsidRPr="00003CB9">
        <w:rPr>
          <w:rFonts w:ascii="Times New Roman" w:hAnsi="Times New Roman" w:cs="Times New Roman"/>
          <w:color w:val="000000" w:themeColor="text1"/>
          <w:sz w:val="28"/>
          <w:szCs w:val="28"/>
        </w:rPr>
        <w:t>2</w:t>
      </w:r>
      <w:r w:rsidRPr="00003CB9">
        <w:rPr>
          <w:rFonts w:ascii="Times New Roman" w:hAnsi="Times New Roman" w:cs="Times New Roman"/>
          <w:sz w:val="28"/>
          <w:szCs w:val="28"/>
        </w:rPr>
        <w:t xml:space="preserve"> </w:t>
      </w:r>
      <w:r w:rsidR="002E6A1C" w:rsidRPr="00003CB9">
        <w:rPr>
          <w:rFonts w:ascii="Times New Roman" w:hAnsi="Times New Roman" w:cs="Times New Roman"/>
          <w:sz w:val="28"/>
          <w:szCs w:val="28"/>
        </w:rPr>
        <w:t>поголовье</w:t>
      </w:r>
      <w:r w:rsidRPr="00003CB9">
        <w:rPr>
          <w:rFonts w:ascii="Times New Roman" w:hAnsi="Times New Roman" w:cs="Times New Roman"/>
          <w:sz w:val="28"/>
          <w:szCs w:val="28"/>
        </w:rPr>
        <w:t xml:space="preserve"> скота (в хозяйствах всех категорий)</w:t>
      </w:r>
      <w:r w:rsidR="002E6A1C" w:rsidRPr="00003CB9">
        <w:rPr>
          <w:rFonts w:ascii="Times New Roman" w:hAnsi="Times New Roman" w:cs="Times New Roman"/>
          <w:sz w:val="28"/>
          <w:szCs w:val="28"/>
        </w:rPr>
        <w:t xml:space="preserve"> составило</w:t>
      </w:r>
      <w:r w:rsidRPr="00003CB9">
        <w:rPr>
          <w:rFonts w:ascii="Times New Roman" w:hAnsi="Times New Roman" w:cs="Times New Roman"/>
          <w:sz w:val="28"/>
          <w:szCs w:val="28"/>
        </w:rPr>
        <w:t>: КРС –</w:t>
      </w:r>
      <w:r w:rsidR="0045694C" w:rsidRPr="00003CB9">
        <w:rPr>
          <w:rFonts w:ascii="Times New Roman" w:hAnsi="Times New Roman" w:cs="Times New Roman"/>
          <w:sz w:val="28"/>
          <w:szCs w:val="28"/>
        </w:rPr>
        <w:t xml:space="preserve"> 7</w:t>
      </w:r>
      <w:r w:rsidR="00003CB9" w:rsidRPr="00003CB9">
        <w:rPr>
          <w:rFonts w:ascii="Times New Roman" w:hAnsi="Times New Roman" w:cs="Times New Roman"/>
          <w:sz w:val="28"/>
          <w:szCs w:val="28"/>
        </w:rPr>
        <w:t>56</w:t>
      </w:r>
      <w:r w:rsidR="00D459ED" w:rsidRPr="00003CB9">
        <w:rPr>
          <w:rFonts w:ascii="Times New Roman" w:hAnsi="Times New Roman" w:cs="Times New Roman"/>
          <w:sz w:val="28"/>
          <w:szCs w:val="28"/>
        </w:rPr>
        <w:t xml:space="preserve"> гол</w:t>
      </w:r>
      <w:r w:rsidR="00633729" w:rsidRPr="00003CB9">
        <w:rPr>
          <w:rFonts w:ascii="Times New Roman" w:hAnsi="Times New Roman" w:cs="Times New Roman"/>
          <w:sz w:val="28"/>
          <w:szCs w:val="28"/>
        </w:rPr>
        <w:t xml:space="preserve">. (на </w:t>
      </w:r>
      <w:r w:rsidR="00003CB9" w:rsidRPr="00003CB9">
        <w:rPr>
          <w:rFonts w:ascii="Times New Roman" w:hAnsi="Times New Roman" w:cs="Times New Roman"/>
          <w:sz w:val="28"/>
          <w:szCs w:val="28"/>
        </w:rPr>
        <w:t>3,3</w:t>
      </w:r>
      <w:r w:rsidR="00633729" w:rsidRPr="00003CB9">
        <w:rPr>
          <w:rFonts w:ascii="Times New Roman" w:hAnsi="Times New Roman" w:cs="Times New Roman"/>
          <w:sz w:val="28"/>
          <w:szCs w:val="28"/>
        </w:rPr>
        <w:t xml:space="preserve">% </w:t>
      </w:r>
      <w:r w:rsidR="00BE3779" w:rsidRPr="00003CB9">
        <w:rPr>
          <w:rFonts w:ascii="Times New Roman" w:hAnsi="Times New Roman" w:cs="Times New Roman"/>
          <w:sz w:val="28"/>
          <w:szCs w:val="28"/>
        </w:rPr>
        <w:t>меньше</w:t>
      </w:r>
      <w:r w:rsidR="00633729" w:rsidRPr="00003CB9">
        <w:rPr>
          <w:rFonts w:ascii="Times New Roman" w:hAnsi="Times New Roman" w:cs="Times New Roman"/>
          <w:sz w:val="28"/>
          <w:szCs w:val="28"/>
        </w:rPr>
        <w:t xml:space="preserve"> по сравнению с аналогичной датой предыдущего года)</w:t>
      </w:r>
      <w:r w:rsidR="00D459ED" w:rsidRPr="00003CB9">
        <w:rPr>
          <w:rFonts w:ascii="Times New Roman" w:hAnsi="Times New Roman" w:cs="Times New Roman"/>
          <w:sz w:val="28"/>
          <w:szCs w:val="28"/>
        </w:rPr>
        <w:t xml:space="preserve">, из них коров – </w:t>
      </w:r>
      <w:r w:rsidR="00003CB9" w:rsidRPr="00003CB9">
        <w:rPr>
          <w:rFonts w:ascii="Times New Roman" w:hAnsi="Times New Roman" w:cs="Times New Roman"/>
          <w:sz w:val="28"/>
          <w:szCs w:val="28"/>
        </w:rPr>
        <w:t>476</w:t>
      </w:r>
      <w:r w:rsidRPr="00003CB9">
        <w:rPr>
          <w:rFonts w:ascii="Times New Roman" w:hAnsi="Times New Roman" w:cs="Times New Roman"/>
          <w:sz w:val="28"/>
          <w:szCs w:val="28"/>
        </w:rPr>
        <w:t xml:space="preserve"> гол</w:t>
      </w:r>
      <w:r w:rsidR="0045694C" w:rsidRPr="00003CB9">
        <w:rPr>
          <w:rFonts w:ascii="Times New Roman" w:hAnsi="Times New Roman" w:cs="Times New Roman"/>
          <w:sz w:val="28"/>
          <w:szCs w:val="28"/>
        </w:rPr>
        <w:t>.</w:t>
      </w:r>
      <w:r w:rsidR="00633729" w:rsidRPr="00003CB9">
        <w:rPr>
          <w:rFonts w:ascii="Times New Roman" w:hAnsi="Times New Roman" w:cs="Times New Roman"/>
          <w:sz w:val="28"/>
          <w:szCs w:val="28"/>
        </w:rPr>
        <w:t xml:space="preserve"> (на </w:t>
      </w:r>
      <w:r w:rsidR="00003CB9" w:rsidRPr="00003CB9">
        <w:rPr>
          <w:rFonts w:ascii="Times New Roman" w:hAnsi="Times New Roman" w:cs="Times New Roman"/>
          <w:sz w:val="28"/>
          <w:szCs w:val="28"/>
        </w:rPr>
        <w:t>5,6% меньше</w:t>
      </w:r>
      <w:r w:rsidR="00633729" w:rsidRPr="00003CB9">
        <w:rPr>
          <w:rFonts w:ascii="Times New Roman" w:hAnsi="Times New Roman" w:cs="Times New Roman"/>
          <w:sz w:val="28"/>
          <w:szCs w:val="28"/>
        </w:rPr>
        <w:t>)</w:t>
      </w:r>
      <w:r w:rsidRPr="00003CB9">
        <w:rPr>
          <w:rFonts w:ascii="Times New Roman" w:hAnsi="Times New Roman" w:cs="Times New Roman"/>
          <w:sz w:val="28"/>
          <w:szCs w:val="28"/>
        </w:rPr>
        <w:t xml:space="preserve">; овец и коз – </w:t>
      </w:r>
      <w:r w:rsidR="0045694C" w:rsidRPr="00003CB9">
        <w:rPr>
          <w:rFonts w:ascii="Times New Roman" w:hAnsi="Times New Roman" w:cs="Times New Roman"/>
          <w:sz w:val="28"/>
          <w:szCs w:val="28"/>
        </w:rPr>
        <w:t>1</w:t>
      </w:r>
      <w:r w:rsidR="00003CB9" w:rsidRPr="00003CB9">
        <w:rPr>
          <w:rFonts w:ascii="Times New Roman" w:hAnsi="Times New Roman" w:cs="Times New Roman"/>
          <w:sz w:val="28"/>
          <w:szCs w:val="28"/>
        </w:rPr>
        <w:t>12</w:t>
      </w:r>
      <w:r w:rsidR="00BE3779" w:rsidRPr="00003CB9">
        <w:rPr>
          <w:rFonts w:ascii="Times New Roman" w:hAnsi="Times New Roman" w:cs="Times New Roman"/>
          <w:sz w:val="28"/>
          <w:szCs w:val="28"/>
        </w:rPr>
        <w:t>3</w:t>
      </w:r>
      <w:r w:rsidRPr="00003CB9">
        <w:rPr>
          <w:rFonts w:ascii="Times New Roman" w:hAnsi="Times New Roman" w:cs="Times New Roman"/>
          <w:sz w:val="28"/>
          <w:szCs w:val="28"/>
        </w:rPr>
        <w:t xml:space="preserve"> гол.</w:t>
      </w:r>
      <w:r w:rsidR="00BE3779" w:rsidRPr="00003CB9">
        <w:rPr>
          <w:rFonts w:ascii="Times New Roman" w:hAnsi="Times New Roman" w:cs="Times New Roman"/>
          <w:sz w:val="28"/>
          <w:szCs w:val="28"/>
        </w:rPr>
        <w:t xml:space="preserve"> (на </w:t>
      </w:r>
      <w:r w:rsidR="00003CB9" w:rsidRPr="00003CB9">
        <w:rPr>
          <w:rFonts w:ascii="Times New Roman" w:hAnsi="Times New Roman" w:cs="Times New Roman"/>
          <w:sz w:val="28"/>
          <w:szCs w:val="28"/>
        </w:rPr>
        <w:t>9</w:t>
      </w:r>
      <w:r w:rsidR="00BE3779" w:rsidRPr="00003CB9">
        <w:rPr>
          <w:rFonts w:ascii="Times New Roman" w:hAnsi="Times New Roman" w:cs="Times New Roman"/>
          <w:sz w:val="28"/>
          <w:szCs w:val="28"/>
        </w:rPr>
        <w:t>,7</w:t>
      </w:r>
      <w:r w:rsidR="00633729" w:rsidRPr="00003CB9">
        <w:rPr>
          <w:rFonts w:ascii="Times New Roman" w:hAnsi="Times New Roman" w:cs="Times New Roman"/>
          <w:sz w:val="28"/>
          <w:szCs w:val="28"/>
        </w:rPr>
        <w:t xml:space="preserve">% </w:t>
      </w:r>
      <w:r w:rsidR="00BE3779" w:rsidRPr="00003CB9">
        <w:rPr>
          <w:rFonts w:ascii="Times New Roman" w:hAnsi="Times New Roman" w:cs="Times New Roman"/>
          <w:sz w:val="28"/>
          <w:szCs w:val="28"/>
        </w:rPr>
        <w:t>мень</w:t>
      </w:r>
      <w:r w:rsidR="00633729" w:rsidRPr="00003CB9">
        <w:rPr>
          <w:rFonts w:ascii="Times New Roman" w:hAnsi="Times New Roman" w:cs="Times New Roman"/>
          <w:sz w:val="28"/>
          <w:szCs w:val="28"/>
        </w:rPr>
        <w:t>ше).</w:t>
      </w:r>
    </w:p>
    <w:p w:rsidR="00003CB9" w:rsidRPr="00003CB9" w:rsidRDefault="00003CB9" w:rsidP="002031B0">
      <w:pPr>
        <w:spacing w:after="0" w:line="240" w:lineRule="auto"/>
        <w:ind w:firstLine="708"/>
        <w:jc w:val="both"/>
        <w:rPr>
          <w:rFonts w:ascii="Times New Roman" w:hAnsi="Times New Roman" w:cs="Times New Roman"/>
          <w:sz w:val="28"/>
          <w:szCs w:val="28"/>
        </w:rPr>
      </w:pPr>
      <w:r w:rsidRPr="00003CB9">
        <w:rPr>
          <w:rFonts w:ascii="Times New Roman" w:hAnsi="Times New Roman" w:cs="Times New Roman"/>
          <w:sz w:val="28"/>
          <w:szCs w:val="28"/>
        </w:rPr>
        <w:t xml:space="preserve">В январе – декабре 2022 года в хозяйствах всех категорий в Невельском районе произведено: скот и птица на убой (в живом весе) – 95862 т, молоко – 2322 т, яйца – 2184 </w:t>
      </w:r>
      <w:proofErr w:type="spellStart"/>
      <w:proofErr w:type="gramStart"/>
      <w:r w:rsidRPr="00003CB9">
        <w:rPr>
          <w:rFonts w:ascii="Times New Roman" w:hAnsi="Times New Roman" w:cs="Times New Roman"/>
          <w:sz w:val="28"/>
          <w:szCs w:val="28"/>
        </w:rPr>
        <w:t>тыс.штук</w:t>
      </w:r>
      <w:proofErr w:type="spellEnd"/>
      <w:proofErr w:type="gramEnd"/>
      <w:r w:rsidRPr="00003CB9">
        <w:rPr>
          <w:rFonts w:ascii="Times New Roman" w:hAnsi="Times New Roman" w:cs="Times New Roman"/>
          <w:sz w:val="28"/>
          <w:szCs w:val="28"/>
        </w:rPr>
        <w:t xml:space="preserve">. </w:t>
      </w:r>
    </w:p>
    <w:p w:rsidR="00D459ED" w:rsidRPr="00003CB9" w:rsidRDefault="00D459ED" w:rsidP="002031B0">
      <w:pPr>
        <w:spacing w:after="0" w:line="240" w:lineRule="auto"/>
        <w:ind w:firstLine="708"/>
        <w:jc w:val="both"/>
        <w:rPr>
          <w:rFonts w:ascii="Times New Roman" w:hAnsi="Times New Roman" w:cs="Times New Roman"/>
          <w:bCs/>
          <w:sz w:val="28"/>
          <w:szCs w:val="28"/>
        </w:rPr>
      </w:pPr>
      <w:r w:rsidRPr="00003CB9">
        <w:rPr>
          <w:rFonts w:ascii="Times New Roman" w:hAnsi="Times New Roman" w:cs="Times New Roman"/>
          <w:sz w:val="28"/>
          <w:szCs w:val="28"/>
        </w:rPr>
        <w:t xml:space="preserve">Розничная торговля в муниципальном образовании </w:t>
      </w:r>
      <w:r w:rsidRPr="00003CB9">
        <w:rPr>
          <w:rFonts w:ascii="Times New Roman" w:hAnsi="Times New Roman" w:cs="Times New Roman"/>
          <w:bCs/>
          <w:sz w:val="28"/>
          <w:szCs w:val="28"/>
        </w:rPr>
        <w:t xml:space="preserve">торговая сеть </w:t>
      </w:r>
      <w:r w:rsidRPr="00003CB9">
        <w:rPr>
          <w:rFonts w:ascii="Times New Roman" w:hAnsi="Times New Roman" w:cs="Times New Roman"/>
          <w:bCs/>
          <w:sz w:val="28"/>
          <w:szCs w:val="28"/>
        </w:rPr>
        <w:br/>
        <w:t xml:space="preserve">в районе насчитывает </w:t>
      </w:r>
      <w:r w:rsidR="00BE3779" w:rsidRPr="00003CB9">
        <w:rPr>
          <w:rFonts w:ascii="Times New Roman" w:hAnsi="Times New Roman" w:cs="Times New Roman"/>
          <w:bCs/>
          <w:sz w:val="28"/>
          <w:szCs w:val="28"/>
        </w:rPr>
        <w:t>около</w:t>
      </w:r>
      <w:r w:rsidR="00EF0E88" w:rsidRPr="00003CB9">
        <w:rPr>
          <w:rFonts w:ascii="Times New Roman" w:hAnsi="Times New Roman" w:cs="Times New Roman"/>
          <w:bCs/>
          <w:sz w:val="28"/>
          <w:szCs w:val="28"/>
        </w:rPr>
        <w:t xml:space="preserve"> 200</w:t>
      </w:r>
      <w:r w:rsidRPr="00003CB9">
        <w:rPr>
          <w:rFonts w:ascii="Times New Roman" w:hAnsi="Times New Roman" w:cs="Times New Roman"/>
          <w:bCs/>
          <w:sz w:val="28"/>
          <w:szCs w:val="28"/>
        </w:rPr>
        <w:t xml:space="preserve"> торговых объектов. </w:t>
      </w:r>
    </w:p>
    <w:p w:rsidR="00633729" w:rsidRPr="00003CB9" w:rsidRDefault="00D459ED" w:rsidP="002031B0">
      <w:pPr>
        <w:spacing w:after="0" w:line="240" w:lineRule="auto"/>
        <w:ind w:firstLine="708"/>
        <w:jc w:val="both"/>
        <w:rPr>
          <w:rFonts w:ascii="Times New Roman" w:eastAsia="Times New Roman" w:hAnsi="Times New Roman" w:cs="Times New Roman"/>
          <w:sz w:val="28"/>
          <w:szCs w:val="28"/>
          <w:lang w:eastAsia="ru-RU"/>
        </w:rPr>
      </w:pPr>
      <w:r w:rsidRPr="00003CB9">
        <w:rPr>
          <w:rFonts w:ascii="Times New Roman" w:hAnsi="Times New Roman" w:cs="Times New Roman"/>
          <w:color w:val="000000"/>
          <w:sz w:val="28"/>
          <w:szCs w:val="28"/>
        </w:rPr>
        <w:t>Розничная торговля представлена крупными магазинами:</w:t>
      </w:r>
      <w:r w:rsidR="00003CB9" w:rsidRPr="00003CB9">
        <w:rPr>
          <w:rFonts w:ascii="Times New Roman" w:hAnsi="Times New Roman" w:cs="Times New Roman"/>
          <w:color w:val="000000"/>
          <w:sz w:val="28"/>
          <w:szCs w:val="28"/>
        </w:rPr>
        <w:t xml:space="preserve"> </w:t>
      </w:r>
      <w:r w:rsidRPr="00003CB9">
        <w:rPr>
          <w:rFonts w:ascii="Times New Roman" w:hAnsi="Times New Roman" w:cs="Times New Roman"/>
          <w:color w:val="000000"/>
          <w:sz w:val="28"/>
          <w:szCs w:val="28"/>
        </w:rPr>
        <w:t>ООО «</w:t>
      </w:r>
      <w:r w:rsidR="00654B9F">
        <w:rPr>
          <w:rFonts w:ascii="Times New Roman" w:hAnsi="Times New Roman" w:cs="Times New Roman"/>
          <w:color w:val="000000"/>
          <w:sz w:val="28"/>
          <w:szCs w:val="28"/>
        </w:rPr>
        <w:t>Рассвет</w:t>
      </w:r>
      <w:r w:rsidRPr="00003CB9">
        <w:rPr>
          <w:rFonts w:ascii="Times New Roman" w:hAnsi="Times New Roman" w:cs="Times New Roman"/>
          <w:color w:val="000000"/>
          <w:sz w:val="28"/>
          <w:szCs w:val="28"/>
        </w:rPr>
        <w:t>»</w:t>
      </w:r>
      <w:r w:rsidR="00654B9F">
        <w:rPr>
          <w:rFonts w:ascii="Times New Roman" w:hAnsi="Times New Roman" w:cs="Times New Roman"/>
          <w:color w:val="000000"/>
          <w:sz w:val="28"/>
          <w:szCs w:val="28"/>
        </w:rPr>
        <w:t xml:space="preserve"> Великолукского мясокомбината</w:t>
      </w:r>
      <w:r w:rsidRPr="00003CB9">
        <w:rPr>
          <w:rFonts w:ascii="Times New Roman" w:hAnsi="Times New Roman" w:cs="Times New Roman"/>
          <w:color w:val="000000"/>
          <w:sz w:val="28"/>
          <w:szCs w:val="28"/>
        </w:rPr>
        <w:t xml:space="preserve">, «ЗАО «Тандер», ООО «Агроторг», Невельское </w:t>
      </w:r>
      <w:proofErr w:type="spellStart"/>
      <w:proofErr w:type="gramStart"/>
      <w:r w:rsidRPr="00003CB9">
        <w:rPr>
          <w:rFonts w:ascii="Times New Roman" w:hAnsi="Times New Roman" w:cs="Times New Roman"/>
          <w:color w:val="000000"/>
          <w:sz w:val="28"/>
          <w:szCs w:val="28"/>
        </w:rPr>
        <w:t>райпо</w:t>
      </w:r>
      <w:proofErr w:type="spellEnd"/>
      <w:r w:rsidR="00A43344" w:rsidRPr="00003CB9">
        <w:rPr>
          <w:rFonts w:ascii="Times New Roman" w:hAnsi="Times New Roman" w:cs="Times New Roman"/>
          <w:color w:val="000000"/>
          <w:sz w:val="28"/>
          <w:szCs w:val="28"/>
        </w:rPr>
        <w:t>,</w:t>
      </w:r>
      <w:r w:rsidR="00BE3779" w:rsidRPr="00003CB9">
        <w:rPr>
          <w:rFonts w:ascii="Times New Roman" w:hAnsi="Times New Roman" w:cs="Times New Roman"/>
          <w:color w:val="000000"/>
          <w:sz w:val="28"/>
          <w:szCs w:val="28"/>
        </w:rPr>
        <w:t xml:space="preserve"> </w:t>
      </w:r>
      <w:r w:rsidR="00633729" w:rsidRPr="00003CB9">
        <w:rPr>
          <w:rFonts w:ascii="Times New Roman" w:eastAsia="Times New Roman" w:hAnsi="Times New Roman" w:cs="Times New Roman"/>
          <w:sz w:val="28"/>
          <w:szCs w:val="28"/>
          <w:lang w:eastAsia="ru-RU"/>
        </w:rPr>
        <w:t xml:space="preserve"> магазин</w:t>
      </w:r>
      <w:r w:rsidR="00003CB9" w:rsidRPr="00003CB9">
        <w:rPr>
          <w:rFonts w:ascii="Times New Roman" w:eastAsia="Times New Roman" w:hAnsi="Times New Roman" w:cs="Times New Roman"/>
          <w:sz w:val="28"/>
          <w:szCs w:val="28"/>
          <w:lang w:eastAsia="ru-RU"/>
        </w:rPr>
        <w:t>ы</w:t>
      </w:r>
      <w:proofErr w:type="gramEnd"/>
      <w:r w:rsidR="00003CB9" w:rsidRPr="00003CB9">
        <w:rPr>
          <w:rFonts w:ascii="Times New Roman" w:eastAsia="Times New Roman" w:hAnsi="Times New Roman" w:cs="Times New Roman"/>
          <w:sz w:val="28"/>
          <w:szCs w:val="28"/>
          <w:lang w:eastAsia="ru-RU"/>
        </w:rPr>
        <w:t>-</w:t>
      </w:r>
      <w:proofErr w:type="spellStart"/>
      <w:r w:rsidR="00003CB9" w:rsidRPr="00003CB9">
        <w:rPr>
          <w:rFonts w:ascii="Times New Roman" w:eastAsia="Times New Roman" w:hAnsi="Times New Roman" w:cs="Times New Roman"/>
          <w:sz w:val="28"/>
          <w:szCs w:val="28"/>
          <w:lang w:eastAsia="ru-RU"/>
        </w:rPr>
        <w:t>дискаунтеры</w:t>
      </w:r>
      <w:proofErr w:type="spellEnd"/>
      <w:r w:rsidR="00003CB9" w:rsidRPr="00003CB9">
        <w:rPr>
          <w:rFonts w:ascii="Times New Roman" w:eastAsia="Times New Roman" w:hAnsi="Times New Roman" w:cs="Times New Roman"/>
          <w:sz w:val="28"/>
          <w:szCs w:val="28"/>
          <w:lang w:eastAsia="ru-RU"/>
        </w:rPr>
        <w:t xml:space="preserve"> </w:t>
      </w:r>
      <w:r w:rsidR="00633729" w:rsidRPr="00003CB9">
        <w:rPr>
          <w:rFonts w:ascii="Times New Roman" w:eastAsia="Times New Roman" w:hAnsi="Times New Roman" w:cs="Times New Roman"/>
          <w:sz w:val="28"/>
          <w:szCs w:val="28"/>
          <w:lang w:eastAsia="ru-RU"/>
        </w:rPr>
        <w:t>«Светофор»</w:t>
      </w:r>
      <w:r w:rsidR="00003CB9" w:rsidRPr="00003CB9">
        <w:rPr>
          <w:rFonts w:ascii="Times New Roman" w:eastAsia="Times New Roman" w:hAnsi="Times New Roman" w:cs="Times New Roman"/>
          <w:sz w:val="28"/>
          <w:szCs w:val="28"/>
          <w:lang w:eastAsia="ru-RU"/>
        </w:rPr>
        <w:t xml:space="preserve"> и «</w:t>
      </w:r>
      <w:r w:rsidR="00003CB9" w:rsidRPr="00003CB9">
        <w:rPr>
          <w:rFonts w:ascii="Times New Roman" w:eastAsia="Times New Roman" w:hAnsi="Times New Roman" w:cs="Times New Roman"/>
          <w:sz w:val="28"/>
          <w:szCs w:val="28"/>
          <w:lang w:val="en-US" w:eastAsia="ru-RU"/>
        </w:rPr>
        <w:t>Fix</w:t>
      </w:r>
      <w:r w:rsidR="00003CB9" w:rsidRPr="00003CB9">
        <w:rPr>
          <w:rFonts w:ascii="Times New Roman" w:eastAsia="Times New Roman" w:hAnsi="Times New Roman" w:cs="Times New Roman"/>
          <w:sz w:val="28"/>
          <w:szCs w:val="28"/>
          <w:lang w:eastAsia="ru-RU"/>
        </w:rPr>
        <w:t xml:space="preserve"> </w:t>
      </w:r>
      <w:r w:rsidR="00003CB9" w:rsidRPr="00003CB9">
        <w:rPr>
          <w:rFonts w:ascii="Times New Roman" w:eastAsia="Times New Roman" w:hAnsi="Times New Roman" w:cs="Times New Roman"/>
          <w:sz w:val="28"/>
          <w:szCs w:val="28"/>
          <w:lang w:val="en-US" w:eastAsia="ru-RU"/>
        </w:rPr>
        <w:t>Price</w:t>
      </w:r>
      <w:r w:rsidR="00003CB9" w:rsidRPr="00003CB9">
        <w:rPr>
          <w:rFonts w:ascii="Times New Roman" w:eastAsia="Times New Roman" w:hAnsi="Times New Roman" w:cs="Times New Roman"/>
          <w:sz w:val="28"/>
          <w:szCs w:val="28"/>
          <w:lang w:eastAsia="ru-RU"/>
        </w:rPr>
        <w:t>»</w:t>
      </w:r>
      <w:r w:rsidR="00633729" w:rsidRPr="00003CB9">
        <w:rPr>
          <w:rFonts w:ascii="Times New Roman" w:eastAsia="Times New Roman" w:hAnsi="Times New Roman" w:cs="Times New Roman"/>
          <w:sz w:val="28"/>
          <w:szCs w:val="28"/>
          <w:lang w:eastAsia="ru-RU"/>
        </w:rPr>
        <w:t xml:space="preserve">, магазин «Хороший». </w:t>
      </w:r>
    </w:p>
    <w:p w:rsidR="00D459ED" w:rsidRPr="00003CB9" w:rsidRDefault="00D459ED" w:rsidP="002031B0">
      <w:pPr>
        <w:spacing w:after="0" w:line="240" w:lineRule="auto"/>
        <w:ind w:firstLine="708"/>
        <w:jc w:val="both"/>
        <w:rPr>
          <w:rFonts w:ascii="Times New Roman" w:hAnsi="Times New Roman" w:cs="Times New Roman"/>
          <w:bCs/>
          <w:sz w:val="28"/>
          <w:szCs w:val="28"/>
        </w:rPr>
      </w:pPr>
      <w:r w:rsidRPr="00003CB9">
        <w:rPr>
          <w:rFonts w:ascii="Times New Roman" w:hAnsi="Times New Roman" w:cs="Times New Roman"/>
          <w:bCs/>
          <w:sz w:val="28"/>
          <w:szCs w:val="28"/>
        </w:rPr>
        <w:t>Торговое обслуживание населения в населенных пунктах, не имеющих стационарные торговые точк</w:t>
      </w:r>
      <w:r w:rsidR="00003CB9" w:rsidRPr="00003CB9">
        <w:rPr>
          <w:rFonts w:ascii="Times New Roman" w:hAnsi="Times New Roman" w:cs="Times New Roman"/>
          <w:bCs/>
          <w:sz w:val="28"/>
          <w:szCs w:val="28"/>
        </w:rPr>
        <w:t>и, осуществляется</w:t>
      </w:r>
      <w:r w:rsidRPr="00003CB9">
        <w:rPr>
          <w:rFonts w:ascii="Times New Roman" w:hAnsi="Times New Roman" w:cs="Times New Roman"/>
          <w:bCs/>
          <w:sz w:val="28"/>
          <w:szCs w:val="28"/>
        </w:rPr>
        <w:t xml:space="preserve"> автомагазинами </w:t>
      </w:r>
      <w:r w:rsidR="00A43344" w:rsidRPr="00003CB9">
        <w:rPr>
          <w:rFonts w:ascii="Times New Roman" w:hAnsi="Times New Roman" w:cs="Times New Roman"/>
          <w:bCs/>
          <w:sz w:val="28"/>
          <w:szCs w:val="28"/>
        </w:rPr>
        <w:t xml:space="preserve">Невельского </w:t>
      </w:r>
      <w:proofErr w:type="spellStart"/>
      <w:r w:rsidR="00A43344" w:rsidRPr="00003CB9">
        <w:rPr>
          <w:rFonts w:ascii="Times New Roman" w:hAnsi="Times New Roman" w:cs="Times New Roman"/>
          <w:bCs/>
          <w:sz w:val="28"/>
          <w:szCs w:val="28"/>
        </w:rPr>
        <w:t>райпо</w:t>
      </w:r>
      <w:proofErr w:type="spellEnd"/>
      <w:r w:rsidRPr="00003CB9">
        <w:rPr>
          <w:rFonts w:ascii="Times New Roman" w:hAnsi="Times New Roman" w:cs="Times New Roman"/>
          <w:bCs/>
          <w:sz w:val="28"/>
          <w:szCs w:val="28"/>
        </w:rPr>
        <w:t>.</w:t>
      </w:r>
    </w:p>
    <w:p w:rsidR="00D459ED" w:rsidRPr="0014602A" w:rsidRDefault="00D459ED" w:rsidP="002031B0">
      <w:pPr>
        <w:spacing w:after="0" w:line="240" w:lineRule="auto"/>
        <w:ind w:firstLine="708"/>
        <w:jc w:val="both"/>
        <w:rPr>
          <w:rFonts w:ascii="Times New Roman" w:hAnsi="Times New Roman" w:cs="Times New Roman"/>
          <w:sz w:val="28"/>
          <w:szCs w:val="28"/>
        </w:rPr>
      </w:pPr>
      <w:r w:rsidRPr="0014602A">
        <w:rPr>
          <w:rFonts w:ascii="Times New Roman" w:hAnsi="Times New Roman" w:cs="Times New Roman"/>
          <w:bCs/>
          <w:sz w:val="28"/>
          <w:szCs w:val="28"/>
        </w:rPr>
        <w:t>В</w:t>
      </w:r>
      <w:r w:rsidR="00633729" w:rsidRPr="0014602A">
        <w:rPr>
          <w:rFonts w:ascii="Times New Roman" w:hAnsi="Times New Roman" w:cs="Times New Roman"/>
          <w:sz w:val="28"/>
          <w:szCs w:val="28"/>
        </w:rPr>
        <w:t xml:space="preserve"> районе организованы 2 </w:t>
      </w:r>
      <w:r w:rsidR="00654B9F">
        <w:rPr>
          <w:rFonts w:ascii="Times New Roman" w:hAnsi="Times New Roman" w:cs="Times New Roman"/>
          <w:sz w:val="28"/>
          <w:szCs w:val="28"/>
        </w:rPr>
        <w:t xml:space="preserve">постоянно действующие </w:t>
      </w:r>
      <w:r w:rsidR="00633729" w:rsidRPr="0014602A">
        <w:rPr>
          <w:rFonts w:ascii="Times New Roman" w:hAnsi="Times New Roman" w:cs="Times New Roman"/>
          <w:sz w:val="28"/>
          <w:szCs w:val="28"/>
        </w:rPr>
        <w:t>универсальные ярмарочные площадки</w:t>
      </w:r>
      <w:r w:rsidRPr="0014602A">
        <w:rPr>
          <w:rFonts w:ascii="Times New Roman" w:hAnsi="Times New Roman" w:cs="Times New Roman"/>
          <w:sz w:val="28"/>
          <w:szCs w:val="28"/>
        </w:rPr>
        <w:t xml:space="preserve">, в которых имеют возможность участвовать сельскохозяйственные предприятия, фермерские и личные подсобные хозяйства. </w:t>
      </w:r>
    </w:p>
    <w:p w:rsidR="00CD1603" w:rsidRPr="0014602A" w:rsidRDefault="00FC38E2" w:rsidP="002031B0">
      <w:pPr>
        <w:spacing w:after="0" w:line="240" w:lineRule="auto"/>
        <w:ind w:firstLine="708"/>
        <w:jc w:val="both"/>
        <w:rPr>
          <w:rFonts w:ascii="Times New Roman" w:hAnsi="Times New Roman" w:cs="Times New Roman"/>
          <w:color w:val="000000"/>
          <w:sz w:val="28"/>
          <w:szCs w:val="28"/>
        </w:rPr>
      </w:pPr>
      <w:r w:rsidRPr="0014602A">
        <w:rPr>
          <w:rFonts w:ascii="Times New Roman" w:hAnsi="Times New Roman" w:cs="Times New Roman"/>
          <w:color w:val="000000"/>
          <w:sz w:val="28"/>
          <w:szCs w:val="28"/>
        </w:rPr>
        <w:t>О</w:t>
      </w:r>
      <w:r w:rsidR="00CD1603" w:rsidRPr="0014602A">
        <w:rPr>
          <w:rFonts w:ascii="Times New Roman" w:hAnsi="Times New Roman" w:cs="Times New Roman"/>
          <w:color w:val="000000"/>
          <w:sz w:val="28"/>
          <w:szCs w:val="28"/>
        </w:rPr>
        <w:t>борот розничной торговли по организациям, средняя численность работников ко</w:t>
      </w:r>
      <w:r w:rsidR="00EF0E88" w:rsidRPr="0014602A">
        <w:rPr>
          <w:rFonts w:ascii="Times New Roman" w:hAnsi="Times New Roman" w:cs="Times New Roman"/>
          <w:color w:val="000000"/>
          <w:sz w:val="28"/>
          <w:szCs w:val="28"/>
        </w:rPr>
        <w:t>торых превышает 15 чел., за 20</w:t>
      </w:r>
      <w:r w:rsidR="00633729" w:rsidRPr="0014602A">
        <w:rPr>
          <w:rFonts w:ascii="Times New Roman" w:hAnsi="Times New Roman" w:cs="Times New Roman"/>
          <w:color w:val="000000"/>
          <w:sz w:val="28"/>
          <w:szCs w:val="28"/>
        </w:rPr>
        <w:t>2</w:t>
      </w:r>
      <w:r w:rsidRPr="0014602A">
        <w:rPr>
          <w:rFonts w:ascii="Times New Roman" w:hAnsi="Times New Roman" w:cs="Times New Roman"/>
          <w:color w:val="000000"/>
          <w:sz w:val="28"/>
          <w:szCs w:val="28"/>
        </w:rPr>
        <w:t>2</w:t>
      </w:r>
      <w:r w:rsidR="00CD1603" w:rsidRPr="0014602A">
        <w:rPr>
          <w:rFonts w:ascii="Times New Roman" w:hAnsi="Times New Roman" w:cs="Times New Roman"/>
          <w:color w:val="000000"/>
          <w:sz w:val="28"/>
          <w:szCs w:val="28"/>
        </w:rPr>
        <w:t xml:space="preserve"> год составил </w:t>
      </w:r>
      <w:r w:rsidR="00C973BC" w:rsidRPr="0014602A">
        <w:rPr>
          <w:rFonts w:ascii="Times New Roman" w:hAnsi="Times New Roman" w:cs="Times New Roman"/>
          <w:color w:val="000000"/>
          <w:sz w:val="28"/>
          <w:szCs w:val="28"/>
        </w:rPr>
        <w:t>2</w:t>
      </w:r>
      <w:r w:rsidR="0014602A" w:rsidRPr="0014602A">
        <w:rPr>
          <w:rFonts w:ascii="Times New Roman" w:hAnsi="Times New Roman" w:cs="Times New Roman"/>
          <w:color w:val="000000"/>
          <w:sz w:val="28"/>
          <w:szCs w:val="28"/>
        </w:rPr>
        <w:t>574,5</w:t>
      </w:r>
      <w:r w:rsidR="00CD1603" w:rsidRPr="0014602A">
        <w:rPr>
          <w:rFonts w:ascii="Times New Roman" w:hAnsi="Times New Roman" w:cs="Times New Roman"/>
          <w:color w:val="000000"/>
          <w:sz w:val="28"/>
          <w:szCs w:val="28"/>
        </w:rPr>
        <w:t xml:space="preserve"> </w:t>
      </w:r>
      <w:proofErr w:type="spellStart"/>
      <w:r w:rsidR="00CD1603" w:rsidRPr="0014602A">
        <w:rPr>
          <w:rFonts w:ascii="Times New Roman" w:hAnsi="Times New Roman" w:cs="Times New Roman"/>
          <w:color w:val="000000"/>
          <w:sz w:val="28"/>
          <w:szCs w:val="28"/>
        </w:rPr>
        <w:t>млн.руб</w:t>
      </w:r>
      <w:proofErr w:type="spellEnd"/>
      <w:r w:rsidR="00CD1603" w:rsidRPr="0014602A">
        <w:rPr>
          <w:rFonts w:ascii="Times New Roman" w:hAnsi="Times New Roman" w:cs="Times New Roman"/>
          <w:color w:val="000000"/>
          <w:sz w:val="28"/>
          <w:szCs w:val="28"/>
        </w:rPr>
        <w:t>.</w:t>
      </w:r>
      <w:r w:rsidR="00EF0E88" w:rsidRPr="0014602A">
        <w:rPr>
          <w:rFonts w:ascii="Times New Roman" w:hAnsi="Times New Roman" w:cs="Times New Roman"/>
          <w:color w:val="000000"/>
          <w:sz w:val="28"/>
          <w:szCs w:val="28"/>
        </w:rPr>
        <w:t xml:space="preserve"> (</w:t>
      </w:r>
      <w:r w:rsidR="0014602A" w:rsidRPr="0014602A">
        <w:rPr>
          <w:rFonts w:ascii="Times New Roman" w:hAnsi="Times New Roman" w:cs="Times New Roman"/>
          <w:color w:val="000000"/>
          <w:sz w:val="28"/>
          <w:szCs w:val="28"/>
        </w:rPr>
        <w:t>116,8</w:t>
      </w:r>
      <w:r w:rsidR="00EF0E88" w:rsidRPr="0014602A">
        <w:rPr>
          <w:rFonts w:ascii="Times New Roman" w:hAnsi="Times New Roman" w:cs="Times New Roman"/>
          <w:color w:val="000000"/>
          <w:sz w:val="28"/>
          <w:szCs w:val="28"/>
        </w:rPr>
        <w:t>% к уровню 20</w:t>
      </w:r>
      <w:r w:rsidR="00C973BC" w:rsidRPr="0014602A">
        <w:rPr>
          <w:rFonts w:ascii="Times New Roman" w:hAnsi="Times New Roman" w:cs="Times New Roman"/>
          <w:color w:val="000000"/>
          <w:sz w:val="28"/>
          <w:szCs w:val="28"/>
        </w:rPr>
        <w:t>2</w:t>
      </w:r>
      <w:r w:rsidR="0014602A" w:rsidRPr="0014602A">
        <w:rPr>
          <w:rFonts w:ascii="Times New Roman" w:hAnsi="Times New Roman" w:cs="Times New Roman"/>
          <w:color w:val="000000"/>
          <w:sz w:val="28"/>
          <w:szCs w:val="28"/>
        </w:rPr>
        <w:t>1</w:t>
      </w:r>
      <w:r w:rsidR="00EF0E88" w:rsidRPr="0014602A">
        <w:rPr>
          <w:rFonts w:ascii="Times New Roman" w:hAnsi="Times New Roman" w:cs="Times New Roman"/>
          <w:color w:val="000000"/>
          <w:sz w:val="28"/>
          <w:szCs w:val="28"/>
        </w:rPr>
        <w:t xml:space="preserve"> года).</w:t>
      </w:r>
    </w:p>
    <w:p w:rsidR="00C973BC" w:rsidRPr="005D6805" w:rsidRDefault="00C973BC" w:rsidP="002031B0">
      <w:pPr>
        <w:pStyle w:val="a3"/>
        <w:spacing w:after="0" w:line="240" w:lineRule="auto"/>
        <w:ind w:left="709"/>
        <w:rPr>
          <w:rFonts w:ascii="Times New Roman" w:hAnsi="Times New Roman" w:cs="Times New Roman"/>
          <w:b/>
          <w:sz w:val="28"/>
          <w:szCs w:val="28"/>
          <w:highlight w:val="yellow"/>
        </w:rPr>
      </w:pPr>
    </w:p>
    <w:p w:rsidR="00A35F0C" w:rsidRPr="0014602A" w:rsidRDefault="00A35F0C" w:rsidP="002031B0">
      <w:pPr>
        <w:pStyle w:val="a3"/>
        <w:spacing w:after="0" w:line="240" w:lineRule="auto"/>
        <w:ind w:left="709"/>
        <w:rPr>
          <w:rFonts w:ascii="Times New Roman" w:hAnsi="Times New Roman" w:cs="Times New Roman"/>
          <w:b/>
          <w:sz w:val="28"/>
          <w:szCs w:val="28"/>
        </w:rPr>
      </w:pPr>
      <w:r w:rsidRPr="0014602A">
        <w:rPr>
          <w:rFonts w:ascii="Times New Roman" w:hAnsi="Times New Roman" w:cs="Times New Roman"/>
          <w:b/>
          <w:sz w:val="28"/>
          <w:szCs w:val="28"/>
        </w:rPr>
        <w:t>Развитие малого и среднего предпринимательства</w:t>
      </w:r>
    </w:p>
    <w:p w:rsidR="003A3B0C" w:rsidRPr="0014602A" w:rsidRDefault="00EE70C2" w:rsidP="002031B0">
      <w:pPr>
        <w:pStyle w:val="a3"/>
        <w:numPr>
          <w:ilvl w:val="0"/>
          <w:numId w:val="14"/>
        </w:numPr>
        <w:spacing w:after="0" w:line="240" w:lineRule="auto"/>
        <w:ind w:left="0" w:firstLine="709"/>
        <w:jc w:val="both"/>
        <w:rPr>
          <w:rFonts w:ascii="Times New Roman" w:hAnsi="Times New Roman" w:cs="Times New Roman"/>
          <w:sz w:val="28"/>
          <w:szCs w:val="28"/>
        </w:rPr>
      </w:pPr>
      <w:r w:rsidRPr="0014602A">
        <w:rPr>
          <w:rFonts w:ascii="Times New Roman" w:hAnsi="Times New Roman" w:cs="Times New Roman"/>
          <w:i/>
          <w:sz w:val="28"/>
          <w:szCs w:val="28"/>
          <w:u w:val="single"/>
        </w:rPr>
        <w:t>Число субъектов малого и среднего предпринимательства в 20</w:t>
      </w:r>
      <w:r w:rsidR="00A0517F" w:rsidRPr="0014602A">
        <w:rPr>
          <w:rFonts w:ascii="Times New Roman" w:hAnsi="Times New Roman" w:cs="Times New Roman"/>
          <w:i/>
          <w:sz w:val="28"/>
          <w:szCs w:val="28"/>
          <w:u w:val="single"/>
        </w:rPr>
        <w:t>2</w:t>
      </w:r>
      <w:r w:rsidR="0014602A" w:rsidRPr="0014602A">
        <w:rPr>
          <w:rFonts w:ascii="Times New Roman" w:hAnsi="Times New Roman" w:cs="Times New Roman"/>
          <w:i/>
          <w:sz w:val="28"/>
          <w:szCs w:val="28"/>
          <w:u w:val="single"/>
        </w:rPr>
        <w:t>2</w:t>
      </w:r>
      <w:r w:rsidRPr="0014602A">
        <w:rPr>
          <w:rFonts w:ascii="Times New Roman" w:hAnsi="Times New Roman" w:cs="Times New Roman"/>
          <w:i/>
          <w:sz w:val="28"/>
          <w:szCs w:val="28"/>
          <w:u w:val="single"/>
        </w:rPr>
        <w:t xml:space="preserve"> </w:t>
      </w:r>
      <w:proofErr w:type="gramStart"/>
      <w:r w:rsidRPr="0014602A">
        <w:rPr>
          <w:rFonts w:ascii="Times New Roman" w:hAnsi="Times New Roman" w:cs="Times New Roman"/>
          <w:i/>
          <w:sz w:val="28"/>
          <w:szCs w:val="28"/>
          <w:u w:val="single"/>
        </w:rPr>
        <w:t>году  в</w:t>
      </w:r>
      <w:proofErr w:type="gramEnd"/>
      <w:r w:rsidRPr="0014602A">
        <w:rPr>
          <w:rFonts w:ascii="Times New Roman" w:hAnsi="Times New Roman" w:cs="Times New Roman"/>
          <w:i/>
          <w:sz w:val="28"/>
          <w:szCs w:val="28"/>
          <w:u w:val="single"/>
        </w:rPr>
        <w:t xml:space="preserve"> расчете на 10 тыс. человек населения</w:t>
      </w:r>
      <w:r w:rsidR="00A0517F" w:rsidRPr="0014602A">
        <w:rPr>
          <w:rFonts w:ascii="Times New Roman" w:hAnsi="Times New Roman" w:cs="Times New Roman"/>
          <w:sz w:val="28"/>
          <w:szCs w:val="28"/>
        </w:rPr>
        <w:t xml:space="preserve"> составило 2</w:t>
      </w:r>
      <w:r w:rsidR="00F7273F">
        <w:rPr>
          <w:rFonts w:ascii="Times New Roman" w:hAnsi="Times New Roman" w:cs="Times New Roman"/>
          <w:sz w:val="28"/>
          <w:szCs w:val="28"/>
        </w:rPr>
        <w:t>2</w:t>
      </w:r>
      <w:r w:rsidR="00C973BC" w:rsidRPr="0014602A">
        <w:rPr>
          <w:rFonts w:ascii="Times New Roman" w:hAnsi="Times New Roman" w:cs="Times New Roman"/>
          <w:sz w:val="28"/>
          <w:szCs w:val="28"/>
        </w:rPr>
        <w:t>4</w:t>
      </w:r>
      <w:r w:rsidRPr="0014602A">
        <w:rPr>
          <w:rFonts w:ascii="Times New Roman" w:hAnsi="Times New Roman" w:cs="Times New Roman"/>
          <w:sz w:val="28"/>
          <w:szCs w:val="28"/>
        </w:rPr>
        <w:t xml:space="preserve"> единиц. Данный показатель рассчитан на </w:t>
      </w:r>
      <w:proofErr w:type="gramStart"/>
      <w:r w:rsidRPr="0014602A">
        <w:rPr>
          <w:rFonts w:ascii="Times New Roman" w:hAnsi="Times New Roman" w:cs="Times New Roman"/>
          <w:sz w:val="28"/>
          <w:szCs w:val="28"/>
        </w:rPr>
        <w:t>основе  данных</w:t>
      </w:r>
      <w:proofErr w:type="gramEnd"/>
      <w:r w:rsidRPr="0014602A">
        <w:rPr>
          <w:rFonts w:ascii="Times New Roman" w:hAnsi="Times New Roman" w:cs="Times New Roman"/>
          <w:sz w:val="28"/>
          <w:szCs w:val="28"/>
        </w:rPr>
        <w:t xml:space="preserve"> сервиса «Единый реестр</w:t>
      </w:r>
      <w:r w:rsidR="003A3B0C" w:rsidRPr="0014602A">
        <w:rPr>
          <w:rFonts w:ascii="Times New Roman" w:hAnsi="Times New Roman" w:cs="Times New Roman"/>
          <w:sz w:val="28"/>
          <w:szCs w:val="28"/>
        </w:rPr>
        <w:t xml:space="preserve"> </w:t>
      </w:r>
      <w:r w:rsidRPr="0014602A">
        <w:rPr>
          <w:rFonts w:ascii="Times New Roman" w:hAnsi="Times New Roman" w:cs="Times New Roman"/>
          <w:sz w:val="28"/>
          <w:szCs w:val="28"/>
        </w:rPr>
        <w:t>М</w:t>
      </w:r>
      <w:r w:rsidR="003A3B0C" w:rsidRPr="0014602A">
        <w:rPr>
          <w:rFonts w:ascii="Times New Roman" w:hAnsi="Times New Roman" w:cs="Times New Roman"/>
          <w:sz w:val="28"/>
          <w:szCs w:val="28"/>
        </w:rPr>
        <w:t>С</w:t>
      </w:r>
      <w:r w:rsidRPr="0014602A">
        <w:rPr>
          <w:rFonts w:ascii="Times New Roman" w:hAnsi="Times New Roman" w:cs="Times New Roman"/>
          <w:sz w:val="28"/>
          <w:szCs w:val="28"/>
        </w:rPr>
        <w:t>П»  Федеральной налоговой службы о количестве субъектов МСП на 01.</w:t>
      </w:r>
      <w:r w:rsidR="003433E2">
        <w:rPr>
          <w:rFonts w:ascii="Times New Roman" w:hAnsi="Times New Roman" w:cs="Times New Roman"/>
          <w:sz w:val="28"/>
          <w:szCs w:val="28"/>
        </w:rPr>
        <w:t>10</w:t>
      </w:r>
      <w:r w:rsidRPr="0014602A">
        <w:rPr>
          <w:rFonts w:ascii="Times New Roman" w:hAnsi="Times New Roman" w:cs="Times New Roman"/>
          <w:sz w:val="28"/>
          <w:szCs w:val="28"/>
        </w:rPr>
        <w:t>.20</w:t>
      </w:r>
      <w:r w:rsidR="00EF0E88" w:rsidRPr="0014602A">
        <w:rPr>
          <w:rFonts w:ascii="Times New Roman" w:hAnsi="Times New Roman" w:cs="Times New Roman"/>
          <w:sz w:val="28"/>
          <w:szCs w:val="28"/>
        </w:rPr>
        <w:t>2</w:t>
      </w:r>
      <w:r w:rsidR="0014602A" w:rsidRPr="0014602A">
        <w:rPr>
          <w:rFonts w:ascii="Times New Roman" w:hAnsi="Times New Roman" w:cs="Times New Roman"/>
          <w:sz w:val="28"/>
          <w:szCs w:val="28"/>
        </w:rPr>
        <w:t>3</w:t>
      </w:r>
      <w:r w:rsidRPr="0014602A">
        <w:rPr>
          <w:rFonts w:ascii="Times New Roman" w:hAnsi="Times New Roman" w:cs="Times New Roman"/>
          <w:sz w:val="28"/>
          <w:szCs w:val="28"/>
        </w:rPr>
        <w:t xml:space="preserve"> </w:t>
      </w:r>
      <w:r w:rsidR="003A3B0C" w:rsidRPr="0014602A">
        <w:rPr>
          <w:rFonts w:ascii="Times New Roman" w:hAnsi="Times New Roman" w:cs="Times New Roman"/>
          <w:sz w:val="28"/>
          <w:szCs w:val="28"/>
        </w:rPr>
        <w:t>(4</w:t>
      </w:r>
      <w:r w:rsidR="0014602A" w:rsidRPr="0014602A">
        <w:rPr>
          <w:rFonts w:ascii="Times New Roman" w:hAnsi="Times New Roman" w:cs="Times New Roman"/>
          <w:sz w:val="28"/>
          <w:szCs w:val="28"/>
        </w:rPr>
        <w:t>58</w:t>
      </w:r>
      <w:r w:rsidR="003A3B0C" w:rsidRPr="0014602A">
        <w:rPr>
          <w:rFonts w:ascii="Times New Roman" w:hAnsi="Times New Roman" w:cs="Times New Roman"/>
          <w:sz w:val="28"/>
          <w:szCs w:val="28"/>
        </w:rPr>
        <w:t xml:space="preserve"> ед.) </w:t>
      </w:r>
      <w:r w:rsidRPr="0014602A">
        <w:rPr>
          <w:rFonts w:ascii="Times New Roman" w:hAnsi="Times New Roman" w:cs="Times New Roman"/>
          <w:sz w:val="28"/>
          <w:szCs w:val="28"/>
        </w:rPr>
        <w:t>и данных статистики о численности нас</w:t>
      </w:r>
      <w:r w:rsidR="00EF0E88" w:rsidRPr="0014602A">
        <w:rPr>
          <w:rFonts w:ascii="Times New Roman" w:hAnsi="Times New Roman" w:cs="Times New Roman"/>
          <w:sz w:val="28"/>
          <w:szCs w:val="28"/>
        </w:rPr>
        <w:t xml:space="preserve">еления района на </w:t>
      </w:r>
      <w:r w:rsidR="00EF0E88" w:rsidRPr="00E73515">
        <w:rPr>
          <w:rFonts w:ascii="Times New Roman" w:hAnsi="Times New Roman" w:cs="Times New Roman"/>
          <w:sz w:val="28"/>
          <w:szCs w:val="28"/>
        </w:rPr>
        <w:t>01.01.202</w:t>
      </w:r>
      <w:r w:rsidR="00E73515" w:rsidRPr="00E73515">
        <w:rPr>
          <w:rFonts w:ascii="Times New Roman" w:hAnsi="Times New Roman" w:cs="Times New Roman"/>
          <w:sz w:val="28"/>
          <w:szCs w:val="28"/>
        </w:rPr>
        <w:t>3</w:t>
      </w:r>
      <w:r w:rsidR="003433BB" w:rsidRPr="00E73515">
        <w:rPr>
          <w:rFonts w:ascii="Times New Roman" w:hAnsi="Times New Roman" w:cs="Times New Roman"/>
          <w:sz w:val="28"/>
          <w:szCs w:val="28"/>
        </w:rPr>
        <w:t>г</w:t>
      </w:r>
      <w:r w:rsidR="003A3B0C" w:rsidRPr="00E73515">
        <w:rPr>
          <w:rFonts w:ascii="Times New Roman" w:hAnsi="Times New Roman" w:cs="Times New Roman"/>
          <w:sz w:val="28"/>
          <w:szCs w:val="28"/>
        </w:rPr>
        <w:t xml:space="preserve">. </w:t>
      </w:r>
      <w:r w:rsidR="00E73515" w:rsidRPr="00E73515">
        <w:rPr>
          <w:rFonts w:ascii="Times New Roman" w:hAnsi="Times New Roman" w:cs="Times New Roman"/>
          <w:sz w:val="28"/>
          <w:szCs w:val="28"/>
        </w:rPr>
        <w:t>(20868</w:t>
      </w:r>
      <w:r w:rsidR="008E1419" w:rsidRPr="00E73515">
        <w:rPr>
          <w:rFonts w:ascii="Times New Roman" w:hAnsi="Times New Roman" w:cs="Times New Roman"/>
          <w:sz w:val="28"/>
          <w:szCs w:val="28"/>
        </w:rPr>
        <w:t xml:space="preserve"> чел.).</w:t>
      </w:r>
      <w:r w:rsidR="008E1419" w:rsidRPr="0014602A">
        <w:rPr>
          <w:rFonts w:ascii="Times New Roman" w:hAnsi="Times New Roman" w:cs="Times New Roman"/>
          <w:sz w:val="28"/>
          <w:szCs w:val="28"/>
        </w:rPr>
        <w:t xml:space="preserve"> </w:t>
      </w:r>
      <w:r w:rsidR="003A3B0C" w:rsidRPr="0014602A">
        <w:rPr>
          <w:rFonts w:ascii="Times New Roman" w:hAnsi="Times New Roman" w:cs="Times New Roman"/>
          <w:sz w:val="28"/>
          <w:szCs w:val="28"/>
        </w:rPr>
        <w:t xml:space="preserve"> П</w:t>
      </w:r>
      <w:r w:rsidRPr="0014602A">
        <w:rPr>
          <w:rFonts w:ascii="Times New Roman" w:hAnsi="Times New Roman" w:cs="Times New Roman"/>
          <w:sz w:val="28"/>
          <w:szCs w:val="28"/>
        </w:rPr>
        <w:t>о итогам сплошного наблюдения за деятельностью субъектов малого и среднего предпринимательства за 20</w:t>
      </w:r>
      <w:r w:rsidR="0014602A" w:rsidRPr="0014602A">
        <w:rPr>
          <w:rFonts w:ascii="Times New Roman" w:hAnsi="Times New Roman" w:cs="Times New Roman"/>
          <w:sz w:val="28"/>
          <w:szCs w:val="28"/>
        </w:rPr>
        <w:t>20</w:t>
      </w:r>
      <w:r w:rsidRPr="0014602A">
        <w:rPr>
          <w:rFonts w:ascii="Times New Roman" w:hAnsi="Times New Roman" w:cs="Times New Roman"/>
          <w:sz w:val="28"/>
          <w:szCs w:val="28"/>
        </w:rPr>
        <w:t xml:space="preserve"> </w:t>
      </w:r>
      <w:proofErr w:type="gramStart"/>
      <w:r w:rsidRPr="0014602A">
        <w:rPr>
          <w:rFonts w:ascii="Times New Roman" w:hAnsi="Times New Roman" w:cs="Times New Roman"/>
          <w:sz w:val="28"/>
          <w:szCs w:val="28"/>
        </w:rPr>
        <w:t>год  (</w:t>
      </w:r>
      <w:proofErr w:type="gramEnd"/>
      <w:r w:rsidRPr="0014602A">
        <w:rPr>
          <w:rFonts w:ascii="Times New Roman" w:hAnsi="Times New Roman" w:cs="Times New Roman"/>
          <w:sz w:val="28"/>
          <w:szCs w:val="28"/>
        </w:rPr>
        <w:t xml:space="preserve">периодичность формирования официальной статистки по малому и </w:t>
      </w:r>
      <w:r w:rsidRPr="0014602A">
        <w:rPr>
          <w:rFonts w:ascii="Times New Roman" w:hAnsi="Times New Roman" w:cs="Times New Roman"/>
          <w:sz w:val="28"/>
          <w:szCs w:val="28"/>
        </w:rPr>
        <w:lastRenderedPageBreak/>
        <w:t xml:space="preserve">среднему предпринимательству 1 раз в 5 лет) данный показатель составил </w:t>
      </w:r>
      <w:r w:rsidR="0014602A" w:rsidRPr="0014602A">
        <w:rPr>
          <w:rFonts w:ascii="Times New Roman" w:hAnsi="Times New Roman" w:cs="Times New Roman"/>
          <w:sz w:val="28"/>
          <w:szCs w:val="28"/>
        </w:rPr>
        <w:t>175</w:t>
      </w:r>
      <w:r w:rsidRPr="0014602A">
        <w:rPr>
          <w:rFonts w:ascii="Times New Roman" w:hAnsi="Times New Roman" w:cs="Times New Roman"/>
          <w:sz w:val="28"/>
          <w:szCs w:val="28"/>
        </w:rPr>
        <w:t xml:space="preserve"> ед. </w:t>
      </w:r>
    </w:p>
    <w:p w:rsidR="003433E2" w:rsidRDefault="00C973BC" w:rsidP="003433E2">
      <w:pPr>
        <w:shd w:val="clear" w:color="auto" w:fill="FFFFFF"/>
        <w:spacing w:after="0" w:line="240" w:lineRule="auto"/>
        <w:ind w:right="173" w:firstLine="709"/>
        <w:jc w:val="both"/>
        <w:rPr>
          <w:rFonts w:ascii="Times New Roman" w:eastAsia="Times New Roman" w:hAnsi="Times New Roman" w:cs="Times New Roman"/>
          <w:sz w:val="28"/>
          <w:szCs w:val="28"/>
          <w:lang w:eastAsia="ru-RU"/>
        </w:rPr>
      </w:pPr>
      <w:r w:rsidRPr="003433E2">
        <w:rPr>
          <w:rFonts w:ascii="Times New Roman" w:eastAsia="Times New Roman" w:hAnsi="Times New Roman" w:cs="Times New Roman"/>
          <w:sz w:val="28"/>
          <w:szCs w:val="28"/>
          <w:lang w:eastAsia="ru-RU"/>
        </w:rPr>
        <w:t xml:space="preserve">На </w:t>
      </w:r>
      <w:proofErr w:type="gramStart"/>
      <w:r w:rsidR="003433E2" w:rsidRPr="003433E2">
        <w:rPr>
          <w:rFonts w:ascii="Times New Roman" w:eastAsia="Times New Roman" w:hAnsi="Times New Roman" w:cs="Times New Roman"/>
          <w:sz w:val="28"/>
          <w:szCs w:val="28"/>
          <w:lang w:eastAsia="ru-RU"/>
        </w:rPr>
        <w:t>изменение</w:t>
      </w:r>
      <w:r w:rsidRPr="003433E2">
        <w:rPr>
          <w:rFonts w:ascii="Times New Roman" w:eastAsia="Times New Roman" w:hAnsi="Times New Roman" w:cs="Times New Roman"/>
          <w:sz w:val="28"/>
          <w:szCs w:val="28"/>
          <w:lang w:eastAsia="ru-RU"/>
        </w:rPr>
        <w:t xml:space="preserve">  числа</w:t>
      </w:r>
      <w:proofErr w:type="gramEnd"/>
      <w:r w:rsidRPr="003433E2">
        <w:rPr>
          <w:rFonts w:ascii="Times New Roman" w:eastAsia="Times New Roman" w:hAnsi="Times New Roman" w:cs="Times New Roman"/>
          <w:sz w:val="28"/>
          <w:szCs w:val="28"/>
          <w:lang w:eastAsia="ru-RU"/>
        </w:rPr>
        <w:t xml:space="preserve"> субъектов  повлияло введение ограничительных мероприятий</w:t>
      </w:r>
      <w:r w:rsidR="003433E2" w:rsidRPr="003433E2">
        <w:rPr>
          <w:rFonts w:ascii="Times New Roman" w:eastAsia="Times New Roman" w:hAnsi="Times New Roman" w:cs="Times New Roman"/>
          <w:sz w:val="28"/>
          <w:szCs w:val="28"/>
          <w:lang w:eastAsia="ru-RU"/>
        </w:rPr>
        <w:t xml:space="preserve"> в 2020 и в 2021 годах </w:t>
      </w:r>
      <w:r w:rsidRPr="003433E2">
        <w:rPr>
          <w:rFonts w:ascii="Times New Roman" w:eastAsia="Times New Roman" w:hAnsi="Times New Roman" w:cs="Times New Roman"/>
          <w:sz w:val="28"/>
          <w:szCs w:val="28"/>
          <w:lang w:eastAsia="ru-RU"/>
        </w:rPr>
        <w:t xml:space="preserve">в связи с распространением новой </w:t>
      </w:r>
      <w:proofErr w:type="spellStart"/>
      <w:r w:rsidRPr="003433E2">
        <w:rPr>
          <w:rFonts w:ascii="Times New Roman" w:eastAsia="Times New Roman" w:hAnsi="Times New Roman" w:cs="Times New Roman"/>
          <w:sz w:val="28"/>
          <w:szCs w:val="28"/>
          <w:lang w:eastAsia="ru-RU"/>
        </w:rPr>
        <w:t>коронавирусной</w:t>
      </w:r>
      <w:proofErr w:type="spellEnd"/>
      <w:r w:rsidRPr="003433E2">
        <w:rPr>
          <w:rFonts w:ascii="Times New Roman" w:eastAsia="Times New Roman" w:hAnsi="Times New Roman" w:cs="Times New Roman"/>
          <w:sz w:val="28"/>
          <w:szCs w:val="28"/>
          <w:lang w:eastAsia="ru-RU"/>
        </w:rPr>
        <w:t xml:space="preserve"> инфекции, а также введением налога на профессиональный доход – многие парикмахеры, швеи и др. категории снялись с учета в качестве индивидуальных предпринимателей, а зарегистрировались в качестве «</w:t>
      </w:r>
      <w:proofErr w:type="spellStart"/>
      <w:r w:rsidRPr="003433E2">
        <w:rPr>
          <w:rFonts w:ascii="Times New Roman" w:eastAsia="Times New Roman" w:hAnsi="Times New Roman" w:cs="Times New Roman"/>
          <w:sz w:val="28"/>
          <w:szCs w:val="28"/>
          <w:lang w:eastAsia="ru-RU"/>
        </w:rPr>
        <w:t>самозанятых</w:t>
      </w:r>
      <w:proofErr w:type="spellEnd"/>
      <w:r w:rsidRPr="003433E2">
        <w:rPr>
          <w:rFonts w:ascii="Times New Roman" w:eastAsia="Times New Roman" w:hAnsi="Times New Roman" w:cs="Times New Roman"/>
          <w:sz w:val="28"/>
          <w:szCs w:val="28"/>
          <w:lang w:eastAsia="ru-RU"/>
        </w:rPr>
        <w:t>». На конец 202</w:t>
      </w:r>
      <w:r w:rsidR="008E1419" w:rsidRPr="003433E2">
        <w:rPr>
          <w:rFonts w:ascii="Times New Roman" w:eastAsia="Times New Roman" w:hAnsi="Times New Roman" w:cs="Times New Roman"/>
          <w:sz w:val="28"/>
          <w:szCs w:val="28"/>
          <w:lang w:eastAsia="ru-RU"/>
        </w:rPr>
        <w:t>1</w:t>
      </w:r>
      <w:r w:rsidRPr="003433E2">
        <w:rPr>
          <w:rFonts w:ascii="Times New Roman" w:eastAsia="Times New Roman" w:hAnsi="Times New Roman" w:cs="Times New Roman"/>
          <w:sz w:val="28"/>
          <w:szCs w:val="28"/>
          <w:lang w:eastAsia="ru-RU"/>
        </w:rPr>
        <w:t xml:space="preserve"> в Невельском районе числилось 402 человека, зарегистрированных в качестве плательщиков налога на профессиональный доход («</w:t>
      </w:r>
      <w:proofErr w:type="spellStart"/>
      <w:r w:rsidRPr="003433E2">
        <w:rPr>
          <w:rFonts w:ascii="Times New Roman" w:eastAsia="Times New Roman" w:hAnsi="Times New Roman" w:cs="Times New Roman"/>
          <w:sz w:val="28"/>
          <w:szCs w:val="28"/>
          <w:lang w:eastAsia="ru-RU"/>
        </w:rPr>
        <w:t>самозанятых</w:t>
      </w:r>
      <w:proofErr w:type="spellEnd"/>
      <w:r w:rsidRPr="003433E2">
        <w:rPr>
          <w:rFonts w:ascii="Times New Roman" w:eastAsia="Times New Roman" w:hAnsi="Times New Roman" w:cs="Times New Roman"/>
          <w:sz w:val="28"/>
          <w:szCs w:val="28"/>
          <w:lang w:eastAsia="ru-RU"/>
        </w:rPr>
        <w:t>»)</w:t>
      </w:r>
      <w:r w:rsidR="0014602A" w:rsidRPr="003433E2">
        <w:rPr>
          <w:rFonts w:ascii="Times New Roman" w:eastAsia="Times New Roman" w:hAnsi="Times New Roman" w:cs="Times New Roman"/>
          <w:sz w:val="28"/>
          <w:szCs w:val="28"/>
          <w:lang w:eastAsia="ru-RU"/>
        </w:rPr>
        <w:t>, на 01.10.2022 г. – уже 604 человека.</w:t>
      </w:r>
      <w:r w:rsidR="003433E2">
        <w:rPr>
          <w:rFonts w:ascii="Times New Roman" w:eastAsia="Times New Roman" w:hAnsi="Times New Roman" w:cs="Times New Roman"/>
          <w:sz w:val="28"/>
          <w:szCs w:val="28"/>
          <w:lang w:eastAsia="ru-RU"/>
        </w:rPr>
        <w:t xml:space="preserve"> В </w:t>
      </w:r>
      <w:proofErr w:type="gramStart"/>
      <w:r w:rsidR="003433E2">
        <w:rPr>
          <w:rFonts w:ascii="Times New Roman" w:eastAsia="Times New Roman" w:hAnsi="Times New Roman" w:cs="Times New Roman"/>
          <w:sz w:val="28"/>
          <w:szCs w:val="28"/>
          <w:lang w:eastAsia="ru-RU"/>
        </w:rPr>
        <w:t xml:space="preserve">2022 </w:t>
      </w:r>
      <w:r w:rsidRPr="00784CC5">
        <w:rPr>
          <w:rFonts w:ascii="Times New Roman" w:eastAsia="Times New Roman" w:hAnsi="Times New Roman" w:cs="Times New Roman"/>
          <w:sz w:val="28"/>
          <w:szCs w:val="28"/>
          <w:lang w:eastAsia="ru-RU"/>
        </w:rPr>
        <w:t xml:space="preserve"> </w:t>
      </w:r>
      <w:r w:rsidR="003433E2">
        <w:rPr>
          <w:rFonts w:ascii="Times New Roman" w:eastAsia="Times New Roman" w:hAnsi="Times New Roman" w:cs="Times New Roman"/>
          <w:sz w:val="28"/>
          <w:szCs w:val="28"/>
          <w:lang w:eastAsia="ru-RU"/>
        </w:rPr>
        <w:t>году</w:t>
      </w:r>
      <w:proofErr w:type="gramEnd"/>
      <w:r w:rsidR="003433E2">
        <w:rPr>
          <w:rFonts w:ascii="Times New Roman" w:eastAsia="Times New Roman" w:hAnsi="Times New Roman" w:cs="Times New Roman"/>
          <w:sz w:val="28"/>
          <w:szCs w:val="28"/>
          <w:lang w:eastAsia="ru-RU"/>
        </w:rPr>
        <w:t xml:space="preserve"> наметилась положительная тенденция: на конец года количество СМСП по данным сервиса </w:t>
      </w:r>
      <w:r w:rsidR="003433E2" w:rsidRPr="003433E2">
        <w:rPr>
          <w:rFonts w:ascii="Times New Roman" w:eastAsia="Times New Roman" w:hAnsi="Times New Roman" w:cs="Times New Roman"/>
          <w:sz w:val="28"/>
          <w:szCs w:val="28"/>
          <w:lang w:eastAsia="ru-RU"/>
        </w:rPr>
        <w:t>«Единый реестр МСП»  Федеральной налоговой службы</w:t>
      </w:r>
      <w:r w:rsidR="003433E2">
        <w:rPr>
          <w:rFonts w:ascii="Times New Roman" w:eastAsia="Times New Roman" w:hAnsi="Times New Roman" w:cs="Times New Roman"/>
          <w:sz w:val="28"/>
          <w:szCs w:val="28"/>
          <w:lang w:eastAsia="ru-RU"/>
        </w:rPr>
        <w:t xml:space="preserve"> увеличилось на 13 единиц и составило 458.</w:t>
      </w:r>
    </w:p>
    <w:p w:rsidR="005C53DB" w:rsidRDefault="005C53DB" w:rsidP="003433E2">
      <w:pPr>
        <w:shd w:val="clear" w:color="auto" w:fill="FFFFFF"/>
        <w:spacing w:after="0" w:line="240" w:lineRule="auto"/>
        <w:ind w:right="173" w:firstLine="709"/>
        <w:jc w:val="both"/>
        <w:rPr>
          <w:rFonts w:ascii="Times New Roman" w:eastAsia="Times New Roman" w:hAnsi="Times New Roman" w:cs="Times New Roman"/>
          <w:sz w:val="28"/>
          <w:szCs w:val="28"/>
          <w:highlight w:val="yellow"/>
          <w:lang w:eastAsia="ru-RU"/>
        </w:rPr>
      </w:pPr>
      <w:r w:rsidRPr="005C53DB">
        <w:rPr>
          <w:rFonts w:ascii="Times New Roman" w:eastAsia="Times New Roman" w:hAnsi="Times New Roman" w:cs="Times New Roman"/>
          <w:sz w:val="28"/>
          <w:szCs w:val="28"/>
          <w:lang w:eastAsia="ru-RU"/>
        </w:rPr>
        <w:t>Все принимаемые меры по развитию малого и среднего предпринимательства позволяют прогнозировать лишь стабилизацию и незначительное увеличение количества субъектов малого и среднего предпринимательства, а, следовательно, и увеличение численности занятого в малом и среднем предпринимательстве населения.</w:t>
      </w:r>
    </w:p>
    <w:p w:rsidR="005D0F11" w:rsidRPr="003433E2" w:rsidRDefault="005D0F11" w:rsidP="003433E2">
      <w:pPr>
        <w:shd w:val="clear" w:color="auto" w:fill="FFFFFF"/>
        <w:spacing w:after="0" w:line="240" w:lineRule="auto"/>
        <w:ind w:right="173" w:firstLine="709"/>
        <w:jc w:val="both"/>
        <w:rPr>
          <w:rFonts w:ascii="Times New Roman" w:eastAsia="Times New Roman" w:hAnsi="Times New Roman" w:cs="Times New Roman"/>
          <w:sz w:val="28"/>
          <w:szCs w:val="28"/>
          <w:lang w:eastAsia="ru-RU"/>
        </w:rPr>
      </w:pPr>
      <w:r w:rsidRPr="005C53DB">
        <w:rPr>
          <w:rFonts w:ascii="Times New Roman" w:eastAsia="Times New Roman" w:hAnsi="Times New Roman" w:cs="Times New Roman"/>
          <w:sz w:val="28"/>
          <w:szCs w:val="28"/>
          <w:lang w:eastAsia="ru-RU"/>
        </w:rPr>
        <w:t>Ожидается, что к 202</w:t>
      </w:r>
      <w:r w:rsidR="005C53DB" w:rsidRPr="005C53DB">
        <w:rPr>
          <w:rFonts w:ascii="Times New Roman" w:eastAsia="Times New Roman" w:hAnsi="Times New Roman" w:cs="Times New Roman"/>
          <w:sz w:val="28"/>
          <w:szCs w:val="28"/>
          <w:lang w:eastAsia="ru-RU"/>
        </w:rPr>
        <w:t>5</w:t>
      </w:r>
      <w:r w:rsidRPr="005C53DB">
        <w:rPr>
          <w:rFonts w:ascii="Times New Roman" w:eastAsia="Times New Roman" w:hAnsi="Times New Roman" w:cs="Times New Roman"/>
          <w:sz w:val="28"/>
          <w:szCs w:val="28"/>
          <w:lang w:eastAsia="ru-RU"/>
        </w:rPr>
        <w:t xml:space="preserve"> году количество субъектов МСП на 10 тыс. чел. населения</w:t>
      </w:r>
      <w:r w:rsidR="00EA07D5" w:rsidRPr="005C53DB">
        <w:rPr>
          <w:rFonts w:ascii="Times New Roman" w:eastAsia="Times New Roman" w:hAnsi="Times New Roman" w:cs="Times New Roman"/>
          <w:sz w:val="28"/>
          <w:szCs w:val="28"/>
          <w:lang w:eastAsia="ru-RU"/>
        </w:rPr>
        <w:t xml:space="preserve"> </w:t>
      </w:r>
      <w:r w:rsidR="00EA07D5" w:rsidRPr="00E73515">
        <w:rPr>
          <w:rFonts w:ascii="Times New Roman" w:eastAsia="Times New Roman" w:hAnsi="Times New Roman" w:cs="Times New Roman"/>
          <w:sz w:val="28"/>
          <w:szCs w:val="28"/>
          <w:lang w:eastAsia="ru-RU"/>
        </w:rPr>
        <w:t>составит 2</w:t>
      </w:r>
      <w:r w:rsidR="005C53DB" w:rsidRPr="00E73515">
        <w:rPr>
          <w:rFonts w:ascii="Times New Roman" w:eastAsia="Times New Roman" w:hAnsi="Times New Roman" w:cs="Times New Roman"/>
          <w:sz w:val="28"/>
          <w:szCs w:val="28"/>
          <w:lang w:eastAsia="ru-RU"/>
        </w:rPr>
        <w:t>2</w:t>
      </w:r>
      <w:r w:rsidR="007D3707" w:rsidRPr="00E73515">
        <w:rPr>
          <w:rFonts w:ascii="Times New Roman" w:eastAsia="Times New Roman" w:hAnsi="Times New Roman" w:cs="Times New Roman"/>
          <w:sz w:val="28"/>
          <w:szCs w:val="28"/>
          <w:lang w:eastAsia="ru-RU"/>
        </w:rPr>
        <w:t>5</w:t>
      </w:r>
      <w:r w:rsidRPr="00E73515">
        <w:rPr>
          <w:rFonts w:ascii="Times New Roman" w:eastAsia="Times New Roman" w:hAnsi="Times New Roman" w:cs="Times New Roman"/>
          <w:sz w:val="28"/>
          <w:szCs w:val="28"/>
          <w:lang w:eastAsia="ru-RU"/>
        </w:rPr>
        <w:t xml:space="preserve"> ед.</w:t>
      </w:r>
    </w:p>
    <w:p w:rsidR="00EF0E88" w:rsidRPr="00784CC5" w:rsidRDefault="00A35F0C" w:rsidP="002031B0">
      <w:pPr>
        <w:pStyle w:val="a3"/>
        <w:numPr>
          <w:ilvl w:val="0"/>
          <w:numId w:val="14"/>
        </w:numPr>
        <w:spacing w:after="0" w:line="240" w:lineRule="auto"/>
        <w:ind w:left="0" w:firstLine="709"/>
        <w:jc w:val="both"/>
        <w:rPr>
          <w:rFonts w:ascii="Times New Roman" w:hAnsi="Times New Roman" w:cs="Times New Roman"/>
          <w:sz w:val="28"/>
          <w:szCs w:val="28"/>
          <w:u w:val="single"/>
        </w:rPr>
      </w:pPr>
      <w:r w:rsidRPr="00784CC5">
        <w:rPr>
          <w:rFonts w:ascii="Times New Roman" w:hAnsi="Times New Roman" w:cs="Times New Roman"/>
          <w:i/>
          <w:sz w:val="28"/>
          <w:szCs w:val="28"/>
          <w:u w:val="single"/>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r w:rsidR="00A43344" w:rsidRPr="00784CC5">
        <w:rPr>
          <w:rFonts w:ascii="Times New Roman" w:hAnsi="Times New Roman" w:cs="Times New Roman"/>
          <w:i/>
          <w:sz w:val="28"/>
          <w:szCs w:val="28"/>
          <w:u w:val="single"/>
        </w:rPr>
        <w:t xml:space="preserve"> </w:t>
      </w:r>
      <w:r w:rsidR="00A43344" w:rsidRPr="00784CC5">
        <w:rPr>
          <w:rFonts w:ascii="Times New Roman" w:hAnsi="Times New Roman" w:cs="Times New Roman"/>
          <w:sz w:val="28"/>
          <w:szCs w:val="28"/>
        </w:rPr>
        <w:t xml:space="preserve">составляет </w:t>
      </w:r>
      <w:r w:rsidR="00784CC5" w:rsidRPr="00784CC5">
        <w:rPr>
          <w:rFonts w:ascii="Times New Roman" w:hAnsi="Times New Roman" w:cs="Times New Roman"/>
          <w:sz w:val="28"/>
          <w:szCs w:val="28"/>
        </w:rPr>
        <w:t>15,3</w:t>
      </w:r>
      <w:r w:rsidR="00A43344" w:rsidRPr="00784CC5">
        <w:rPr>
          <w:rFonts w:ascii="Times New Roman" w:hAnsi="Times New Roman" w:cs="Times New Roman"/>
          <w:sz w:val="28"/>
          <w:szCs w:val="28"/>
        </w:rPr>
        <w:t>%</w:t>
      </w:r>
      <w:r w:rsidRPr="00784CC5">
        <w:rPr>
          <w:rFonts w:ascii="Times New Roman" w:hAnsi="Times New Roman" w:cs="Times New Roman"/>
          <w:sz w:val="28"/>
          <w:szCs w:val="28"/>
        </w:rPr>
        <w:t>.</w:t>
      </w:r>
      <w:r w:rsidRPr="00784CC5">
        <w:rPr>
          <w:rFonts w:ascii="Times New Roman" w:hAnsi="Times New Roman" w:cs="Times New Roman"/>
          <w:sz w:val="28"/>
          <w:szCs w:val="28"/>
          <w:u w:val="single"/>
        </w:rPr>
        <w:t xml:space="preserve"> </w:t>
      </w:r>
    </w:p>
    <w:p w:rsidR="00A35F0C" w:rsidRDefault="00A35F0C" w:rsidP="002031B0">
      <w:pPr>
        <w:spacing w:after="0" w:line="240" w:lineRule="auto"/>
        <w:ind w:firstLine="709"/>
        <w:jc w:val="both"/>
        <w:rPr>
          <w:rFonts w:ascii="Times New Roman" w:hAnsi="Times New Roman" w:cs="Times New Roman"/>
          <w:sz w:val="28"/>
          <w:szCs w:val="28"/>
        </w:rPr>
      </w:pPr>
      <w:r w:rsidRPr="00784CC5">
        <w:rPr>
          <w:rFonts w:ascii="Times New Roman" w:hAnsi="Times New Roman" w:cs="Times New Roman"/>
          <w:sz w:val="28"/>
          <w:szCs w:val="28"/>
        </w:rPr>
        <w:t>Показатель приведен по итогам сплошного наблюдения за деятельностью субъектов малого и среднего пред</w:t>
      </w:r>
      <w:r w:rsidR="00AB2607" w:rsidRPr="00784CC5">
        <w:rPr>
          <w:rFonts w:ascii="Times New Roman" w:hAnsi="Times New Roman" w:cs="Times New Roman"/>
          <w:sz w:val="28"/>
          <w:szCs w:val="28"/>
        </w:rPr>
        <w:t>принимательства за 20</w:t>
      </w:r>
      <w:r w:rsidR="00784CC5" w:rsidRPr="00784CC5">
        <w:rPr>
          <w:rFonts w:ascii="Times New Roman" w:hAnsi="Times New Roman" w:cs="Times New Roman"/>
          <w:sz w:val="28"/>
          <w:szCs w:val="28"/>
        </w:rPr>
        <w:t>20</w:t>
      </w:r>
      <w:r w:rsidR="00AB2607" w:rsidRPr="00784CC5">
        <w:rPr>
          <w:rFonts w:ascii="Times New Roman" w:hAnsi="Times New Roman" w:cs="Times New Roman"/>
          <w:sz w:val="28"/>
          <w:szCs w:val="28"/>
        </w:rPr>
        <w:t xml:space="preserve"> год (периодичность проведения наблюдения – 1 раз в пять лет). </w:t>
      </w:r>
    </w:p>
    <w:p w:rsidR="00BF7AC3" w:rsidRPr="005D6805" w:rsidRDefault="00BF7AC3" w:rsidP="002031B0">
      <w:pPr>
        <w:spacing w:after="0" w:line="240" w:lineRule="auto"/>
        <w:ind w:right="173" w:firstLine="685"/>
        <w:jc w:val="both"/>
        <w:rPr>
          <w:rFonts w:ascii="Times New Roman" w:hAnsi="Times New Roman" w:cs="Times New Roman"/>
          <w:sz w:val="28"/>
          <w:szCs w:val="28"/>
          <w:highlight w:val="yellow"/>
        </w:rPr>
      </w:pPr>
    </w:p>
    <w:p w:rsidR="00A421D5" w:rsidRPr="005C7BF9" w:rsidRDefault="00AB2607" w:rsidP="008B130F">
      <w:pPr>
        <w:spacing w:after="0" w:line="239" w:lineRule="auto"/>
        <w:jc w:val="both"/>
        <w:rPr>
          <w:rFonts w:ascii="Times New Roman" w:hAnsi="Times New Roman" w:cs="Times New Roman"/>
          <w:b/>
          <w:sz w:val="28"/>
          <w:szCs w:val="28"/>
        </w:rPr>
      </w:pPr>
      <w:r w:rsidRPr="005C7BF9">
        <w:rPr>
          <w:rFonts w:ascii="Times New Roman" w:hAnsi="Times New Roman" w:cs="Times New Roman"/>
          <w:b/>
          <w:sz w:val="28"/>
          <w:szCs w:val="28"/>
        </w:rPr>
        <w:t>Улучшение инвестиционной привлекательности</w:t>
      </w:r>
    </w:p>
    <w:p w:rsidR="00B24BD9" w:rsidRPr="005C7BF9" w:rsidRDefault="00AB2607" w:rsidP="002031B0">
      <w:pPr>
        <w:pStyle w:val="a3"/>
        <w:numPr>
          <w:ilvl w:val="0"/>
          <w:numId w:val="14"/>
        </w:numPr>
        <w:spacing w:after="0" w:line="239" w:lineRule="auto"/>
        <w:ind w:left="0" w:firstLine="709"/>
        <w:jc w:val="both"/>
        <w:rPr>
          <w:rFonts w:ascii="Times New Roman" w:hAnsi="Times New Roman" w:cs="Times New Roman"/>
          <w:sz w:val="28"/>
          <w:szCs w:val="28"/>
        </w:rPr>
      </w:pPr>
      <w:r w:rsidRPr="005C7BF9">
        <w:rPr>
          <w:rFonts w:ascii="Times New Roman" w:hAnsi="Times New Roman" w:cs="Times New Roman"/>
          <w:i/>
          <w:sz w:val="28"/>
          <w:szCs w:val="28"/>
          <w:u w:val="single"/>
        </w:rPr>
        <w:t>Объем инвестиций в основной капитал (за исключением бюджетных средств) в расчете на 1 жителя</w:t>
      </w:r>
      <w:r w:rsidR="00AA6A5E" w:rsidRPr="005C7BF9">
        <w:rPr>
          <w:rFonts w:ascii="Times New Roman" w:hAnsi="Times New Roman" w:cs="Times New Roman"/>
          <w:i/>
          <w:sz w:val="28"/>
          <w:szCs w:val="28"/>
          <w:u w:val="single"/>
        </w:rPr>
        <w:t xml:space="preserve"> </w:t>
      </w:r>
      <w:r w:rsidR="00AA6A5E" w:rsidRPr="005C7BF9">
        <w:rPr>
          <w:rFonts w:ascii="Times New Roman" w:hAnsi="Times New Roman" w:cs="Times New Roman"/>
          <w:sz w:val="28"/>
          <w:szCs w:val="28"/>
        </w:rPr>
        <w:t>в 202</w:t>
      </w:r>
      <w:r w:rsidR="005C53DB" w:rsidRPr="005C7BF9">
        <w:rPr>
          <w:rFonts w:ascii="Times New Roman" w:hAnsi="Times New Roman" w:cs="Times New Roman"/>
          <w:sz w:val="28"/>
          <w:szCs w:val="28"/>
        </w:rPr>
        <w:t>2</w:t>
      </w:r>
      <w:r w:rsidR="00AA6A5E" w:rsidRPr="005C7BF9">
        <w:rPr>
          <w:rFonts w:ascii="Times New Roman" w:hAnsi="Times New Roman" w:cs="Times New Roman"/>
          <w:sz w:val="28"/>
          <w:szCs w:val="28"/>
        </w:rPr>
        <w:t xml:space="preserve"> году составил </w:t>
      </w:r>
      <w:r w:rsidR="005C7BF9" w:rsidRPr="005C7BF9">
        <w:rPr>
          <w:rFonts w:ascii="Times New Roman" w:hAnsi="Times New Roman" w:cs="Times New Roman"/>
          <w:sz w:val="28"/>
          <w:szCs w:val="28"/>
        </w:rPr>
        <w:t xml:space="preserve">1661,4 </w:t>
      </w:r>
      <w:r w:rsidR="00AA6A5E" w:rsidRPr="005C7BF9">
        <w:rPr>
          <w:rFonts w:ascii="Times New Roman" w:hAnsi="Times New Roman" w:cs="Times New Roman"/>
          <w:sz w:val="28"/>
          <w:szCs w:val="28"/>
        </w:rPr>
        <w:t>руб.</w:t>
      </w:r>
      <w:r w:rsidR="00E64C1B" w:rsidRPr="005C7BF9">
        <w:rPr>
          <w:rFonts w:ascii="Times New Roman" w:hAnsi="Times New Roman" w:cs="Times New Roman"/>
          <w:sz w:val="28"/>
          <w:szCs w:val="28"/>
        </w:rPr>
        <w:t xml:space="preserve"> (по предварительным данным </w:t>
      </w:r>
      <w:proofErr w:type="spellStart"/>
      <w:r w:rsidR="00E64C1B" w:rsidRPr="005C7BF9">
        <w:rPr>
          <w:rFonts w:ascii="Times New Roman" w:hAnsi="Times New Roman" w:cs="Times New Roman"/>
          <w:sz w:val="28"/>
          <w:szCs w:val="28"/>
        </w:rPr>
        <w:t>Псковстата</w:t>
      </w:r>
      <w:proofErr w:type="spellEnd"/>
      <w:r w:rsidR="00E64C1B" w:rsidRPr="005C7BF9">
        <w:rPr>
          <w:rFonts w:ascii="Times New Roman" w:hAnsi="Times New Roman" w:cs="Times New Roman"/>
          <w:sz w:val="28"/>
          <w:szCs w:val="28"/>
        </w:rPr>
        <w:t>).</w:t>
      </w:r>
    </w:p>
    <w:p w:rsidR="00AB2607" w:rsidRPr="00CE067C" w:rsidRDefault="00181712" w:rsidP="002031B0">
      <w:pPr>
        <w:spacing w:after="0" w:line="239" w:lineRule="auto"/>
        <w:ind w:firstLine="709"/>
        <w:jc w:val="both"/>
        <w:rPr>
          <w:rFonts w:ascii="Times New Roman" w:hAnsi="Times New Roman" w:cs="Times New Roman"/>
          <w:sz w:val="28"/>
          <w:szCs w:val="28"/>
        </w:rPr>
      </w:pPr>
      <w:r w:rsidRPr="00CE067C">
        <w:rPr>
          <w:rFonts w:ascii="Times New Roman" w:hAnsi="Times New Roman" w:cs="Times New Roman"/>
          <w:sz w:val="28"/>
          <w:szCs w:val="28"/>
        </w:rPr>
        <w:t>В 20</w:t>
      </w:r>
      <w:r w:rsidR="003E08AB" w:rsidRPr="00CE067C">
        <w:rPr>
          <w:rFonts w:ascii="Times New Roman" w:hAnsi="Times New Roman" w:cs="Times New Roman"/>
          <w:sz w:val="28"/>
          <w:szCs w:val="28"/>
        </w:rPr>
        <w:t>2</w:t>
      </w:r>
      <w:r w:rsidR="005C7BF9" w:rsidRPr="00CE067C">
        <w:rPr>
          <w:rFonts w:ascii="Times New Roman" w:hAnsi="Times New Roman" w:cs="Times New Roman"/>
          <w:sz w:val="28"/>
          <w:szCs w:val="28"/>
        </w:rPr>
        <w:t>2</w:t>
      </w:r>
      <w:r w:rsidR="00B24BD9" w:rsidRPr="00CE067C">
        <w:rPr>
          <w:rFonts w:ascii="Times New Roman" w:hAnsi="Times New Roman" w:cs="Times New Roman"/>
          <w:sz w:val="28"/>
          <w:szCs w:val="28"/>
        </w:rPr>
        <w:t xml:space="preserve"> году данный показатель </w:t>
      </w:r>
      <w:proofErr w:type="gramStart"/>
      <w:r w:rsidR="003E08AB" w:rsidRPr="00CE067C">
        <w:rPr>
          <w:rFonts w:ascii="Times New Roman" w:hAnsi="Times New Roman" w:cs="Times New Roman"/>
          <w:sz w:val="28"/>
          <w:szCs w:val="28"/>
        </w:rPr>
        <w:t>у</w:t>
      </w:r>
      <w:r w:rsidR="00E64C1B" w:rsidRPr="00CE067C">
        <w:rPr>
          <w:rFonts w:ascii="Times New Roman" w:hAnsi="Times New Roman" w:cs="Times New Roman"/>
          <w:sz w:val="28"/>
          <w:szCs w:val="28"/>
        </w:rPr>
        <w:t>меньшился</w:t>
      </w:r>
      <w:r w:rsidR="00B24BD9" w:rsidRPr="00CE067C">
        <w:rPr>
          <w:rFonts w:ascii="Times New Roman" w:hAnsi="Times New Roman" w:cs="Times New Roman"/>
          <w:sz w:val="28"/>
          <w:szCs w:val="28"/>
        </w:rPr>
        <w:t xml:space="preserve">  по</w:t>
      </w:r>
      <w:proofErr w:type="gramEnd"/>
      <w:r w:rsidR="00B24BD9" w:rsidRPr="00CE067C">
        <w:rPr>
          <w:rFonts w:ascii="Times New Roman" w:hAnsi="Times New Roman" w:cs="Times New Roman"/>
          <w:sz w:val="28"/>
          <w:szCs w:val="28"/>
        </w:rPr>
        <w:t xml:space="preserve"> отношению к прошлому году</w:t>
      </w:r>
      <w:r w:rsidR="003E08AB" w:rsidRPr="00CE067C">
        <w:rPr>
          <w:rFonts w:ascii="Times New Roman" w:hAnsi="Times New Roman" w:cs="Times New Roman"/>
          <w:sz w:val="28"/>
          <w:szCs w:val="28"/>
        </w:rPr>
        <w:t xml:space="preserve"> </w:t>
      </w:r>
      <w:r w:rsidR="005C7BF9" w:rsidRPr="00CE067C">
        <w:rPr>
          <w:rFonts w:ascii="Times New Roman" w:hAnsi="Times New Roman" w:cs="Times New Roman"/>
          <w:sz w:val="28"/>
          <w:szCs w:val="28"/>
        </w:rPr>
        <w:t>почти</w:t>
      </w:r>
      <w:r w:rsidR="003E08AB" w:rsidRPr="00CE067C">
        <w:rPr>
          <w:rFonts w:ascii="Times New Roman" w:hAnsi="Times New Roman" w:cs="Times New Roman"/>
          <w:sz w:val="28"/>
          <w:szCs w:val="28"/>
        </w:rPr>
        <w:t xml:space="preserve"> в </w:t>
      </w:r>
      <w:r w:rsidR="005C7BF9" w:rsidRPr="00CE067C">
        <w:rPr>
          <w:rFonts w:ascii="Times New Roman" w:hAnsi="Times New Roman" w:cs="Times New Roman"/>
          <w:sz w:val="28"/>
          <w:szCs w:val="28"/>
        </w:rPr>
        <w:t>13</w:t>
      </w:r>
      <w:r w:rsidR="00B24BD9" w:rsidRPr="00CE067C">
        <w:rPr>
          <w:rFonts w:ascii="Times New Roman" w:hAnsi="Times New Roman" w:cs="Times New Roman"/>
          <w:sz w:val="28"/>
          <w:szCs w:val="28"/>
        </w:rPr>
        <w:t xml:space="preserve"> раз.</w:t>
      </w:r>
      <w:r w:rsidR="00654B9F">
        <w:rPr>
          <w:rFonts w:ascii="Times New Roman" w:hAnsi="Times New Roman" w:cs="Times New Roman"/>
          <w:sz w:val="28"/>
          <w:szCs w:val="28"/>
        </w:rPr>
        <w:t xml:space="preserve"> Это связано с завершением </w:t>
      </w:r>
      <w:r w:rsidR="00654B9F" w:rsidRPr="00654B9F">
        <w:rPr>
          <w:rFonts w:ascii="Times New Roman" w:hAnsi="Times New Roman" w:cs="Times New Roman"/>
          <w:sz w:val="28"/>
          <w:szCs w:val="28"/>
        </w:rPr>
        <w:t>строительств</w:t>
      </w:r>
      <w:r w:rsidR="00654B9F">
        <w:rPr>
          <w:rFonts w:ascii="Times New Roman" w:hAnsi="Times New Roman" w:cs="Times New Roman"/>
          <w:sz w:val="28"/>
          <w:szCs w:val="28"/>
        </w:rPr>
        <w:t>а</w:t>
      </w:r>
      <w:r w:rsidR="00654B9F" w:rsidRPr="00654B9F">
        <w:rPr>
          <w:rFonts w:ascii="Times New Roman" w:hAnsi="Times New Roman" w:cs="Times New Roman"/>
          <w:sz w:val="28"/>
          <w:szCs w:val="28"/>
        </w:rPr>
        <w:t xml:space="preserve"> всех площадок Великолукского агропромышленного холдинга, </w:t>
      </w:r>
      <w:r w:rsidR="00654B9F">
        <w:rPr>
          <w:rFonts w:ascii="Times New Roman" w:hAnsi="Times New Roman" w:cs="Times New Roman"/>
          <w:sz w:val="28"/>
          <w:szCs w:val="28"/>
        </w:rPr>
        <w:t>а также со снижением инвестиционной активности данного предприятия.</w:t>
      </w:r>
    </w:p>
    <w:p w:rsidR="002A7774" w:rsidRDefault="002A7774" w:rsidP="00E50BBA">
      <w:pPr>
        <w:spacing w:after="0" w:line="240" w:lineRule="auto"/>
        <w:ind w:firstLine="709"/>
        <w:jc w:val="both"/>
        <w:rPr>
          <w:rFonts w:ascii="Times New Roman" w:eastAsia="Times New Roman" w:hAnsi="Times New Roman" w:cs="Times New Roman"/>
          <w:sz w:val="28"/>
          <w:szCs w:val="28"/>
          <w:lang w:eastAsia="ru-RU"/>
        </w:rPr>
      </w:pPr>
      <w:r w:rsidRPr="002A7774">
        <w:rPr>
          <w:rFonts w:ascii="Times New Roman" w:eastAsia="Times New Roman" w:hAnsi="Times New Roman" w:cs="Times New Roman"/>
          <w:sz w:val="28"/>
          <w:szCs w:val="28"/>
          <w:lang w:eastAsia="ru-RU"/>
        </w:rPr>
        <w:t>Продолжающаяся газификация района способствует инвестиционной привлекательности территории.</w:t>
      </w:r>
    </w:p>
    <w:p w:rsidR="00E50BBA" w:rsidRPr="00E50BBA" w:rsidRDefault="00E50BBA" w:rsidP="00E50BBA">
      <w:pPr>
        <w:spacing w:after="0" w:line="240" w:lineRule="auto"/>
        <w:ind w:firstLine="709"/>
        <w:jc w:val="both"/>
        <w:rPr>
          <w:rFonts w:ascii="Times New Roman" w:eastAsia="Times New Roman" w:hAnsi="Times New Roman" w:cs="Times New Roman"/>
          <w:sz w:val="28"/>
          <w:szCs w:val="28"/>
          <w:lang w:eastAsia="ru-RU"/>
        </w:rPr>
      </w:pPr>
      <w:r w:rsidRPr="00E50BBA">
        <w:rPr>
          <w:rFonts w:ascii="Times New Roman" w:eastAsia="Times New Roman" w:hAnsi="Times New Roman" w:cs="Times New Roman"/>
          <w:sz w:val="28"/>
          <w:szCs w:val="28"/>
          <w:lang w:eastAsia="ru-RU"/>
        </w:rPr>
        <w:t xml:space="preserve">Подключение жилых домов частного сектора в 2022 году осуществляется на условиях технологического подключения к магистральному газопроводу в </w:t>
      </w:r>
      <w:proofErr w:type="spellStart"/>
      <w:r w:rsidRPr="00E50BBA">
        <w:rPr>
          <w:rFonts w:ascii="Times New Roman" w:eastAsia="Times New Roman" w:hAnsi="Times New Roman" w:cs="Times New Roman"/>
          <w:sz w:val="28"/>
          <w:szCs w:val="28"/>
          <w:lang w:eastAsia="ru-RU"/>
        </w:rPr>
        <w:t>г.Невель</w:t>
      </w:r>
      <w:proofErr w:type="spellEnd"/>
      <w:r w:rsidRPr="00E50BBA">
        <w:rPr>
          <w:rFonts w:ascii="Times New Roman" w:eastAsia="Times New Roman" w:hAnsi="Times New Roman" w:cs="Times New Roman"/>
          <w:sz w:val="28"/>
          <w:szCs w:val="28"/>
          <w:lang w:eastAsia="ru-RU"/>
        </w:rPr>
        <w:t xml:space="preserve">, в </w:t>
      </w:r>
      <w:proofErr w:type="spellStart"/>
      <w:r w:rsidRPr="00E50BBA">
        <w:rPr>
          <w:rFonts w:ascii="Times New Roman" w:eastAsia="Times New Roman" w:hAnsi="Times New Roman" w:cs="Times New Roman"/>
          <w:sz w:val="28"/>
          <w:szCs w:val="28"/>
          <w:lang w:eastAsia="ru-RU"/>
        </w:rPr>
        <w:t>д.Борки</w:t>
      </w:r>
      <w:proofErr w:type="spellEnd"/>
      <w:r w:rsidRPr="00E50BBA">
        <w:rPr>
          <w:rFonts w:ascii="Times New Roman" w:eastAsia="Times New Roman" w:hAnsi="Times New Roman" w:cs="Times New Roman"/>
          <w:sz w:val="28"/>
          <w:szCs w:val="28"/>
          <w:lang w:eastAsia="ru-RU"/>
        </w:rPr>
        <w:t xml:space="preserve"> и в </w:t>
      </w:r>
      <w:proofErr w:type="spellStart"/>
      <w:r w:rsidRPr="00E50BBA">
        <w:rPr>
          <w:rFonts w:ascii="Times New Roman" w:eastAsia="Times New Roman" w:hAnsi="Times New Roman" w:cs="Times New Roman"/>
          <w:sz w:val="28"/>
          <w:szCs w:val="28"/>
          <w:lang w:eastAsia="ru-RU"/>
        </w:rPr>
        <w:t>д.Плиссы</w:t>
      </w:r>
      <w:proofErr w:type="spellEnd"/>
      <w:r w:rsidRPr="00E50BBA">
        <w:rPr>
          <w:rFonts w:ascii="Times New Roman" w:eastAsia="Times New Roman" w:hAnsi="Times New Roman" w:cs="Times New Roman"/>
          <w:sz w:val="28"/>
          <w:szCs w:val="28"/>
          <w:lang w:eastAsia="ru-RU"/>
        </w:rPr>
        <w:t xml:space="preserve">. Также </w:t>
      </w:r>
      <w:r w:rsidR="00260A2E">
        <w:rPr>
          <w:rFonts w:ascii="Times New Roman" w:eastAsia="Times New Roman" w:hAnsi="Times New Roman" w:cs="Times New Roman"/>
          <w:sz w:val="28"/>
          <w:szCs w:val="28"/>
          <w:lang w:eastAsia="ru-RU"/>
        </w:rPr>
        <w:t>А</w:t>
      </w:r>
      <w:r w:rsidRPr="00E50BBA">
        <w:rPr>
          <w:rFonts w:ascii="Times New Roman" w:eastAsia="Times New Roman" w:hAnsi="Times New Roman" w:cs="Times New Roman"/>
          <w:sz w:val="28"/>
          <w:szCs w:val="28"/>
          <w:lang w:eastAsia="ru-RU"/>
        </w:rPr>
        <w:t>О «Газпром</w:t>
      </w:r>
      <w:r w:rsidR="00260A2E">
        <w:rPr>
          <w:rFonts w:ascii="Times New Roman" w:eastAsia="Times New Roman" w:hAnsi="Times New Roman" w:cs="Times New Roman"/>
          <w:sz w:val="28"/>
          <w:szCs w:val="28"/>
          <w:lang w:eastAsia="ru-RU"/>
        </w:rPr>
        <w:t xml:space="preserve"> газораспределение</w:t>
      </w:r>
      <w:r w:rsidRPr="00E50BBA">
        <w:rPr>
          <w:rFonts w:ascii="Times New Roman" w:eastAsia="Times New Roman" w:hAnsi="Times New Roman" w:cs="Times New Roman"/>
          <w:sz w:val="28"/>
          <w:szCs w:val="28"/>
          <w:lang w:eastAsia="ru-RU"/>
        </w:rPr>
        <w:t xml:space="preserve"> Псков» принимаются заявки на </w:t>
      </w:r>
      <w:proofErr w:type="spellStart"/>
      <w:r w:rsidRPr="00E50BBA">
        <w:rPr>
          <w:rFonts w:ascii="Times New Roman" w:eastAsia="Times New Roman" w:hAnsi="Times New Roman" w:cs="Times New Roman"/>
          <w:sz w:val="28"/>
          <w:szCs w:val="28"/>
          <w:lang w:eastAsia="ru-RU"/>
        </w:rPr>
        <w:t>догазификацию</w:t>
      </w:r>
      <w:proofErr w:type="spellEnd"/>
      <w:r w:rsidRPr="00E50BBA">
        <w:rPr>
          <w:rFonts w:ascii="Times New Roman" w:eastAsia="Times New Roman" w:hAnsi="Times New Roman" w:cs="Times New Roman"/>
          <w:sz w:val="28"/>
          <w:szCs w:val="28"/>
          <w:lang w:eastAsia="ru-RU"/>
        </w:rPr>
        <w:t xml:space="preserve"> индивидуальных жилых домов по поручению Президента РФ. </w:t>
      </w:r>
    </w:p>
    <w:p w:rsidR="00E50BBA" w:rsidRDefault="00E50BBA" w:rsidP="00E50BBA">
      <w:pPr>
        <w:spacing w:after="0" w:line="240" w:lineRule="auto"/>
        <w:ind w:firstLine="709"/>
        <w:jc w:val="both"/>
        <w:rPr>
          <w:rFonts w:ascii="Times New Roman" w:eastAsia="Times New Roman" w:hAnsi="Times New Roman" w:cs="Times New Roman"/>
          <w:sz w:val="28"/>
          <w:szCs w:val="28"/>
          <w:lang w:eastAsia="ru-RU"/>
        </w:rPr>
      </w:pPr>
      <w:r w:rsidRPr="00E50BBA">
        <w:rPr>
          <w:rFonts w:ascii="Times New Roman" w:eastAsia="Times New Roman" w:hAnsi="Times New Roman" w:cs="Times New Roman"/>
          <w:sz w:val="28"/>
          <w:szCs w:val="28"/>
          <w:lang w:eastAsia="ru-RU"/>
        </w:rPr>
        <w:t xml:space="preserve">В 2022 </w:t>
      </w:r>
      <w:proofErr w:type="gramStart"/>
      <w:r w:rsidRPr="00E50BBA">
        <w:rPr>
          <w:rFonts w:ascii="Times New Roman" w:eastAsia="Times New Roman" w:hAnsi="Times New Roman" w:cs="Times New Roman"/>
          <w:sz w:val="28"/>
          <w:szCs w:val="28"/>
          <w:lang w:eastAsia="ru-RU"/>
        </w:rPr>
        <w:t>году  в</w:t>
      </w:r>
      <w:proofErr w:type="gramEnd"/>
      <w:r w:rsidRPr="00E50BBA">
        <w:rPr>
          <w:rFonts w:ascii="Times New Roman" w:eastAsia="Times New Roman" w:hAnsi="Times New Roman" w:cs="Times New Roman"/>
          <w:sz w:val="28"/>
          <w:szCs w:val="28"/>
          <w:lang w:eastAsia="ru-RU"/>
        </w:rPr>
        <w:t xml:space="preserve"> Невельском районе реализован проект «Производство топливных дров на экспорт». Производство основано на переработке низкосортной лиственной древесины. Введенные в отношении Российской </w:t>
      </w:r>
      <w:r w:rsidRPr="00E50BBA">
        <w:rPr>
          <w:rFonts w:ascii="Times New Roman" w:eastAsia="Times New Roman" w:hAnsi="Times New Roman" w:cs="Times New Roman"/>
          <w:sz w:val="28"/>
          <w:szCs w:val="28"/>
          <w:lang w:eastAsia="ru-RU"/>
        </w:rPr>
        <w:lastRenderedPageBreak/>
        <w:t xml:space="preserve">Федерации санкции негативно отразились на деятельности </w:t>
      </w:r>
      <w:proofErr w:type="spellStart"/>
      <w:r w:rsidRPr="00E50BBA">
        <w:rPr>
          <w:rFonts w:ascii="Times New Roman" w:eastAsia="Times New Roman" w:hAnsi="Times New Roman" w:cs="Times New Roman"/>
          <w:sz w:val="28"/>
          <w:szCs w:val="28"/>
          <w:lang w:eastAsia="ru-RU"/>
        </w:rPr>
        <w:t>экспортноориентированного</w:t>
      </w:r>
      <w:proofErr w:type="spellEnd"/>
      <w:r w:rsidRPr="00E50BBA">
        <w:rPr>
          <w:rFonts w:ascii="Times New Roman" w:eastAsia="Times New Roman" w:hAnsi="Times New Roman" w:cs="Times New Roman"/>
          <w:sz w:val="28"/>
          <w:szCs w:val="28"/>
          <w:lang w:eastAsia="ru-RU"/>
        </w:rPr>
        <w:t xml:space="preserve"> предприятия – возникли сложности со сбытом продукции.</w:t>
      </w:r>
    </w:p>
    <w:p w:rsidR="00E50BBA" w:rsidRPr="00E50BBA" w:rsidRDefault="00E50BBA" w:rsidP="00E50BBA">
      <w:pPr>
        <w:spacing w:after="0" w:line="240" w:lineRule="auto"/>
        <w:ind w:firstLine="709"/>
        <w:jc w:val="both"/>
        <w:rPr>
          <w:rFonts w:ascii="Times New Roman" w:eastAsia="Times New Roman" w:hAnsi="Times New Roman" w:cs="Times New Roman"/>
          <w:sz w:val="28"/>
          <w:szCs w:val="28"/>
          <w:lang w:eastAsia="ru-RU"/>
        </w:rPr>
      </w:pPr>
      <w:r w:rsidRPr="00E50BBA">
        <w:rPr>
          <w:rFonts w:ascii="Times New Roman" w:eastAsia="Times New Roman" w:hAnsi="Times New Roman" w:cs="Times New Roman"/>
          <w:sz w:val="28"/>
          <w:szCs w:val="28"/>
          <w:lang w:eastAsia="ru-RU"/>
        </w:rPr>
        <w:t xml:space="preserve">В 2023 году запланировано строительство трех </w:t>
      </w:r>
      <w:proofErr w:type="spellStart"/>
      <w:r w:rsidRPr="00E50BBA">
        <w:rPr>
          <w:rFonts w:ascii="Times New Roman" w:eastAsia="Times New Roman" w:hAnsi="Times New Roman" w:cs="Times New Roman"/>
          <w:sz w:val="28"/>
          <w:szCs w:val="28"/>
          <w:lang w:eastAsia="ru-RU"/>
        </w:rPr>
        <w:t>блочно</w:t>
      </w:r>
      <w:proofErr w:type="spellEnd"/>
      <w:r w:rsidRPr="00E50BBA">
        <w:rPr>
          <w:rFonts w:ascii="Times New Roman" w:eastAsia="Times New Roman" w:hAnsi="Times New Roman" w:cs="Times New Roman"/>
          <w:sz w:val="28"/>
          <w:szCs w:val="28"/>
          <w:lang w:eastAsia="ru-RU"/>
        </w:rPr>
        <w:t xml:space="preserve">-модульных котельных:  </w:t>
      </w:r>
    </w:p>
    <w:p w:rsidR="00E50BBA" w:rsidRPr="00E50BBA" w:rsidRDefault="00E50BBA" w:rsidP="00E50BBA">
      <w:pPr>
        <w:spacing w:after="0" w:line="240" w:lineRule="auto"/>
        <w:ind w:firstLine="709"/>
        <w:jc w:val="both"/>
        <w:rPr>
          <w:rFonts w:ascii="Times New Roman" w:eastAsia="Times New Roman" w:hAnsi="Times New Roman" w:cs="Times New Roman"/>
          <w:sz w:val="28"/>
          <w:szCs w:val="28"/>
          <w:lang w:eastAsia="ru-RU"/>
        </w:rPr>
      </w:pPr>
      <w:r w:rsidRPr="00E50BBA">
        <w:rPr>
          <w:rFonts w:ascii="Times New Roman" w:eastAsia="Times New Roman" w:hAnsi="Times New Roman" w:cs="Times New Roman"/>
          <w:sz w:val="28"/>
          <w:szCs w:val="28"/>
          <w:lang w:eastAsia="ru-RU"/>
        </w:rPr>
        <w:t xml:space="preserve">- № 13, расположенной по адресу г. Невель, 2-й </w:t>
      </w:r>
      <w:proofErr w:type="spellStart"/>
      <w:proofErr w:type="gramStart"/>
      <w:r w:rsidRPr="00E50BBA">
        <w:rPr>
          <w:rFonts w:ascii="Times New Roman" w:eastAsia="Times New Roman" w:hAnsi="Times New Roman" w:cs="Times New Roman"/>
          <w:sz w:val="28"/>
          <w:szCs w:val="28"/>
          <w:lang w:eastAsia="ru-RU"/>
        </w:rPr>
        <w:t>пер.Урицкого</w:t>
      </w:r>
      <w:proofErr w:type="spellEnd"/>
      <w:proofErr w:type="gramEnd"/>
      <w:r w:rsidRPr="00E50BBA">
        <w:rPr>
          <w:rFonts w:ascii="Times New Roman" w:eastAsia="Times New Roman" w:hAnsi="Times New Roman" w:cs="Times New Roman"/>
          <w:sz w:val="28"/>
          <w:szCs w:val="28"/>
          <w:lang w:eastAsia="ru-RU"/>
        </w:rPr>
        <w:t xml:space="preserve">, </w:t>
      </w:r>
    </w:p>
    <w:p w:rsidR="00E50BBA" w:rsidRPr="00E50BBA" w:rsidRDefault="00E50BBA" w:rsidP="00E50BBA">
      <w:pPr>
        <w:spacing w:after="0" w:line="240" w:lineRule="auto"/>
        <w:ind w:firstLine="709"/>
        <w:jc w:val="both"/>
        <w:rPr>
          <w:rFonts w:ascii="Times New Roman" w:eastAsia="Times New Roman" w:hAnsi="Times New Roman" w:cs="Times New Roman"/>
          <w:sz w:val="28"/>
          <w:szCs w:val="28"/>
          <w:lang w:eastAsia="ru-RU"/>
        </w:rPr>
      </w:pPr>
      <w:r w:rsidRPr="00E50BBA">
        <w:rPr>
          <w:rFonts w:ascii="Times New Roman" w:eastAsia="Times New Roman" w:hAnsi="Times New Roman" w:cs="Times New Roman"/>
          <w:sz w:val="28"/>
          <w:szCs w:val="28"/>
          <w:lang w:eastAsia="ru-RU"/>
        </w:rPr>
        <w:t xml:space="preserve">- № </w:t>
      </w:r>
      <w:proofErr w:type="gramStart"/>
      <w:r w:rsidRPr="00E50BBA">
        <w:rPr>
          <w:rFonts w:ascii="Times New Roman" w:eastAsia="Times New Roman" w:hAnsi="Times New Roman" w:cs="Times New Roman"/>
          <w:sz w:val="28"/>
          <w:szCs w:val="28"/>
          <w:lang w:eastAsia="ru-RU"/>
        </w:rPr>
        <w:t>14,  расположенных</w:t>
      </w:r>
      <w:proofErr w:type="gramEnd"/>
      <w:r w:rsidRPr="00E50BBA">
        <w:rPr>
          <w:rFonts w:ascii="Times New Roman" w:eastAsia="Times New Roman" w:hAnsi="Times New Roman" w:cs="Times New Roman"/>
          <w:sz w:val="28"/>
          <w:szCs w:val="28"/>
          <w:lang w:eastAsia="ru-RU"/>
        </w:rPr>
        <w:t xml:space="preserve"> в г. Невель,  </w:t>
      </w:r>
      <w:proofErr w:type="spellStart"/>
      <w:r w:rsidRPr="00E50BBA">
        <w:rPr>
          <w:rFonts w:ascii="Times New Roman" w:eastAsia="Times New Roman" w:hAnsi="Times New Roman" w:cs="Times New Roman"/>
          <w:sz w:val="28"/>
          <w:szCs w:val="28"/>
          <w:lang w:eastAsia="ru-RU"/>
        </w:rPr>
        <w:t>ул.Горького</w:t>
      </w:r>
      <w:proofErr w:type="spellEnd"/>
      <w:r w:rsidRPr="00E50BBA">
        <w:rPr>
          <w:rFonts w:ascii="Times New Roman" w:eastAsia="Times New Roman" w:hAnsi="Times New Roman" w:cs="Times New Roman"/>
          <w:sz w:val="28"/>
          <w:szCs w:val="28"/>
          <w:lang w:eastAsia="ru-RU"/>
        </w:rPr>
        <w:t xml:space="preserve"> возле д.96,</w:t>
      </w:r>
    </w:p>
    <w:p w:rsidR="00E50BBA" w:rsidRPr="00E50BBA" w:rsidRDefault="00E50BBA" w:rsidP="00E50BBA">
      <w:pPr>
        <w:spacing w:after="0" w:line="240" w:lineRule="auto"/>
        <w:ind w:firstLine="709"/>
        <w:jc w:val="both"/>
        <w:rPr>
          <w:rFonts w:ascii="Times New Roman" w:eastAsia="Times New Roman" w:hAnsi="Times New Roman" w:cs="Times New Roman"/>
          <w:sz w:val="28"/>
          <w:szCs w:val="28"/>
          <w:lang w:eastAsia="ru-RU"/>
        </w:rPr>
      </w:pPr>
      <w:r w:rsidRPr="00E50BBA">
        <w:rPr>
          <w:rFonts w:ascii="Times New Roman" w:eastAsia="Times New Roman" w:hAnsi="Times New Roman" w:cs="Times New Roman"/>
          <w:sz w:val="28"/>
          <w:szCs w:val="28"/>
          <w:lang w:eastAsia="ru-RU"/>
        </w:rPr>
        <w:t xml:space="preserve">- № </w:t>
      </w:r>
      <w:proofErr w:type="gramStart"/>
      <w:r w:rsidRPr="00E50BBA">
        <w:rPr>
          <w:rFonts w:ascii="Times New Roman" w:eastAsia="Times New Roman" w:hAnsi="Times New Roman" w:cs="Times New Roman"/>
          <w:sz w:val="28"/>
          <w:szCs w:val="28"/>
          <w:lang w:eastAsia="ru-RU"/>
        </w:rPr>
        <w:t>6,  расположенной</w:t>
      </w:r>
      <w:proofErr w:type="gramEnd"/>
      <w:r w:rsidRPr="00E50BBA">
        <w:rPr>
          <w:rFonts w:ascii="Times New Roman" w:eastAsia="Times New Roman" w:hAnsi="Times New Roman" w:cs="Times New Roman"/>
          <w:sz w:val="28"/>
          <w:szCs w:val="28"/>
          <w:lang w:eastAsia="ru-RU"/>
        </w:rPr>
        <w:t xml:space="preserve"> в </w:t>
      </w:r>
      <w:proofErr w:type="spellStart"/>
      <w:r w:rsidRPr="00E50BBA">
        <w:rPr>
          <w:rFonts w:ascii="Times New Roman" w:eastAsia="Times New Roman" w:hAnsi="Times New Roman" w:cs="Times New Roman"/>
          <w:sz w:val="28"/>
          <w:szCs w:val="28"/>
          <w:lang w:eastAsia="ru-RU"/>
        </w:rPr>
        <w:t>г.Невель</w:t>
      </w:r>
      <w:proofErr w:type="spellEnd"/>
      <w:r w:rsidRPr="00E50BBA">
        <w:rPr>
          <w:rFonts w:ascii="Times New Roman" w:eastAsia="Times New Roman" w:hAnsi="Times New Roman" w:cs="Times New Roman"/>
          <w:sz w:val="28"/>
          <w:szCs w:val="28"/>
          <w:lang w:eastAsia="ru-RU"/>
        </w:rPr>
        <w:t>, пер. Войкова, д 1а.</w:t>
      </w:r>
    </w:p>
    <w:p w:rsidR="00E50BBA" w:rsidRPr="00E50BBA" w:rsidRDefault="00E50BBA" w:rsidP="00E50BBA">
      <w:pPr>
        <w:spacing w:after="0" w:line="240" w:lineRule="auto"/>
        <w:ind w:firstLine="709"/>
        <w:jc w:val="both"/>
        <w:rPr>
          <w:rFonts w:ascii="Times New Roman" w:eastAsia="Times New Roman" w:hAnsi="Times New Roman" w:cs="Times New Roman"/>
          <w:sz w:val="28"/>
          <w:szCs w:val="28"/>
          <w:lang w:eastAsia="ru-RU"/>
        </w:rPr>
      </w:pPr>
      <w:r w:rsidRPr="00E50BBA">
        <w:rPr>
          <w:rFonts w:ascii="Times New Roman" w:eastAsia="Times New Roman" w:hAnsi="Times New Roman" w:cs="Times New Roman"/>
          <w:sz w:val="28"/>
          <w:szCs w:val="28"/>
          <w:lang w:eastAsia="ru-RU"/>
        </w:rPr>
        <w:t xml:space="preserve">Планируемый объем инвестиций составит не менее 150 </w:t>
      </w:r>
      <w:proofErr w:type="spellStart"/>
      <w:r w:rsidRPr="00E50BBA">
        <w:rPr>
          <w:rFonts w:ascii="Times New Roman" w:eastAsia="Times New Roman" w:hAnsi="Times New Roman" w:cs="Times New Roman"/>
          <w:sz w:val="28"/>
          <w:szCs w:val="28"/>
          <w:lang w:eastAsia="ru-RU"/>
        </w:rPr>
        <w:t>млн.руб</w:t>
      </w:r>
      <w:proofErr w:type="spellEnd"/>
      <w:r w:rsidRPr="00E50BBA">
        <w:rPr>
          <w:rFonts w:ascii="Times New Roman" w:eastAsia="Times New Roman" w:hAnsi="Times New Roman" w:cs="Times New Roman"/>
          <w:sz w:val="28"/>
          <w:szCs w:val="28"/>
          <w:lang w:eastAsia="ru-RU"/>
        </w:rPr>
        <w:t>.</w:t>
      </w:r>
    </w:p>
    <w:p w:rsidR="00E50BBA" w:rsidRPr="00E50BBA" w:rsidRDefault="002A7774" w:rsidP="002A777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2022 году получено положительное заключение экспертизы на проект </w:t>
      </w:r>
      <w:proofErr w:type="gramStart"/>
      <w:r w:rsidRPr="002A7774">
        <w:rPr>
          <w:rFonts w:ascii="Times New Roman" w:eastAsia="Times New Roman" w:hAnsi="Times New Roman" w:cs="Times New Roman"/>
          <w:sz w:val="28"/>
          <w:szCs w:val="28"/>
          <w:lang w:eastAsia="ru-RU"/>
        </w:rPr>
        <w:t>по  строительству</w:t>
      </w:r>
      <w:proofErr w:type="gramEnd"/>
      <w:r w:rsidRPr="002A7774">
        <w:rPr>
          <w:rFonts w:ascii="Times New Roman" w:eastAsia="Times New Roman" w:hAnsi="Times New Roman" w:cs="Times New Roman"/>
          <w:sz w:val="28"/>
          <w:szCs w:val="28"/>
          <w:lang w:eastAsia="ru-RU"/>
        </w:rPr>
        <w:t xml:space="preserve"> газопровода дер. Иваново-</w:t>
      </w:r>
      <w:proofErr w:type="spellStart"/>
      <w:r w:rsidRPr="002A7774">
        <w:rPr>
          <w:rFonts w:ascii="Times New Roman" w:eastAsia="Times New Roman" w:hAnsi="Times New Roman" w:cs="Times New Roman"/>
          <w:sz w:val="28"/>
          <w:szCs w:val="28"/>
          <w:lang w:eastAsia="ru-RU"/>
        </w:rPr>
        <w:t>дер.Опухлики</w:t>
      </w:r>
      <w:proofErr w:type="spellEnd"/>
      <w:r w:rsidRPr="002A7774">
        <w:rPr>
          <w:rFonts w:ascii="Times New Roman" w:eastAsia="Times New Roman" w:hAnsi="Times New Roman" w:cs="Times New Roman"/>
          <w:sz w:val="28"/>
          <w:szCs w:val="28"/>
          <w:lang w:eastAsia="ru-RU"/>
        </w:rPr>
        <w:t xml:space="preserve"> с отводами на </w:t>
      </w:r>
      <w:proofErr w:type="spellStart"/>
      <w:r w:rsidRPr="002A7774">
        <w:rPr>
          <w:rFonts w:ascii="Times New Roman" w:eastAsia="Times New Roman" w:hAnsi="Times New Roman" w:cs="Times New Roman"/>
          <w:sz w:val="28"/>
          <w:szCs w:val="28"/>
          <w:lang w:eastAsia="ru-RU"/>
        </w:rPr>
        <w:t>дер.Крупевицы</w:t>
      </w:r>
      <w:proofErr w:type="spellEnd"/>
      <w:r w:rsidRPr="002A7774">
        <w:rPr>
          <w:rFonts w:ascii="Times New Roman" w:eastAsia="Times New Roman" w:hAnsi="Times New Roman" w:cs="Times New Roman"/>
          <w:sz w:val="28"/>
          <w:szCs w:val="28"/>
          <w:lang w:eastAsia="ru-RU"/>
        </w:rPr>
        <w:t xml:space="preserve"> – </w:t>
      </w:r>
      <w:proofErr w:type="spellStart"/>
      <w:r w:rsidRPr="002A7774">
        <w:rPr>
          <w:rFonts w:ascii="Times New Roman" w:eastAsia="Times New Roman" w:hAnsi="Times New Roman" w:cs="Times New Roman"/>
          <w:sz w:val="28"/>
          <w:szCs w:val="28"/>
          <w:lang w:eastAsia="ru-RU"/>
        </w:rPr>
        <w:t>дер.Чижевщина</w:t>
      </w:r>
      <w:proofErr w:type="spellEnd"/>
      <w:r w:rsidRPr="002A7774">
        <w:rPr>
          <w:rFonts w:ascii="Times New Roman" w:eastAsia="Times New Roman" w:hAnsi="Times New Roman" w:cs="Times New Roman"/>
          <w:sz w:val="28"/>
          <w:szCs w:val="28"/>
          <w:lang w:eastAsia="ru-RU"/>
        </w:rPr>
        <w:t xml:space="preserve"> – </w:t>
      </w:r>
      <w:proofErr w:type="spellStart"/>
      <w:r w:rsidRPr="002A7774">
        <w:rPr>
          <w:rFonts w:ascii="Times New Roman" w:eastAsia="Times New Roman" w:hAnsi="Times New Roman" w:cs="Times New Roman"/>
          <w:sz w:val="28"/>
          <w:szCs w:val="28"/>
          <w:lang w:eastAsia="ru-RU"/>
        </w:rPr>
        <w:t>дер.Гололобы</w:t>
      </w:r>
      <w:proofErr w:type="spellEnd"/>
      <w:r w:rsidRPr="002A7774">
        <w:rPr>
          <w:rFonts w:ascii="Times New Roman" w:eastAsia="Times New Roman" w:hAnsi="Times New Roman" w:cs="Times New Roman"/>
          <w:sz w:val="28"/>
          <w:szCs w:val="28"/>
          <w:lang w:eastAsia="ru-RU"/>
        </w:rPr>
        <w:t xml:space="preserve"> Невельского района Псковской области.</w:t>
      </w:r>
      <w:r>
        <w:rPr>
          <w:rFonts w:ascii="Times New Roman" w:eastAsia="Times New Roman" w:hAnsi="Times New Roman" w:cs="Times New Roman"/>
          <w:sz w:val="28"/>
          <w:szCs w:val="28"/>
          <w:lang w:eastAsia="ru-RU"/>
        </w:rPr>
        <w:t xml:space="preserve"> В 2023 году газопровод будет построен и введен в эксплуатацию. </w:t>
      </w:r>
      <w:r w:rsidR="00E50BBA" w:rsidRPr="00E50BBA">
        <w:rPr>
          <w:rFonts w:ascii="Times New Roman" w:eastAsia="Times New Roman" w:hAnsi="Times New Roman" w:cs="Times New Roman"/>
          <w:sz w:val="28"/>
          <w:szCs w:val="28"/>
          <w:lang w:eastAsia="ru-RU"/>
        </w:rPr>
        <w:t xml:space="preserve">Строительство данного газопровода позволит обеспечить подключение к природному газу </w:t>
      </w:r>
      <w:proofErr w:type="gramStart"/>
      <w:r w:rsidR="00E50BBA" w:rsidRPr="00E50BBA">
        <w:rPr>
          <w:rFonts w:ascii="Times New Roman" w:eastAsia="Times New Roman" w:hAnsi="Times New Roman" w:cs="Times New Roman"/>
          <w:sz w:val="28"/>
          <w:szCs w:val="28"/>
          <w:lang w:eastAsia="ru-RU"/>
        </w:rPr>
        <w:t>следующие  социальные</w:t>
      </w:r>
      <w:proofErr w:type="gramEnd"/>
      <w:r w:rsidR="00E50BBA" w:rsidRPr="00E50BBA">
        <w:rPr>
          <w:rFonts w:ascii="Times New Roman" w:eastAsia="Times New Roman" w:hAnsi="Times New Roman" w:cs="Times New Roman"/>
          <w:sz w:val="28"/>
          <w:szCs w:val="28"/>
          <w:lang w:eastAsia="ru-RU"/>
        </w:rPr>
        <w:t xml:space="preserve"> объекты: оздоровительный центр в </w:t>
      </w:r>
      <w:proofErr w:type="spellStart"/>
      <w:r w:rsidR="00E50BBA" w:rsidRPr="00E50BBA">
        <w:rPr>
          <w:rFonts w:ascii="Times New Roman" w:eastAsia="Times New Roman" w:hAnsi="Times New Roman" w:cs="Times New Roman"/>
          <w:sz w:val="28"/>
          <w:szCs w:val="28"/>
          <w:lang w:eastAsia="ru-RU"/>
        </w:rPr>
        <w:t>дер.Крупевицы</w:t>
      </w:r>
      <w:proofErr w:type="spellEnd"/>
      <w:r w:rsidR="00E50BBA" w:rsidRPr="00E50BBA">
        <w:rPr>
          <w:rFonts w:ascii="Times New Roman" w:eastAsia="Times New Roman" w:hAnsi="Times New Roman" w:cs="Times New Roman"/>
          <w:sz w:val="28"/>
          <w:szCs w:val="28"/>
          <w:lang w:eastAsia="ru-RU"/>
        </w:rPr>
        <w:t xml:space="preserve">, санаторий «Голубые озера», </w:t>
      </w:r>
      <w:proofErr w:type="spellStart"/>
      <w:r w:rsidR="00E50BBA" w:rsidRPr="00E50BBA">
        <w:rPr>
          <w:rFonts w:ascii="Times New Roman" w:eastAsia="Times New Roman" w:hAnsi="Times New Roman" w:cs="Times New Roman"/>
          <w:sz w:val="28"/>
          <w:szCs w:val="28"/>
          <w:lang w:eastAsia="ru-RU"/>
        </w:rPr>
        <w:t>Опухликовская</w:t>
      </w:r>
      <w:proofErr w:type="spellEnd"/>
      <w:r w:rsidR="00E50BBA" w:rsidRPr="00E50BBA">
        <w:rPr>
          <w:rFonts w:ascii="Times New Roman" w:eastAsia="Times New Roman" w:hAnsi="Times New Roman" w:cs="Times New Roman"/>
          <w:sz w:val="28"/>
          <w:szCs w:val="28"/>
          <w:lang w:eastAsia="ru-RU"/>
        </w:rPr>
        <w:t xml:space="preserve"> школа и жилищный фонд. Также это позволит перевести </w:t>
      </w:r>
      <w:proofErr w:type="gramStart"/>
      <w:r w:rsidR="00E50BBA" w:rsidRPr="00E50BBA">
        <w:rPr>
          <w:rFonts w:ascii="Times New Roman" w:eastAsia="Times New Roman" w:hAnsi="Times New Roman" w:cs="Times New Roman"/>
          <w:sz w:val="28"/>
          <w:szCs w:val="28"/>
          <w:lang w:eastAsia="ru-RU"/>
        </w:rPr>
        <w:t>к  2025</w:t>
      </w:r>
      <w:proofErr w:type="gramEnd"/>
      <w:r w:rsidR="00E50BBA" w:rsidRPr="00E50BBA">
        <w:rPr>
          <w:rFonts w:ascii="Times New Roman" w:eastAsia="Times New Roman" w:hAnsi="Times New Roman" w:cs="Times New Roman"/>
          <w:sz w:val="28"/>
          <w:szCs w:val="28"/>
          <w:lang w:eastAsia="ru-RU"/>
        </w:rPr>
        <w:t xml:space="preserve"> году на природный газ две котельные в </w:t>
      </w:r>
      <w:proofErr w:type="spellStart"/>
      <w:r w:rsidR="00E50BBA" w:rsidRPr="00E50BBA">
        <w:rPr>
          <w:rFonts w:ascii="Times New Roman" w:eastAsia="Times New Roman" w:hAnsi="Times New Roman" w:cs="Times New Roman"/>
          <w:sz w:val="28"/>
          <w:szCs w:val="28"/>
          <w:lang w:eastAsia="ru-RU"/>
        </w:rPr>
        <w:t>д.Опухлики</w:t>
      </w:r>
      <w:proofErr w:type="spellEnd"/>
      <w:r w:rsidR="00E50BBA" w:rsidRPr="00E50BBA">
        <w:rPr>
          <w:rFonts w:ascii="Times New Roman" w:eastAsia="Times New Roman" w:hAnsi="Times New Roman" w:cs="Times New Roman"/>
          <w:sz w:val="28"/>
          <w:szCs w:val="28"/>
          <w:lang w:eastAsia="ru-RU"/>
        </w:rPr>
        <w:t xml:space="preserve"> и </w:t>
      </w:r>
      <w:proofErr w:type="spellStart"/>
      <w:r w:rsidR="00E50BBA" w:rsidRPr="00E50BBA">
        <w:rPr>
          <w:rFonts w:ascii="Times New Roman" w:eastAsia="Times New Roman" w:hAnsi="Times New Roman" w:cs="Times New Roman"/>
          <w:sz w:val="28"/>
          <w:szCs w:val="28"/>
          <w:lang w:eastAsia="ru-RU"/>
        </w:rPr>
        <w:t>д.Чижевщина</w:t>
      </w:r>
      <w:proofErr w:type="spellEnd"/>
      <w:r w:rsidR="00E50BBA" w:rsidRPr="00E50BBA">
        <w:rPr>
          <w:rFonts w:ascii="Times New Roman" w:eastAsia="Times New Roman" w:hAnsi="Times New Roman" w:cs="Times New Roman"/>
          <w:sz w:val="28"/>
          <w:szCs w:val="28"/>
          <w:lang w:eastAsia="ru-RU"/>
        </w:rPr>
        <w:t xml:space="preserve">. Прогнозируется, что объем инвестиций, направленных на строительство </w:t>
      </w:r>
      <w:proofErr w:type="spellStart"/>
      <w:r w:rsidR="00E50BBA" w:rsidRPr="00E50BBA">
        <w:rPr>
          <w:rFonts w:ascii="Times New Roman" w:eastAsia="Times New Roman" w:hAnsi="Times New Roman" w:cs="Times New Roman"/>
          <w:sz w:val="28"/>
          <w:szCs w:val="28"/>
          <w:lang w:eastAsia="ru-RU"/>
        </w:rPr>
        <w:t>блочно</w:t>
      </w:r>
      <w:proofErr w:type="spellEnd"/>
      <w:r w:rsidR="00E50BBA" w:rsidRPr="00E50BBA">
        <w:rPr>
          <w:rFonts w:ascii="Times New Roman" w:eastAsia="Times New Roman" w:hAnsi="Times New Roman" w:cs="Times New Roman"/>
          <w:sz w:val="28"/>
          <w:szCs w:val="28"/>
          <w:lang w:eastAsia="ru-RU"/>
        </w:rPr>
        <w:t xml:space="preserve">-модульных котельных, составит не менее 100,0 </w:t>
      </w:r>
      <w:proofErr w:type="spellStart"/>
      <w:r w:rsidR="00E50BBA" w:rsidRPr="00E50BBA">
        <w:rPr>
          <w:rFonts w:ascii="Times New Roman" w:eastAsia="Times New Roman" w:hAnsi="Times New Roman" w:cs="Times New Roman"/>
          <w:sz w:val="28"/>
          <w:szCs w:val="28"/>
          <w:lang w:eastAsia="ru-RU"/>
        </w:rPr>
        <w:t>млн.руб</w:t>
      </w:r>
      <w:proofErr w:type="spellEnd"/>
      <w:r w:rsidR="00E50BBA" w:rsidRPr="00E50BBA">
        <w:rPr>
          <w:rFonts w:ascii="Times New Roman" w:eastAsia="Times New Roman" w:hAnsi="Times New Roman" w:cs="Times New Roman"/>
          <w:sz w:val="28"/>
          <w:szCs w:val="28"/>
          <w:lang w:eastAsia="ru-RU"/>
        </w:rPr>
        <w:t>.</w:t>
      </w:r>
    </w:p>
    <w:p w:rsidR="00E50BBA" w:rsidRPr="00E50BBA" w:rsidRDefault="00E50BBA" w:rsidP="00E50BBA">
      <w:pPr>
        <w:spacing w:after="0" w:line="240" w:lineRule="auto"/>
        <w:ind w:firstLine="709"/>
        <w:jc w:val="both"/>
        <w:rPr>
          <w:rFonts w:ascii="Times New Roman" w:eastAsia="Times New Roman" w:hAnsi="Times New Roman" w:cs="Times New Roman"/>
          <w:sz w:val="28"/>
          <w:szCs w:val="28"/>
          <w:lang w:eastAsia="ru-RU"/>
        </w:rPr>
      </w:pPr>
      <w:r w:rsidRPr="00E50BBA">
        <w:rPr>
          <w:rFonts w:ascii="Times New Roman" w:eastAsia="Times New Roman" w:hAnsi="Times New Roman" w:cs="Times New Roman"/>
          <w:sz w:val="28"/>
          <w:szCs w:val="28"/>
          <w:lang w:eastAsia="ru-RU"/>
        </w:rPr>
        <w:t>Согласно Программе развития газоснабжения и газификации Псковской области на период 2021-2025 годы в 2022 году начато проектирование следующих объектов:</w:t>
      </w:r>
    </w:p>
    <w:p w:rsidR="00E50BBA" w:rsidRPr="00E50BBA" w:rsidRDefault="00E50BBA" w:rsidP="00E50BBA">
      <w:pPr>
        <w:spacing w:after="0" w:line="240" w:lineRule="auto"/>
        <w:ind w:firstLine="709"/>
        <w:jc w:val="both"/>
        <w:rPr>
          <w:rFonts w:ascii="Times New Roman" w:eastAsia="Times New Roman" w:hAnsi="Times New Roman" w:cs="Times New Roman"/>
          <w:sz w:val="28"/>
          <w:szCs w:val="28"/>
          <w:lang w:eastAsia="ru-RU"/>
        </w:rPr>
      </w:pPr>
      <w:r w:rsidRPr="00E50BBA">
        <w:rPr>
          <w:rFonts w:ascii="Times New Roman" w:eastAsia="Times New Roman" w:hAnsi="Times New Roman" w:cs="Times New Roman"/>
          <w:sz w:val="28"/>
          <w:szCs w:val="28"/>
          <w:lang w:eastAsia="ru-RU"/>
        </w:rPr>
        <w:t>1)</w:t>
      </w:r>
      <w:r w:rsidRPr="00E50BBA">
        <w:rPr>
          <w:rFonts w:ascii="Times New Roman" w:eastAsia="Times New Roman" w:hAnsi="Times New Roman" w:cs="Times New Roman"/>
          <w:sz w:val="28"/>
          <w:szCs w:val="28"/>
          <w:lang w:eastAsia="ru-RU"/>
        </w:rPr>
        <w:tab/>
        <w:t>«Газопровод межпоселковый к 6 площадкам ООО «ВСК» Невельского района Псковской области»;</w:t>
      </w:r>
    </w:p>
    <w:p w:rsidR="00E50BBA" w:rsidRPr="00E50BBA" w:rsidRDefault="00E50BBA" w:rsidP="00E50BBA">
      <w:pPr>
        <w:spacing w:after="0" w:line="240" w:lineRule="auto"/>
        <w:ind w:firstLine="709"/>
        <w:jc w:val="both"/>
        <w:rPr>
          <w:rFonts w:ascii="Times New Roman" w:eastAsia="Times New Roman" w:hAnsi="Times New Roman" w:cs="Times New Roman"/>
          <w:sz w:val="28"/>
          <w:szCs w:val="28"/>
          <w:lang w:eastAsia="ru-RU"/>
        </w:rPr>
      </w:pPr>
      <w:r w:rsidRPr="00E50BBA">
        <w:rPr>
          <w:rFonts w:ascii="Times New Roman" w:eastAsia="Times New Roman" w:hAnsi="Times New Roman" w:cs="Times New Roman"/>
          <w:sz w:val="28"/>
          <w:szCs w:val="28"/>
          <w:lang w:eastAsia="ru-RU"/>
        </w:rPr>
        <w:t>2)</w:t>
      </w:r>
      <w:r w:rsidRPr="00E50BBA">
        <w:rPr>
          <w:rFonts w:ascii="Times New Roman" w:eastAsia="Times New Roman" w:hAnsi="Times New Roman" w:cs="Times New Roman"/>
          <w:sz w:val="28"/>
          <w:szCs w:val="28"/>
          <w:lang w:eastAsia="ru-RU"/>
        </w:rPr>
        <w:tab/>
        <w:t xml:space="preserve">«Газопровод межпоселковый </w:t>
      </w:r>
      <w:proofErr w:type="spellStart"/>
      <w:proofErr w:type="gramStart"/>
      <w:r w:rsidRPr="00E50BBA">
        <w:rPr>
          <w:rFonts w:ascii="Times New Roman" w:eastAsia="Times New Roman" w:hAnsi="Times New Roman" w:cs="Times New Roman"/>
          <w:sz w:val="28"/>
          <w:szCs w:val="28"/>
          <w:lang w:eastAsia="ru-RU"/>
        </w:rPr>
        <w:t>дер.Лехово</w:t>
      </w:r>
      <w:proofErr w:type="spellEnd"/>
      <w:proofErr w:type="gramEnd"/>
      <w:r w:rsidRPr="00E50BBA">
        <w:rPr>
          <w:rFonts w:ascii="Times New Roman" w:eastAsia="Times New Roman" w:hAnsi="Times New Roman" w:cs="Times New Roman"/>
          <w:sz w:val="28"/>
          <w:szCs w:val="28"/>
          <w:lang w:eastAsia="ru-RU"/>
        </w:rPr>
        <w:t xml:space="preserve"> Невельского района – 6 площадок ООО «ВСК» - </w:t>
      </w:r>
      <w:proofErr w:type="spellStart"/>
      <w:r w:rsidRPr="00E50BBA">
        <w:rPr>
          <w:rFonts w:ascii="Times New Roman" w:eastAsia="Times New Roman" w:hAnsi="Times New Roman" w:cs="Times New Roman"/>
          <w:sz w:val="28"/>
          <w:szCs w:val="28"/>
          <w:lang w:eastAsia="ru-RU"/>
        </w:rPr>
        <w:t>пос.Усвяты</w:t>
      </w:r>
      <w:proofErr w:type="spellEnd"/>
      <w:r w:rsidRPr="00E50BBA">
        <w:rPr>
          <w:rFonts w:ascii="Times New Roman" w:eastAsia="Times New Roman" w:hAnsi="Times New Roman" w:cs="Times New Roman"/>
          <w:sz w:val="28"/>
          <w:szCs w:val="28"/>
          <w:lang w:eastAsia="ru-RU"/>
        </w:rPr>
        <w:t xml:space="preserve"> </w:t>
      </w:r>
      <w:proofErr w:type="spellStart"/>
      <w:r w:rsidRPr="00E50BBA">
        <w:rPr>
          <w:rFonts w:ascii="Times New Roman" w:eastAsia="Times New Roman" w:hAnsi="Times New Roman" w:cs="Times New Roman"/>
          <w:sz w:val="28"/>
          <w:szCs w:val="28"/>
          <w:lang w:eastAsia="ru-RU"/>
        </w:rPr>
        <w:t>Усвятского</w:t>
      </w:r>
      <w:proofErr w:type="spellEnd"/>
      <w:r w:rsidRPr="00E50BBA">
        <w:rPr>
          <w:rFonts w:ascii="Times New Roman" w:eastAsia="Times New Roman" w:hAnsi="Times New Roman" w:cs="Times New Roman"/>
          <w:sz w:val="28"/>
          <w:szCs w:val="28"/>
          <w:lang w:eastAsia="ru-RU"/>
        </w:rPr>
        <w:t xml:space="preserve"> района Псковской области»;</w:t>
      </w:r>
    </w:p>
    <w:p w:rsidR="00E50BBA" w:rsidRPr="00E50BBA" w:rsidRDefault="00E50BBA" w:rsidP="00E50BBA">
      <w:pPr>
        <w:spacing w:after="0" w:line="240" w:lineRule="auto"/>
        <w:ind w:firstLine="709"/>
        <w:jc w:val="both"/>
        <w:rPr>
          <w:rFonts w:ascii="Times New Roman" w:eastAsia="Times New Roman" w:hAnsi="Times New Roman" w:cs="Times New Roman"/>
          <w:sz w:val="28"/>
          <w:szCs w:val="28"/>
          <w:lang w:eastAsia="ru-RU"/>
        </w:rPr>
      </w:pPr>
      <w:r w:rsidRPr="00E50BBA">
        <w:rPr>
          <w:rFonts w:ascii="Times New Roman" w:eastAsia="Times New Roman" w:hAnsi="Times New Roman" w:cs="Times New Roman"/>
          <w:sz w:val="28"/>
          <w:szCs w:val="28"/>
          <w:lang w:eastAsia="ru-RU"/>
        </w:rPr>
        <w:t>3)</w:t>
      </w:r>
      <w:r w:rsidRPr="00E50BBA">
        <w:rPr>
          <w:rFonts w:ascii="Times New Roman" w:eastAsia="Times New Roman" w:hAnsi="Times New Roman" w:cs="Times New Roman"/>
          <w:sz w:val="28"/>
          <w:szCs w:val="28"/>
          <w:lang w:eastAsia="ru-RU"/>
        </w:rPr>
        <w:tab/>
        <w:t>«Газопровод-связка распределительный между ГРС Великие Луки и ГРС Новосокольники Псковской области» (предполагается строительство объекта на территории Артемовской волости Невельского района).</w:t>
      </w:r>
    </w:p>
    <w:p w:rsidR="00E50BBA" w:rsidRPr="00E50BBA" w:rsidRDefault="00E50BBA" w:rsidP="00E50BBA">
      <w:pPr>
        <w:spacing w:after="0" w:line="240" w:lineRule="auto"/>
        <w:ind w:firstLine="709"/>
        <w:jc w:val="both"/>
        <w:rPr>
          <w:rFonts w:ascii="Times New Roman" w:eastAsia="Times New Roman" w:hAnsi="Times New Roman" w:cs="Times New Roman"/>
          <w:sz w:val="28"/>
          <w:szCs w:val="28"/>
          <w:lang w:eastAsia="ru-RU"/>
        </w:rPr>
      </w:pPr>
      <w:r w:rsidRPr="00E50BBA">
        <w:rPr>
          <w:rFonts w:ascii="Times New Roman" w:eastAsia="Times New Roman" w:hAnsi="Times New Roman" w:cs="Times New Roman"/>
          <w:sz w:val="28"/>
          <w:szCs w:val="28"/>
          <w:lang w:eastAsia="ru-RU"/>
        </w:rPr>
        <w:t xml:space="preserve">Предприятиями Великолукского агропромышленного комплекса планируется проведение ряда инвестиционных мероприятий: </w:t>
      </w:r>
    </w:p>
    <w:p w:rsidR="00E50BBA" w:rsidRPr="00E50BBA" w:rsidRDefault="00E50BBA" w:rsidP="00E50BBA">
      <w:pPr>
        <w:spacing w:after="0" w:line="240" w:lineRule="auto"/>
        <w:ind w:firstLine="709"/>
        <w:jc w:val="both"/>
        <w:rPr>
          <w:rFonts w:ascii="Times New Roman" w:eastAsia="Times New Roman" w:hAnsi="Times New Roman" w:cs="Times New Roman"/>
          <w:sz w:val="28"/>
          <w:szCs w:val="28"/>
          <w:lang w:eastAsia="ru-RU"/>
        </w:rPr>
      </w:pPr>
      <w:r w:rsidRPr="00E50BBA">
        <w:rPr>
          <w:rFonts w:ascii="Times New Roman" w:eastAsia="Times New Roman" w:hAnsi="Times New Roman" w:cs="Times New Roman"/>
          <w:sz w:val="28"/>
          <w:szCs w:val="28"/>
          <w:lang w:eastAsia="ru-RU"/>
        </w:rPr>
        <w:t>- комбикормовый завод в феврале 2024 году планирует завершить реконструкцию производственного элеватора емкостью хранения 152700 тонн с линиями по производству кормов;</w:t>
      </w:r>
    </w:p>
    <w:p w:rsidR="00E50BBA" w:rsidRPr="00E50BBA" w:rsidRDefault="00E50BBA" w:rsidP="00E50BBA">
      <w:pPr>
        <w:spacing w:after="0" w:line="240" w:lineRule="auto"/>
        <w:ind w:firstLine="709"/>
        <w:jc w:val="both"/>
        <w:rPr>
          <w:rFonts w:ascii="Times New Roman" w:eastAsia="Times New Roman" w:hAnsi="Times New Roman" w:cs="Times New Roman"/>
          <w:sz w:val="28"/>
          <w:szCs w:val="28"/>
          <w:lang w:eastAsia="ru-RU"/>
        </w:rPr>
      </w:pPr>
      <w:r w:rsidRPr="00E50BBA">
        <w:rPr>
          <w:rFonts w:ascii="Times New Roman" w:eastAsia="Times New Roman" w:hAnsi="Times New Roman" w:cs="Times New Roman"/>
          <w:sz w:val="28"/>
          <w:szCs w:val="28"/>
          <w:lang w:eastAsia="ru-RU"/>
        </w:rPr>
        <w:t xml:space="preserve">- ООО «ВСГЦ» в 2023 году планирует завершить строительство административно-бытового </w:t>
      </w:r>
      <w:proofErr w:type="gramStart"/>
      <w:r w:rsidRPr="00E50BBA">
        <w:rPr>
          <w:rFonts w:ascii="Times New Roman" w:eastAsia="Times New Roman" w:hAnsi="Times New Roman" w:cs="Times New Roman"/>
          <w:sz w:val="28"/>
          <w:szCs w:val="28"/>
          <w:lang w:eastAsia="ru-RU"/>
        </w:rPr>
        <w:t>комплекса,  а</w:t>
      </w:r>
      <w:proofErr w:type="gramEnd"/>
      <w:r w:rsidRPr="00E50BBA">
        <w:rPr>
          <w:rFonts w:ascii="Times New Roman" w:eastAsia="Times New Roman" w:hAnsi="Times New Roman" w:cs="Times New Roman"/>
          <w:sz w:val="28"/>
          <w:szCs w:val="28"/>
          <w:lang w:eastAsia="ru-RU"/>
        </w:rPr>
        <w:t xml:space="preserve"> также корпус опороса № 4. </w:t>
      </w:r>
    </w:p>
    <w:p w:rsidR="00E50BBA" w:rsidRDefault="00E50BBA" w:rsidP="00E50BBA">
      <w:pPr>
        <w:spacing w:after="0" w:line="240" w:lineRule="auto"/>
        <w:ind w:firstLine="709"/>
        <w:jc w:val="both"/>
        <w:rPr>
          <w:rFonts w:ascii="Times New Roman" w:eastAsia="Times New Roman" w:hAnsi="Times New Roman" w:cs="Times New Roman"/>
          <w:sz w:val="28"/>
          <w:szCs w:val="28"/>
          <w:lang w:eastAsia="ru-RU"/>
        </w:rPr>
      </w:pPr>
      <w:r w:rsidRPr="00E50BBA">
        <w:rPr>
          <w:rFonts w:ascii="Times New Roman" w:eastAsia="Times New Roman" w:hAnsi="Times New Roman" w:cs="Times New Roman"/>
          <w:sz w:val="28"/>
          <w:szCs w:val="28"/>
          <w:lang w:eastAsia="ru-RU"/>
        </w:rPr>
        <w:t xml:space="preserve">В 2023 году планируется завершить строительство нового </w:t>
      </w:r>
      <w:proofErr w:type="spellStart"/>
      <w:r w:rsidRPr="00E50BBA">
        <w:rPr>
          <w:rFonts w:ascii="Times New Roman" w:eastAsia="Times New Roman" w:hAnsi="Times New Roman" w:cs="Times New Roman"/>
          <w:sz w:val="28"/>
          <w:szCs w:val="28"/>
          <w:lang w:eastAsia="ru-RU"/>
        </w:rPr>
        <w:t>ФАПа</w:t>
      </w:r>
      <w:proofErr w:type="spellEnd"/>
      <w:r w:rsidRPr="00E50BBA">
        <w:rPr>
          <w:rFonts w:ascii="Times New Roman" w:eastAsia="Times New Roman" w:hAnsi="Times New Roman" w:cs="Times New Roman"/>
          <w:sz w:val="28"/>
          <w:szCs w:val="28"/>
          <w:lang w:eastAsia="ru-RU"/>
        </w:rPr>
        <w:t xml:space="preserve"> в </w:t>
      </w:r>
      <w:proofErr w:type="spellStart"/>
      <w:r w:rsidRPr="00E50BBA">
        <w:rPr>
          <w:rFonts w:ascii="Times New Roman" w:eastAsia="Times New Roman" w:hAnsi="Times New Roman" w:cs="Times New Roman"/>
          <w:sz w:val="28"/>
          <w:szCs w:val="28"/>
          <w:lang w:eastAsia="ru-RU"/>
        </w:rPr>
        <w:t>д.Опухлики</w:t>
      </w:r>
      <w:proofErr w:type="spellEnd"/>
      <w:r w:rsidRPr="00E50BBA">
        <w:rPr>
          <w:rFonts w:ascii="Times New Roman" w:eastAsia="Times New Roman" w:hAnsi="Times New Roman" w:cs="Times New Roman"/>
          <w:sz w:val="28"/>
          <w:szCs w:val="28"/>
          <w:lang w:eastAsia="ru-RU"/>
        </w:rPr>
        <w:t xml:space="preserve"> взамен старого. Объем инвестиций составит 9,1 </w:t>
      </w:r>
      <w:proofErr w:type="spellStart"/>
      <w:r w:rsidRPr="00E50BBA">
        <w:rPr>
          <w:rFonts w:ascii="Times New Roman" w:eastAsia="Times New Roman" w:hAnsi="Times New Roman" w:cs="Times New Roman"/>
          <w:sz w:val="28"/>
          <w:szCs w:val="28"/>
          <w:lang w:eastAsia="ru-RU"/>
        </w:rPr>
        <w:t>млн.руб</w:t>
      </w:r>
      <w:proofErr w:type="spellEnd"/>
      <w:r w:rsidRPr="00E50BBA">
        <w:rPr>
          <w:rFonts w:ascii="Times New Roman" w:eastAsia="Times New Roman" w:hAnsi="Times New Roman" w:cs="Times New Roman"/>
          <w:sz w:val="28"/>
          <w:szCs w:val="28"/>
          <w:lang w:eastAsia="ru-RU"/>
        </w:rPr>
        <w:t>. Это позволит осуществлять деятельность в условиях, отвечающих современным стандартам оказания медицинских услуг. ФАП будет обслуживать население численностью более 200 человек.</w:t>
      </w:r>
    </w:p>
    <w:p w:rsidR="002A7774" w:rsidRPr="00E50BBA" w:rsidRDefault="002A7774" w:rsidP="00E50BB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2022 году выполнены комплексные кадастровые работы в отношении </w:t>
      </w:r>
      <w:r w:rsidR="0089567E" w:rsidRPr="0089567E">
        <w:rPr>
          <w:rFonts w:ascii="Times New Roman" w:eastAsia="Times New Roman" w:hAnsi="Times New Roman" w:cs="Times New Roman"/>
          <w:sz w:val="28"/>
          <w:szCs w:val="28"/>
          <w:lang w:eastAsia="ru-RU"/>
        </w:rPr>
        <w:t>1315 объектов недвижимости.</w:t>
      </w:r>
    </w:p>
    <w:p w:rsidR="00DC496C" w:rsidRPr="00B751F9" w:rsidRDefault="00DC496C" w:rsidP="002031B0">
      <w:pPr>
        <w:spacing w:after="0" w:line="240" w:lineRule="auto"/>
        <w:ind w:firstLine="709"/>
        <w:jc w:val="both"/>
        <w:rPr>
          <w:rFonts w:ascii="Times New Roman" w:eastAsia="Times New Roman" w:hAnsi="Times New Roman" w:cs="Times New Roman"/>
          <w:sz w:val="28"/>
          <w:szCs w:val="28"/>
          <w:lang w:eastAsia="ru-RU"/>
        </w:rPr>
      </w:pPr>
      <w:r w:rsidRPr="00B751F9">
        <w:rPr>
          <w:rFonts w:ascii="Times New Roman" w:eastAsia="Times New Roman" w:hAnsi="Times New Roman" w:cs="Times New Roman"/>
          <w:sz w:val="28"/>
          <w:szCs w:val="28"/>
          <w:lang w:eastAsia="ru-RU"/>
        </w:rPr>
        <w:lastRenderedPageBreak/>
        <w:t xml:space="preserve">Прогнозируется, что при улучшении макроэкономической ситуации будет наблюдаться сдержанный рост потока средств, направляемых на обновление основных фондов предприятий Невельского района. </w:t>
      </w:r>
    </w:p>
    <w:p w:rsidR="00DC496C" w:rsidRPr="005D6805" w:rsidRDefault="00DC496C" w:rsidP="002031B0">
      <w:pPr>
        <w:spacing w:after="0" w:line="240" w:lineRule="auto"/>
        <w:ind w:firstLine="709"/>
        <w:jc w:val="both"/>
        <w:rPr>
          <w:rFonts w:ascii="Times New Roman" w:hAnsi="Times New Roman" w:cs="Times New Roman"/>
          <w:sz w:val="16"/>
          <w:szCs w:val="16"/>
          <w:highlight w:val="yellow"/>
        </w:rPr>
      </w:pPr>
    </w:p>
    <w:p w:rsidR="007A020A" w:rsidRPr="0014586A" w:rsidRDefault="00697393" w:rsidP="002031B0">
      <w:pPr>
        <w:pStyle w:val="a3"/>
        <w:numPr>
          <w:ilvl w:val="0"/>
          <w:numId w:val="14"/>
        </w:numPr>
        <w:spacing w:after="0" w:line="240" w:lineRule="auto"/>
        <w:ind w:left="0" w:firstLine="709"/>
        <w:jc w:val="both"/>
        <w:rPr>
          <w:rFonts w:ascii="Times New Roman" w:eastAsia="Times New Roman" w:hAnsi="Times New Roman" w:cs="Times New Roman"/>
          <w:sz w:val="28"/>
          <w:szCs w:val="28"/>
          <w:lang w:eastAsia="ru-RU"/>
        </w:rPr>
      </w:pPr>
      <w:r w:rsidRPr="0014586A">
        <w:rPr>
          <w:rFonts w:ascii="Times New Roman" w:eastAsia="Times New Roman" w:hAnsi="Times New Roman" w:cs="Times New Roman"/>
          <w:i/>
          <w:sz w:val="28"/>
          <w:szCs w:val="28"/>
          <w:u w:val="single"/>
          <w:lang w:eastAsia="ru-RU"/>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r w:rsidRPr="0014586A">
        <w:rPr>
          <w:rFonts w:ascii="Times New Roman" w:eastAsia="Times New Roman" w:hAnsi="Times New Roman" w:cs="Times New Roman"/>
          <w:sz w:val="28"/>
          <w:szCs w:val="28"/>
          <w:lang w:eastAsia="ru-RU"/>
        </w:rPr>
        <w:t xml:space="preserve"> </w:t>
      </w:r>
      <w:r w:rsidR="007A020A" w:rsidRPr="0014586A">
        <w:rPr>
          <w:rFonts w:ascii="Times New Roman" w:eastAsia="Times New Roman" w:hAnsi="Times New Roman" w:cs="Times New Roman"/>
          <w:sz w:val="28"/>
          <w:szCs w:val="28"/>
          <w:lang w:eastAsia="ru-RU"/>
        </w:rPr>
        <w:t>в 20</w:t>
      </w:r>
      <w:r w:rsidR="00405C60" w:rsidRPr="0014586A">
        <w:rPr>
          <w:rFonts w:ascii="Times New Roman" w:eastAsia="Times New Roman" w:hAnsi="Times New Roman" w:cs="Times New Roman"/>
          <w:sz w:val="28"/>
          <w:szCs w:val="28"/>
          <w:lang w:eastAsia="ru-RU"/>
        </w:rPr>
        <w:t>2</w:t>
      </w:r>
      <w:r w:rsidR="0014586A" w:rsidRPr="0014586A">
        <w:rPr>
          <w:rFonts w:ascii="Times New Roman" w:eastAsia="Times New Roman" w:hAnsi="Times New Roman" w:cs="Times New Roman"/>
          <w:sz w:val="28"/>
          <w:szCs w:val="28"/>
          <w:lang w:eastAsia="ru-RU"/>
        </w:rPr>
        <w:t>2</w:t>
      </w:r>
      <w:r w:rsidR="007A020A" w:rsidRPr="0014586A">
        <w:rPr>
          <w:rFonts w:ascii="Times New Roman" w:eastAsia="Times New Roman" w:hAnsi="Times New Roman" w:cs="Times New Roman"/>
          <w:sz w:val="28"/>
          <w:szCs w:val="28"/>
          <w:lang w:eastAsia="ru-RU"/>
        </w:rPr>
        <w:t xml:space="preserve"> году</w:t>
      </w:r>
      <w:r w:rsidR="00481FDF" w:rsidRPr="0014586A">
        <w:rPr>
          <w:rFonts w:ascii="Times New Roman" w:eastAsia="Times New Roman" w:hAnsi="Times New Roman" w:cs="Times New Roman"/>
          <w:sz w:val="28"/>
          <w:szCs w:val="28"/>
          <w:lang w:eastAsia="ru-RU"/>
        </w:rPr>
        <w:t xml:space="preserve"> </w:t>
      </w:r>
      <w:r w:rsidR="0014586A" w:rsidRPr="0014586A">
        <w:rPr>
          <w:rFonts w:ascii="Times New Roman" w:eastAsia="Times New Roman" w:hAnsi="Times New Roman" w:cs="Times New Roman"/>
          <w:sz w:val="28"/>
          <w:szCs w:val="28"/>
          <w:lang w:eastAsia="ru-RU"/>
        </w:rPr>
        <w:t>увеличилась</w:t>
      </w:r>
      <w:r w:rsidR="00405C60" w:rsidRPr="0014586A">
        <w:rPr>
          <w:rFonts w:ascii="Times New Roman" w:eastAsia="Times New Roman" w:hAnsi="Times New Roman" w:cs="Times New Roman"/>
          <w:sz w:val="28"/>
          <w:szCs w:val="28"/>
          <w:lang w:eastAsia="ru-RU"/>
        </w:rPr>
        <w:t xml:space="preserve"> по сравнению с 20</w:t>
      </w:r>
      <w:r w:rsidR="006E7886" w:rsidRPr="0014586A">
        <w:rPr>
          <w:rFonts w:ascii="Times New Roman" w:eastAsia="Times New Roman" w:hAnsi="Times New Roman" w:cs="Times New Roman"/>
          <w:sz w:val="28"/>
          <w:szCs w:val="28"/>
          <w:lang w:eastAsia="ru-RU"/>
        </w:rPr>
        <w:t>2</w:t>
      </w:r>
      <w:r w:rsidR="0014586A" w:rsidRPr="0014586A">
        <w:rPr>
          <w:rFonts w:ascii="Times New Roman" w:eastAsia="Times New Roman" w:hAnsi="Times New Roman" w:cs="Times New Roman"/>
          <w:sz w:val="28"/>
          <w:szCs w:val="28"/>
          <w:lang w:eastAsia="ru-RU"/>
        </w:rPr>
        <w:t>1</w:t>
      </w:r>
      <w:r w:rsidR="00481FDF" w:rsidRPr="0014586A">
        <w:rPr>
          <w:rFonts w:ascii="Times New Roman" w:eastAsia="Times New Roman" w:hAnsi="Times New Roman" w:cs="Times New Roman"/>
          <w:sz w:val="28"/>
          <w:szCs w:val="28"/>
          <w:lang w:eastAsia="ru-RU"/>
        </w:rPr>
        <w:t xml:space="preserve"> годом</w:t>
      </w:r>
      <w:r w:rsidR="0014586A" w:rsidRPr="0014586A">
        <w:rPr>
          <w:rFonts w:ascii="Times New Roman" w:eastAsia="Times New Roman" w:hAnsi="Times New Roman" w:cs="Times New Roman"/>
          <w:sz w:val="28"/>
          <w:szCs w:val="28"/>
          <w:lang w:eastAsia="ru-RU"/>
        </w:rPr>
        <w:t xml:space="preserve"> на 0,3</w:t>
      </w:r>
      <w:proofErr w:type="gramStart"/>
      <w:r w:rsidR="0014586A" w:rsidRPr="0014586A">
        <w:rPr>
          <w:rFonts w:ascii="Times New Roman" w:eastAsia="Times New Roman" w:hAnsi="Times New Roman" w:cs="Times New Roman"/>
          <w:sz w:val="28"/>
          <w:szCs w:val="28"/>
          <w:lang w:eastAsia="ru-RU"/>
        </w:rPr>
        <w:t xml:space="preserve">% </w:t>
      </w:r>
      <w:r w:rsidR="00481FDF" w:rsidRPr="0014586A">
        <w:rPr>
          <w:rFonts w:ascii="Times New Roman" w:eastAsia="Times New Roman" w:hAnsi="Times New Roman" w:cs="Times New Roman"/>
          <w:sz w:val="28"/>
          <w:szCs w:val="28"/>
          <w:lang w:eastAsia="ru-RU"/>
        </w:rPr>
        <w:t xml:space="preserve"> и</w:t>
      </w:r>
      <w:proofErr w:type="gramEnd"/>
      <w:r w:rsidR="00481FDF" w:rsidRPr="0014586A">
        <w:rPr>
          <w:rFonts w:ascii="Times New Roman" w:eastAsia="Times New Roman" w:hAnsi="Times New Roman" w:cs="Times New Roman"/>
          <w:sz w:val="28"/>
          <w:szCs w:val="28"/>
          <w:lang w:eastAsia="ru-RU"/>
        </w:rPr>
        <w:t xml:space="preserve"> составила </w:t>
      </w:r>
      <w:r w:rsidR="00A43344" w:rsidRPr="0014586A">
        <w:rPr>
          <w:rFonts w:ascii="Times New Roman" w:eastAsia="Times New Roman" w:hAnsi="Times New Roman" w:cs="Times New Roman"/>
          <w:sz w:val="28"/>
          <w:szCs w:val="28"/>
          <w:lang w:eastAsia="ru-RU"/>
        </w:rPr>
        <w:t xml:space="preserve"> </w:t>
      </w:r>
      <w:r w:rsidR="007A020A" w:rsidRPr="0014586A">
        <w:rPr>
          <w:rFonts w:ascii="Times New Roman" w:eastAsia="Times New Roman" w:hAnsi="Times New Roman" w:cs="Times New Roman"/>
          <w:sz w:val="28"/>
          <w:szCs w:val="28"/>
          <w:lang w:eastAsia="ru-RU"/>
        </w:rPr>
        <w:t>6</w:t>
      </w:r>
      <w:r w:rsidR="00481FDF" w:rsidRPr="0014586A">
        <w:rPr>
          <w:rFonts w:ascii="Times New Roman" w:eastAsia="Times New Roman" w:hAnsi="Times New Roman" w:cs="Times New Roman"/>
          <w:sz w:val="28"/>
          <w:szCs w:val="28"/>
          <w:lang w:eastAsia="ru-RU"/>
        </w:rPr>
        <w:t>3</w:t>
      </w:r>
      <w:r w:rsidR="007A020A" w:rsidRPr="0014586A">
        <w:rPr>
          <w:rFonts w:ascii="Times New Roman" w:eastAsia="Times New Roman" w:hAnsi="Times New Roman" w:cs="Times New Roman"/>
          <w:sz w:val="28"/>
          <w:szCs w:val="28"/>
          <w:lang w:eastAsia="ru-RU"/>
        </w:rPr>
        <w:t>,</w:t>
      </w:r>
      <w:r w:rsidR="0014586A" w:rsidRPr="0014586A">
        <w:rPr>
          <w:rFonts w:ascii="Times New Roman" w:eastAsia="Times New Roman" w:hAnsi="Times New Roman" w:cs="Times New Roman"/>
          <w:sz w:val="28"/>
          <w:szCs w:val="28"/>
          <w:lang w:eastAsia="ru-RU"/>
        </w:rPr>
        <w:t>7</w:t>
      </w:r>
      <w:r w:rsidR="006E7886" w:rsidRPr="0014586A">
        <w:rPr>
          <w:rFonts w:ascii="Times New Roman" w:eastAsia="Times New Roman" w:hAnsi="Times New Roman" w:cs="Times New Roman"/>
          <w:sz w:val="28"/>
          <w:szCs w:val="28"/>
          <w:lang w:eastAsia="ru-RU"/>
        </w:rPr>
        <w:t>3% (в 202</w:t>
      </w:r>
      <w:r w:rsidR="0014586A" w:rsidRPr="0014586A">
        <w:rPr>
          <w:rFonts w:ascii="Times New Roman" w:eastAsia="Times New Roman" w:hAnsi="Times New Roman" w:cs="Times New Roman"/>
          <w:sz w:val="28"/>
          <w:szCs w:val="28"/>
          <w:lang w:eastAsia="ru-RU"/>
        </w:rPr>
        <w:t>1</w:t>
      </w:r>
      <w:r w:rsidR="007A020A" w:rsidRPr="0014586A">
        <w:rPr>
          <w:rFonts w:ascii="Times New Roman" w:eastAsia="Times New Roman" w:hAnsi="Times New Roman" w:cs="Times New Roman"/>
          <w:sz w:val="28"/>
          <w:szCs w:val="28"/>
          <w:lang w:eastAsia="ru-RU"/>
        </w:rPr>
        <w:t>г. – 6</w:t>
      </w:r>
      <w:r w:rsidR="00481FDF" w:rsidRPr="0014586A">
        <w:rPr>
          <w:rFonts w:ascii="Times New Roman" w:eastAsia="Times New Roman" w:hAnsi="Times New Roman" w:cs="Times New Roman"/>
          <w:sz w:val="28"/>
          <w:szCs w:val="28"/>
          <w:lang w:eastAsia="ru-RU"/>
        </w:rPr>
        <w:t>3</w:t>
      </w:r>
      <w:r w:rsidR="007A020A" w:rsidRPr="0014586A">
        <w:rPr>
          <w:rFonts w:ascii="Times New Roman" w:eastAsia="Times New Roman" w:hAnsi="Times New Roman" w:cs="Times New Roman"/>
          <w:sz w:val="28"/>
          <w:szCs w:val="28"/>
          <w:lang w:eastAsia="ru-RU"/>
        </w:rPr>
        <w:t>,</w:t>
      </w:r>
      <w:r w:rsidR="0014586A" w:rsidRPr="0014586A">
        <w:rPr>
          <w:rFonts w:ascii="Times New Roman" w:eastAsia="Times New Roman" w:hAnsi="Times New Roman" w:cs="Times New Roman"/>
          <w:sz w:val="28"/>
          <w:szCs w:val="28"/>
          <w:lang w:eastAsia="ru-RU"/>
        </w:rPr>
        <w:t>53</w:t>
      </w:r>
      <w:r w:rsidR="007A020A" w:rsidRPr="0014586A">
        <w:rPr>
          <w:rFonts w:ascii="Times New Roman" w:eastAsia="Times New Roman" w:hAnsi="Times New Roman" w:cs="Times New Roman"/>
          <w:sz w:val="28"/>
          <w:szCs w:val="28"/>
          <w:lang w:eastAsia="ru-RU"/>
        </w:rPr>
        <w:t>%).</w:t>
      </w:r>
    </w:p>
    <w:p w:rsidR="0014586A" w:rsidRPr="0014586A" w:rsidRDefault="0014586A" w:rsidP="002031B0">
      <w:pPr>
        <w:spacing w:after="0" w:line="240" w:lineRule="auto"/>
        <w:ind w:firstLine="709"/>
        <w:jc w:val="both"/>
        <w:rPr>
          <w:rFonts w:ascii="Times New Roman" w:eastAsia="Times New Roman" w:hAnsi="Times New Roman" w:cs="Times New Roman"/>
          <w:sz w:val="28"/>
          <w:szCs w:val="28"/>
          <w:lang w:eastAsia="ru-RU"/>
        </w:rPr>
      </w:pPr>
      <w:r w:rsidRPr="0014586A">
        <w:rPr>
          <w:rFonts w:ascii="Times New Roman" w:eastAsia="Times New Roman" w:hAnsi="Times New Roman" w:cs="Times New Roman"/>
          <w:sz w:val="28"/>
          <w:szCs w:val="28"/>
          <w:lang w:eastAsia="ru-RU"/>
        </w:rPr>
        <w:t xml:space="preserve">На увеличение показателя повлияло увеличение в 2022 году по сравнению с 2021 годом площади земельных участков, находящихся в собственности у юридических лиц на 293 га; а </w:t>
      </w:r>
      <w:proofErr w:type="gramStart"/>
      <w:r w:rsidRPr="0014586A">
        <w:rPr>
          <w:rFonts w:ascii="Times New Roman" w:eastAsia="Times New Roman" w:hAnsi="Times New Roman" w:cs="Times New Roman"/>
          <w:sz w:val="28"/>
          <w:szCs w:val="28"/>
          <w:lang w:eastAsia="ru-RU"/>
        </w:rPr>
        <w:t>также  снижение</w:t>
      </w:r>
      <w:proofErr w:type="gramEnd"/>
      <w:r w:rsidRPr="0014586A">
        <w:rPr>
          <w:rFonts w:ascii="Times New Roman" w:eastAsia="Times New Roman" w:hAnsi="Times New Roman" w:cs="Times New Roman"/>
          <w:sz w:val="28"/>
          <w:szCs w:val="28"/>
          <w:lang w:eastAsia="ru-RU"/>
        </w:rPr>
        <w:t xml:space="preserve"> площади невостребованных земельных долей на 286 га.</w:t>
      </w:r>
    </w:p>
    <w:p w:rsidR="007E1D12" w:rsidRPr="0014586A" w:rsidRDefault="007A020A" w:rsidP="002031B0">
      <w:pPr>
        <w:spacing w:after="0" w:line="240" w:lineRule="auto"/>
        <w:ind w:firstLine="709"/>
        <w:jc w:val="both"/>
        <w:rPr>
          <w:rFonts w:ascii="Times New Roman" w:eastAsia="Times New Roman" w:hAnsi="Times New Roman" w:cs="Times New Roman"/>
          <w:sz w:val="28"/>
          <w:szCs w:val="28"/>
          <w:lang w:eastAsia="ru-RU"/>
        </w:rPr>
      </w:pPr>
      <w:r w:rsidRPr="0014586A">
        <w:rPr>
          <w:rFonts w:ascii="Times New Roman" w:eastAsia="Times New Roman" w:hAnsi="Times New Roman" w:cs="Times New Roman"/>
          <w:sz w:val="28"/>
          <w:szCs w:val="28"/>
          <w:lang w:eastAsia="ru-RU"/>
        </w:rPr>
        <w:t xml:space="preserve">С </w:t>
      </w:r>
      <w:r w:rsidR="007E1D12" w:rsidRPr="0014586A">
        <w:rPr>
          <w:rFonts w:ascii="Times New Roman" w:eastAsia="Times New Roman" w:hAnsi="Times New Roman" w:cs="Times New Roman"/>
          <w:sz w:val="28"/>
          <w:szCs w:val="28"/>
          <w:lang w:eastAsia="ru-RU"/>
        </w:rPr>
        <w:t xml:space="preserve">целью улучшения инвестиционной привлекательности, формирования объективной налоговой базы по земельному налогу Администрацией района ведется работа по оказанию методологической и практической помощи органам местного самоуправления городского и сельских поселений по вопросам земельно-имущественной сферы, активизирована работа по оформлению в муниципальную собственность </w:t>
      </w:r>
      <w:r w:rsidRPr="0014586A">
        <w:rPr>
          <w:rFonts w:ascii="Times New Roman" w:eastAsia="Times New Roman" w:hAnsi="Times New Roman" w:cs="Times New Roman"/>
          <w:sz w:val="28"/>
          <w:szCs w:val="28"/>
          <w:lang w:eastAsia="ru-RU"/>
        </w:rPr>
        <w:t xml:space="preserve">сельских </w:t>
      </w:r>
      <w:r w:rsidR="007E1D12" w:rsidRPr="0014586A">
        <w:rPr>
          <w:rFonts w:ascii="Times New Roman" w:eastAsia="Times New Roman" w:hAnsi="Times New Roman" w:cs="Times New Roman"/>
          <w:sz w:val="28"/>
          <w:szCs w:val="28"/>
          <w:lang w:eastAsia="ru-RU"/>
        </w:rPr>
        <w:t>поселений невостребованных земельных долей</w:t>
      </w:r>
      <w:r w:rsidR="00481FDF" w:rsidRPr="0014586A">
        <w:rPr>
          <w:rFonts w:ascii="Times New Roman" w:eastAsia="Times New Roman" w:hAnsi="Times New Roman" w:cs="Times New Roman"/>
          <w:sz w:val="28"/>
          <w:szCs w:val="28"/>
          <w:lang w:eastAsia="ru-RU"/>
        </w:rPr>
        <w:t xml:space="preserve">, </w:t>
      </w:r>
      <w:r w:rsidR="007E1D12" w:rsidRPr="0014586A">
        <w:rPr>
          <w:rFonts w:ascii="Times New Roman" w:eastAsia="Times New Roman" w:hAnsi="Times New Roman" w:cs="Times New Roman"/>
          <w:sz w:val="28"/>
          <w:szCs w:val="28"/>
          <w:lang w:eastAsia="ru-RU"/>
        </w:rPr>
        <w:t>проводится работа с гражданами по вопросам, связанным с оформлением прав на объекты недвижимости и земельные участки в соответствии с действующим законодательством.</w:t>
      </w:r>
    </w:p>
    <w:p w:rsidR="00697393" w:rsidRPr="005D6805" w:rsidRDefault="00EE70C2" w:rsidP="002031B0">
      <w:pPr>
        <w:spacing w:after="0" w:line="240" w:lineRule="auto"/>
        <w:ind w:firstLine="709"/>
        <w:contextualSpacing/>
        <w:jc w:val="both"/>
        <w:rPr>
          <w:rFonts w:ascii="Times New Roman" w:hAnsi="Times New Roman" w:cs="Times New Roman"/>
          <w:sz w:val="28"/>
          <w:szCs w:val="28"/>
          <w:highlight w:val="yellow"/>
        </w:rPr>
      </w:pPr>
      <w:r w:rsidRPr="005D6805">
        <w:rPr>
          <w:rFonts w:ascii="Times New Roman" w:hAnsi="Times New Roman" w:cs="Times New Roman"/>
          <w:sz w:val="28"/>
          <w:szCs w:val="28"/>
          <w:highlight w:val="yellow"/>
        </w:rPr>
        <w:t xml:space="preserve">       </w:t>
      </w:r>
    </w:p>
    <w:p w:rsidR="00697393" w:rsidRPr="00CE067C" w:rsidRDefault="00697393" w:rsidP="008B130F">
      <w:pPr>
        <w:spacing w:after="0" w:line="240" w:lineRule="auto"/>
        <w:jc w:val="both"/>
        <w:rPr>
          <w:rFonts w:ascii="Times New Roman" w:hAnsi="Times New Roman" w:cs="Times New Roman"/>
          <w:b/>
          <w:sz w:val="28"/>
          <w:szCs w:val="28"/>
        </w:rPr>
      </w:pPr>
      <w:r w:rsidRPr="00CE067C">
        <w:rPr>
          <w:rFonts w:ascii="Times New Roman" w:hAnsi="Times New Roman" w:cs="Times New Roman"/>
          <w:b/>
          <w:sz w:val="28"/>
          <w:szCs w:val="28"/>
        </w:rPr>
        <w:t>Сельское хозяйство</w:t>
      </w:r>
      <w:r w:rsidR="00EE70C2" w:rsidRPr="00CE067C">
        <w:rPr>
          <w:rFonts w:ascii="Times New Roman" w:hAnsi="Times New Roman" w:cs="Times New Roman"/>
          <w:b/>
          <w:sz w:val="28"/>
          <w:szCs w:val="28"/>
        </w:rPr>
        <w:t xml:space="preserve">         </w:t>
      </w:r>
    </w:p>
    <w:p w:rsidR="00EE3306" w:rsidRPr="00CE067C" w:rsidRDefault="00EE3306" w:rsidP="00EE3306">
      <w:pPr>
        <w:pStyle w:val="a3"/>
        <w:numPr>
          <w:ilvl w:val="0"/>
          <w:numId w:val="14"/>
        </w:numPr>
        <w:spacing w:after="0" w:line="240" w:lineRule="auto"/>
        <w:ind w:left="0" w:firstLine="709"/>
        <w:jc w:val="both"/>
        <w:rPr>
          <w:rFonts w:ascii="Times New Roman" w:hAnsi="Times New Roman" w:cs="Times New Roman"/>
          <w:i/>
          <w:sz w:val="28"/>
          <w:szCs w:val="28"/>
          <w:u w:val="single"/>
        </w:rPr>
      </w:pPr>
      <w:r w:rsidRPr="00CE067C">
        <w:rPr>
          <w:rFonts w:ascii="Times New Roman" w:hAnsi="Times New Roman" w:cs="Times New Roman"/>
          <w:i/>
          <w:sz w:val="28"/>
          <w:szCs w:val="28"/>
          <w:u w:val="single"/>
        </w:rPr>
        <w:t xml:space="preserve">Доля прибыльных сельскохозяйственных организаций в общем их числе. </w:t>
      </w:r>
    </w:p>
    <w:p w:rsidR="00EE3306" w:rsidRPr="00CE067C" w:rsidRDefault="00CE067C" w:rsidP="00EE3306">
      <w:pPr>
        <w:spacing w:after="0" w:line="240" w:lineRule="auto"/>
        <w:ind w:firstLine="709"/>
        <w:jc w:val="both"/>
        <w:rPr>
          <w:rFonts w:ascii="Times New Roman" w:hAnsi="Times New Roman" w:cs="Times New Roman"/>
          <w:sz w:val="28"/>
          <w:szCs w:val="28"/>
        </w:rPr>
      </w:pPr>
      <w:r w:rsidRPr="00CE067C">
        <w:rPr>
          <w:rFonts w:ascii="Times New Roman" w:hAnsi="Times New Roman" w:cs="Times New Roman"/>
          <w:sz w:val="28"/>
          <w:szCs w:val="28"/>
        </w:rPr>
        <w:t>На территории Невельского района отсутствуют к</w:t>
      </w:r>
      <w:r w:rsidR="00EE3306" w:rsidRPr="00CE067C">
        <w:rPr>
          <w:rFonts w:ascii="Times New Roman" w:hAnsi="Times New Roman" w:cs="Times New Roman"/>
          <w:sz w:val="28"/>
          <w:szCs w:val="28"/>
        </w:rPr>
        <w:t>рупные и средние сельскохозяйственные организации</w:t>
      </w:r>
      <w:r>
        <w:rPr>
          <w:rFonts w:ascii="Times New Roman" w:hAnsi="Times New Roman" w:cs="Times New Roman"/>
          <w:sz w:val="28"/>
          <w:szCs w:val="28"/>
        </w:rPr>
        <w:t>.</w:t>
      </w:r>
      <w:r w:rsidRPr="00CE067C">
        <w:rPr>
          <w:rFonts w:ascii="Times New Roman" w:hAnsi="Times New Roman" w:cs="Times New Roman"/>
          <w:sz w:val="28"/>
          <w:szCs w:val="28"/>
        </w:rPr>
        <w:t xml:space="preserve"> </w:t>
      </w:r>
    </w:p>
    <w:p w:rsidR="00424F95" w:rsidRPr="00CE067C" w:rsidRDefault="00424F95" w:rsidP="002031B0">
      <w:pPr>
        <w:spacing w:after="0" w:line="240" w:lineRule="auto"/>
        <w:ind w:firstLine="709"/>
        <w:jc w:val="both"/>
        <w:rPr>
          <w:rFonts w:ascii="Times New Roman" w:eastAsia="Times New Roman" w:hAnsi="Times New Roman" w:cs="Times New Roman"/>
          <w:sz w:val="28"/>
          <w:szCs w:val="28"/>
          <w:lang w:eastAsia="ru-RU"/>
        </w:rPr>
      </w:pPr>
      <w:r w:rsidRPr="00CE067C">
        <w:rPr>
          <w:rFonts w:ascii="Times New Roman" w:eastAsia="Times New Roman" w:hAnsi="Times New Roman" w:cs="Times New Roman"/>
          <w:sz w:val="28"/>
          <w:szCs w:val="28"/>
          <w:lang w:eastAsia="ru-RU"/>
        </w:rPr>
        <w:t>На территории района функционируют 22 свиноводческие площадк</w:t>
      </w:r>
      <w:r w:rsidR="008D414E" w:rsidRPr="00CE067C">
        <w:rPr>
          <w:rFonts w:ascii="Times New Roman" w:eastAsia="Times New Roman" w:hAnsi="Times New Roman" w:cs="Times New Roman"/>
          <w:sz w:val="28"/>
          <w:szCs w:val="28"/>
          <w:lang w:eastAsia="ru-RU"/>
        </w:rPr>
        <w:t xml:space="preserve">и Великолукского агрохолдинга, </w:t>
      </w:r>
      <w:r w:rsidRPr="00CE067C">
        <w:rPr>
          <w:rFonts w:ascii="Times New Roman" w:hAnsi="Times New Roman" w:cs="Times New Roman"/>
          <w:sz w:val="28"/>
          <w:szCs w:val="28"/>
        </w:rPr>
        <w:t>развиваются   крестьянско-</w:t>
      </w:r>
      <w:proofErr w:type="gramStart"/>
      <w:r w:rsidRPr="00CE067C">
        <w:rPr>
          <w:rFonts w:ascii="Times New Roman" w:hAnsi="Times New Roman" w:cs="Times New Roman"/>
          <w:sz w:val="28"/>
          <w:szCs w:val="28"/>
        </w:rPr>
        <w:t>фермерские  и</w:t>
      </w:r>
      <w:proofErr w:type="gramEnd"/>
      <w:r w:rsidRPr="00CE067C">
        <w:rPr>
          <w:rFonts w:ascii="Times New Roman" w:hAnsi="Times New Roman" w:cs="Times New Roman"/>
          <w:sz w:val="28"/>
          <w:szCs w:val="28"/>
        </w:rPr>
        <w:t xml:space="preserve"> личные подсобные хозяйства.</w:t>
      </w:r>
      <w:r w:rsidR="008D414E" w:rsidRPr="00CE067C">
        <w:rPr>
          <w:rFonts w:ascii="Times New Roman" w:hAnsi="Times New Roman" w:cs="Times New Roman"/>
          <w:sz w:val="28"/>
          <w:szCs w:val="28"/>
        </w:rPr>
        <w:t xml:space="preserve"> Деятельность данных организаций не отражается в статистической информации</w:t>
      </w:r>
      <w:r w:rsidR="00260A2E">
        <w:rPr>
          <w:rFonts w:ascii="Times New Roman" w:hAnsi="Times New Roman" w:cs="Times New Roman"/>
          <w:sz w:val="28"/>
          <w:szCs w:val="28"/>
        </w:rPr>
        <w:t xml:space="preserve"> по Невельскому району</w:t>
      </w:r>
      <w:r w:rsidR="008A7EDF" w:rsidRPr="00CE067C">
        <w:rPr>
          <w:rFonts w:ascii="Times New Roman" w:hAnsi="Times New Roman" w:cs="Times New Roman"/>
          <w:sz w:val="28"/>
          <w:szCs w:val="28"/>
        </w:rPr>
        <w:t>.</w:t>
      </w:r>
    </w:p>
    <w:p w:rsidR="0049094C" w:rsidRPr="00CE067C" w:rsidRDefault="0049094C" w:rsidP="002031B0">
      <w:pPr>
        <w:spacing w:after="0" w:line="240" w:lineRule="auto"/>
        <w:ind w:firstLine="709"/>
        <w:jc w:val="both"/>
        <w:rPr>
          <w:rFonts w:ascii="Times New Roman" w:hAnsi="Times New Roman" w:cs="Times New Roman"/>
          <w:sz w:val="28"/>
          <w:szCs w:val="28"/>
        </w:rPr>
      </w:pPr>
      <w:r w:rsidRPr="00CE067C">
        <w:rPr>
          <w:rFonts w:ascii="Times New Roman" w:hAnsi="Times New Roman" w:cs="Times New Roman"/>
          <w:sz w:val="28"/>
          <w:szCs w:val="28"/>
        </w:rPr>
        <w:t>В течение года проводилась работа по вовлечению крестьянских (фермерских) хозяйств в деятельность сельскохозяйственных потребительских кооперативов.</w:t>
      </w:r>
    </w:p>
    <w:p w:rsidR="0049094C" w:rsidRPr="00CE067C" w:rsidRDefault="0049094C" w:rsidP="002031B0">
      <w:pPr>
        <w:spacing w:after="0" w:line="240" w:lineRule="auto"/>
        <w:ind w:firstLine="709"/>
        <w:jc w:val="both"/>
        <w:rPr>
          <w:rFonts w:ascii="Times New Roman" w:hAnsi="Times New Roman" w:cs="Times New Roman"/>
          <w:sz w:val="28"/>
          <w:szCs w:val="28"/>
        </w:rPr>
      </w:pPr>
      <w:r w:rsidRPr="00CE067C">
        <w:rPr>
          <w:rFonts w:ascii="Times New Roman" w:hAnsi="Times New Roman" w:cs="Times New Roman"/>
          <w:sz w:val="28"/>
          <w:szCs w:val="28"/>
        </w:rPr>
        <w:t xml:space="preserve">В сфере развития производственного потенциала проводятся работы по введению в оборот неиспользуемой пашни </w:t>
      </w:r>
      <w:r w:rsidR="00CE067C" w:rsidRPr="00CE067C">
        <w:rPr>
          <w:rFonts w:ascii="Times New Roman" w:hAnsi="Times New Roman" w:cs="Times New Roman"/>
          <w:sz w:val="28"/>
          <w:szCs w:val="28"/>
        </w:rPr>
        <w:t xml:space="preserve">(в 2022 году увеличилась на 5га) </w:t>
      </w:r>
      <w:r w:rsidRPr="00CE067C">
        <w:rPr>
          <w:rFonts w:ascii="Times New Roman" w:hAnsi="Times New Roman" w:cs="Times New Roman"/>
          <w:sz w:val="28"/>
          <w:szCs w:val="28"/>
        </w:rPr>
        <w:t>и других категорий сельскохозяйственных угодий.</w:t>
      </w:r>
      <w:r w:rsidR="00CE067C" w:rsidRPr="00CE067C">
        <w:rPr>
          <w:rFonts w:ascii="Times New Roman" w:hAnsi="Times New Roman" w:cs="Times New Roman"/>
          <w:sz w:val="28"/>
          <w:szCs w:val="28"/>
        </w:rPr>
        <w:t xml:space="preserve"> </w:t>
      </w:r>
    </w:p>
    <w:p w:rsidR="0049094C" w:rsidRPr="00CE067C" w:rsidRDefault="0049094C" w:rsidP="002031B0">
      <w:pPr>
        <w:spacing w:after="0" w:line="240" w:lineRule="auto"/>
        <w:ind w:firstLine="709"/>
        <w:jc w:val="both"/>
        <w:rPr>
          <w:rFonts w:ascii="Times New Roman" w:hAnsi="Times New Roman" w:cs="Times New Roman"/>
          <w:sz w:val="28"/>
          <w:szCs w:val="28"/>
        </w:rPr>
      </w:pPr>
      <w:r w:rsidRPr="00CE067C">
        <w:rPr>
          <w:rFonts w:ascii="Times New Roman" w:hAnsi="Times New Roman" w:cs="Times New Roman"/>
          <w:sz w:val="28"/>
          <w:szCs w:val="28"/>
        </w:rPr>
        <w:t>В целях предотвращения заноса и распространения вируса особо опасных заболеваний животных (африканской чумы свиней (АЧС) среди домашних свиней и диких кабанов, ящура крупного рогатого скота, оспе овец и коз и других) совместно с ветеринарной службой района проводится разъяснительная работа среди населения и профилактические мероприятия на территории района.</w:t>
      </w:r>
    </w:p>
    <w:p w:rsidR="00D21E01" w:rsidRPr="00CE067C" w:rsidRDefault="00D21E01" w:rsidP="002031B0">
      <w:pPr>
        <w:spacing w:after="0" w:line="240" w:lineRule="auto"/>
        <w:ind w:firstLine="709"/>
        <w:jc w:val="both"/>
        <w:rPr>
          <w:rFonts w:ascii="Times New Roman" w:hAnsi="Times New Roman" w:cs="Times New Roman"/>
          <w:sz w:val="28"/>
          <w:szCs w:val="28"/>
        </w:rPr>
      </w:pPr>
    </w:p>
    <w:p w:rsidR="00ED0C5C" w:rsidRDefault="00ED0C5C" w:rsidP="008B130F">
      <w:pPr>
        <w:spacing w:after="0" w:line="240" w:lineRule="auto"/>
        <w:jc w:val="both"/>
        <w:rPr>
          <w:rFonts w:ascii="Times New Roman" w:hAnsi="Times New Roman" w:cs="Times New Roman"/>
          <w:b/>
          <w:sz w:val="28"/>
          <w:szCs w:val="28"/>
        </w:rPr>
      </w:pPr>
    </w:p>
    <w:p w:rsidR="00A26C41" w:rsidRPr="00CE067C" w:rsidRDefault="00A26C41" w:rsidP="008B130F">
      <w:pPr>
        <w:spacing w:after="0" w:line="240" w:lineRule="auto"/>
        <w:jc w:val="both"/>
        <w:rPr>
          <w:rFonts w:ascii="Times New Roman" w:hAnsi="Times New Roman" w:cs="Times New Roman"/>
          <w:b/>
          <w:sz w:val="28"/>
          <w:szCs w:val="28"/>
        </w:rPr>
      </w:pPr>
      <w:r w:rsidRPr="00CE067C">
        <w:rPr>
          <w:rFonts w:ascii="Times New Roman" w:hAnsi="Times New Roman" w:cs="Times New Roman"/>
          <w:b/>
          <w:sz w:val="28"/>
          <w:szCs w:val="28"/>
        </w:rPr>
        <w:lastRenderedPageBreak/>
        <w:t>Дорожное хозяйство и транспорт</w:t>
      </w:r>
    </w:p>
    <w:p w:rsidR="002730E0" w:rsidRPr="00F27742" w:rsidRDefault="002730E0" w:rsidP="00EE3306">
      <w:pPr>
        <w:pStyle w:val="a3"/>
        <w:numPr>
          <w:ilvl w:val="0"/>
          <w:numId w:val="14"/>
        </w:numPr>
        <w:spacing w:after="0" w:line="240" w:lineRule="auto"/>
        <w:ind w:left="0" w:firstLine="709"/>
        <w:jc w:val="both"/>
        <w:rPr>
          <w:rFonts w:ascii="Times New Roman" w:hAnsi="Times New Roman" w:cs="Times New Roman"/>
          <w:i/>
          <w:sz w:val="28"/>
          <w:szCs w:val="28"/>
          <w:u w:val="single"/>
        </w:rPr>
      </w:pPr>
      <w:r w:rsidRPr="00F27742">
        <w:rPr>
          <w:rFonts w:ascii="Times New Roman" w:hAnsi="Times New Roman" w:cs="Times New Roman"/>
          <w:i/>
          <w:sz w:val="28"/>
          <w:szCs w:val="28"/>
          <w:u w:val="single"/>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850A5E" w:rsidRPr="00F27742" w:rsidRDefault="00850A5E" w:rsidP="00850A5E">
      <w:pPr>
        <w:spacing w:line="240" w:lineRule="auto"/>
        <w:ind w:firstLine="709"/>
        <w:jc w:val="both"/>
        <w:rPr>
          <w:rFonts w:ascii="Times New Roman" w:hAnsi="Times New Roman" w:cs="Times New Roman"/>
          <w:sz w:val="28"/>
          <w:szCs w:val="28"/>
        </w:rPr>
      </w:pPr>
      <w:r w:rsidRPr="00F27742">
        <w:rPr>
          <w:rFonts w:ascii="Times New Roman" w:hAnsi="Times New Roman" w:cs="Times New Roman"/>
          <w:sz w:val="28"/>
          <w:szCs w:val="28"/>
        </w:rPr>
        <w:t xml:space="preserve">В настоящее время на территории Невельского района общая протяженность автомобильных дорог общего пользования местного значения составляет </w:t>
      </w:r>
      <w:r w:rsidRPr="00F27742">
        <w:rPr>
          <w:rFonts w:ascii="Times New Roman" w:hAnsi="Times New Roman" w:cs="Times New Roman"/>
          <w:color w:val="000000"/>
          <w:sz w:val="28"/>
          <w:szCs w:val="28"/>
        </w:rPr>
        <w:t>1127,724</w:t>
      </w:r>
      <w:r w:rsidRPr="00F27742">
        <w:rPr>
          <w:rFonts w:ascii="Calibri" w:hAnsi="Calibri"/>
          <w:color w:val="000000"/>
        </w:rPr>
        <w:t xml:space="preserve"> </w:t>
      </w:r>
      <w:r w:rsidRPr="00F27742">
        <w:rPr>
          <w:rFonts w:ascii="Times New Roman" w:hAnsi="Times New Roman" w:cs="Times New Roman"/>
          <w:sz w:val="28"/>
          <w:szCs w:val="28"/>
        </w:rPr>
        <w:t xml:space="preserve">км. За счет средств местного бюджета регулярно проводятся работы по содержанию и ремонту автодорог, </w:t>
      </w:r>
      <w:r w:rsidR="00F27742" w:rsidRPr="00F27742">
        <w:rPr>
          <w:rFonts w:ascii="Times New Roman" w:hAnsi="Times New Roman" w:cs="Times New Roman"/>
          <w:sz w:val="28"/>
          <w:szCs w:val="28"/>
        </w:rPr>
        <w:t xml:space="preserve">в результате </w:t>
      </w:r>
      <w:proofErr w:type="gramStart"/>
      <w:r w:rsidR="00F27742" w:rsidRPr="00F27742">
        <w:rPr>
          <w:rFonts w:ascii="Times New Roman" w:hAnsi="Times New Roman" w:cs="Times New Roman"/>
          <w:sz w:val="28"/>
          <w:szCs w:val="28"/>
        </w:rPr>
        <w:t xml:space="preserve">чего, </w:t>
      </w:r>
      <w:r w:rsidRPr="00F27742">
        <w:rPr>
          <w:rFonts w:ascii="Times New Roman" w:hAnsi="Times New Roman" w:cs="Times New Roman"/>
          <w:sz w:val="28"/>
          <w:szCs w:val="28"/>
        </w:rPr>
        <w:t xml:space="preserve"> дол</w:t>
      </w:r>
      <w:r w:rsidR="00F27742" w:rsidRPr="00F27742">
        <w:rPr>
          <w:rFonts w:ascii="Times New Roman" w:hAnsi="Times New Roman" w:cs="Times New Roman"/>
          <w:sz w:val="28"/>
          <w:szCs w:val="28"/>
        </w:rPr>
        <w:t>я</w:t>
      </w:r>
      <w:proofErr w:type="gramEnd"/>
      <w:r w:rsidRPr="00F27742">
        <w:rPr>
          <w:rFonts w:ascii="Times New Roman" w:hAnsi="Times New Roman" w:cs="Times New Roman"/>
          <w:sz w:val="28"/>
          <w:szCs w:val="28"/>
        </w:rPr>
        <w:t xml:space="preserve"> автомобильных дорог общего пользования местного значения, не соответствующих нормативным </w:t>
      </w:r>
      <w:r w:rsidRPr="00414342">
        <w:rPr>
          <w:rFonts w:ascii="Times New Roman" w:hAnsi="Times New Roman" w:cs="Times New Roman"/>
          <w:sz w:val="28"/>
          <w:szCs w:val="28"/>
        </w:rPr>
        <w:t>требованиям в 202</w:t>
      </w:r>
      <w:r w:rsidR="00F27742" w:rsidRPr="00414342">
        <w:rPr>
          <w:rFonts w:ascii="Times New Roman" w:hAnsi="Times New Roman" w:cs="Times New Roman"/>
          <w:sz w:val="28"/>
          <w:szCs w:val="28"/>
        </w:rPr>
        <w:t>2</w:t>
      </w:r>
      <w:r w:rsidRPr="00414342">
        <w:rPr>
          <w:rFonts w:ascii="Times New Roman" w:hAnsi="Times New Roman" w:cs="Times New Roman"/>
          <w:sz w:val="28"/>
          <w:szCs w:val="28"/>
        </w:rPr>
        <w:t xml:space="preserve"> году</w:t>
      </w:r>
      <w:r w:rsidR="00F27742" w:rsidRPr="00414342">
        <w:rPr>
          <w:rFonts w:ascii="Times New Roman" w:hAnsi="Times New Roman" w:cs="Times New Roman"/>
          <w:sz w:val="28"/>
          <w:szCs w:val="28"/>
        </w:rPr>
        <w:t xml:space="preserve"> составила </w:t>
      </w:r>
      <w:r w:rsidR="00414342" w:rsidRPr="00414342">
        <w:rPr>
          <w:rFonts w:ascii="Times New Roman" w:hAnsi="Times New Roman" w:cs="Times New Roman"/>
          <w:sz w:val="28"/>
          <w:szCs w:val="28"/>
        </w:rPr>
        <w:t>74,7</w:t>
      </w:r>
      <w:r w:rsidRPr="00414342">
        <w:rPr>
          <w:rFonts w:ascii="Times New Roman" w:hAnsi="Times New Roman" w:cs="Times New Roman"/>
          <w:sz w:val="28"/>
          <w:szCs w:val="28"/>
        </w:rPr>
        <w:t>%. К 202</w:t>
      </w:r>
      <w:r w:rsidR="00F27742" w:rsidRPr="00414342">
        <w:rPr>
          <w:rFonts w:ascii="Times New Roman" w:hAnsi="Times New Roman" w:cs="Times New Roman"/>
          <w:sz w:val="28"/>
          <w:szCs w:val="28"/>
        </w:rPr>
        <w:t>5</w:t>
      </w:r>
      <w:r w:rsidRPr="00414342">
        <w:rPr>
          <w:rFonts w:ascii="Times New Roman" w:hAnsi="Times New Roman" w:cs="Times New Roman"/>
          <w:sz w:val="28"/>
          <w:szCs w:val="28"/>
        </w:rPr>
        <w:t xml:space="preserve"> году планируется улучшить этот показатель до 7</w:t>
      </w:r>
      <w:r w:rsidR="00F27742" w:rsidRPr="00414342">
        <w:rPr>
          <w:rFonts w:ascii="Times New Roman" w:hAnsi="Times New Roman" w:cs="Times New Roman"/>
          <w:sz w:val="28"/>
          <w:szCs w:val="28"/>
        </w:rPr>
        <w:t>4,</w:t>
      </w:r>
      <w:r w:rsidR="00414342" w:rsidRPr="00414342">
        <w:rPr>
          <w:rFonts w:ascii="Times New Roman" w:hAnsi="Times New Roman" w:cs="Times New Roman"/>
          <w:sz w:val="28"/>
          <w:szCs w:val="28"/>
        </w:rPr>
        <w:t>5</w:t>
      </w:r>
      <w:r w:rsidR="00F27742" w:rsidRPr="00414342">
        <w:rPr>
          <w:rFonts w:ascii="Times New Roman" w:hAnsi="Times New Roman" w:cs="Times New Roman"/>
          <w:sz w:val="28"/>
          <w:szCs w:val="28"/>
        </w:rPr>
        <w:t xml:space="preserve"> </w:t>
      </w:r>
      <w:r w:rsidRPr="00414342">
        <w:rPr>
          <w:rFonts w:ascii="Times New Roman" w:hAnsi="Times New Roman" w:cs="Times New Roman"/>
          <w:sz w:val="28"/>
          <w:szCs w:val="28"/>
        </w:rPr>
        <w:t>%.</w:t>
      </w:r>
    </w:p>
    <w:p w:rsidR="00850A5E" w:rsidRPr="00F27742" w:rsidRDefault="00850A5E" w:rsidP="00850A5E">
      <w:pPr>
        <w:pStyle w:val="a3"/>
        <w:spacing w:line="240" w:lineRule="auto"/>
        <w:ind w:left="0" w:firstLine="709"/>
        <w:jc w:val="both"/>
        <w:rPr>
          <w:rFonts w:ascii="Times New Roman" w:hAnsi="Times New Roman" w:cs="Times New Roman"/>
          <w:sz w:val="28"/>
          <w:szCs w:val="28"/>
        </w:rPr>
      </w:pPr>
      <w:r w:rsidRPr="00F27742">
        <w:rPr>
          <w:rFonts w:ascii="Times New Roman" w:hAnsi="Times New Roman" w:cs="Times New Roman"/>
          <w:sz w:val="28"/>
          <w:szCs w:val="28"/>
        </w:rPr>
        <w:t>За счет субсидий, выделяемых из областного бю</w:t>
      </w:r>
      <w:r w:rsidR="00F27742" w:rsidRPr="00F27742">
        <w:rPr>
          <w:rFonts w:ascii="Times New Roman" w:hAnsi="Times New Roman" w:cs="Times New Roman"/>
          <w:sz w:val="28"/>
          <w:szCs w:val="28"/>
        </w:rPr>
        <w:t>джета (дорожные фонды) в сумме 27479,0</w:t>
      </w:r>
      <w:r w:rsidRPr="00F27742">
        <w:rPr>
          <w:rFonts w:ascii="Times New Roman" w:hAnsi="Times New Roman" w:cs="Times New Roman"/>
          <w:sz w:val="28"/>
          <w:szCs w:val="28"/>
        </w:rPr>
        <w:t xml:space="preserve"> тыс. руб. и местного бюджета в сумме </w:t>
      </w:r>
      <w:r w:rsidR="00F27742" w:rsidRPr="00F27742">
        <w:rPr>
          <w:rFonts w:ascii="Times New Roman" w:hAnsi="Times New Roman" w:cs="Times New Roman"/>
          <w:sz w:val="28"/>
          <w:szCs w:val="28"/>
        </w:rPr>
        <w:t>277,57</w:t>
      </w:r>
      <w:r w:rsidRPr="00F27742">
        <w:rPr>
          <w:rFonts w:ascii="Times New Roman" w:hAnsi="Times New Roman" w:cs="Times New Roman"/>
          <w:sz w:val="28"/>
          <w:szCs w:val="28"/>
        </w:rPr>
        <w:t xml:space="preserve"> тыс. руб. в 202</w:t>
      </w:r>
      <w:r w:rsidR="00F27742" w:rsidRPr="00F27742">
        <w:rPr>
          <w:rFonts w:ascii="Times New Roman" w:hAnsi="Times New Roman" w:cs="Times New Roman"/>
          <w:sz w:val="28"/>
          <w:szCs w:val="28"/>
        </w:rPr>
        <w:t>2</w:t>
      </w:r>
      <w:r w:rsidRPr="00F27742">
        <w:rPr>
          <w:rFonts w:ascii="Times New Roman" w:hAnsi="Times New Roman" w:cs="Times New Roman"/>
          <w:sz w:val="28"/>
          <w:szCs w:val="28"/>
        </w:rPr>
        <w:t xml:space="preserve"> </w:t>
      </w:r>
      <w:proofErr w:type="gramStart"/>
      <w:r w:rsidRPr="00F27742">
        <w:rPr>
          <w:rFonts w:ascii="Times New Roman" w:hAnsi="Times New Roman" w:cs="Times New Roman"/>
          <w:sz w:val="28"/>
          <w:szCs w:val="28"/>
        </w:rPr>
        <w:t>году  отремонтировано</w:t>
      </w:r>
      <w:proofErr w:type="gramEnd"/>
      <w:r w:rsidRPr="00F27742">
        <w:rPr>
          <w:rFonts w:ascii="Times New Roman" w:hAnsi="Times New Roman" w:cs="Times New Roman"/>
          <w:sz w:val="28"/>
          <w:szCs w:val="28"/>
        </w:rPr>
        <w:t xml:space="preserve"> и приведено в нормативное состояние автомобильные дороги общего пользования местного значения  протяженностью </w:t>
      </w:r>
      <w:r w:rsidR="00F27742" w:rsidRPr="00F27742">
        <w:rPr>
          <w:rFonts w:ascii="Times New Roman" w:hAnsi="Times New Roman" w:cs="Times New Roman"/>
          <w:sz w:val="28"/>
          <w:szCs w:val="28"/>
        </w:rPr>
        <w:t>2,04</w:t>
      </w:r>
      <w:r w:rsidRPr="00F27742">
        <w:rPr>
          <w:rFonts w:ascii="Times New Roman" w:hAnsi="Times New Roman" w:cs="Times New Roman"/>
          <w:sz w:val="28"/>
          <w:szCs w:val="28"/>
        </w:rPr>
        <w:t xml:space="preserve"> км., площадью 1</w:t>
      </w:r>
      <w:r w:rsidR="00F27742" w:rsidRPr="00F27742">
        <w:rPr>
          <w:rFonts w:ascii="Times New Roman" w:hAnsi="Times New Roman" w:cs="Times New Roman"/>
          <w:sz w:val="28"/>
          <w:szCs w:val="28"/>
        </w:rPr>
        <w:t xml:space="preserve">2297,7 </w:t>
      </w:r>
      <w:proofErr w:type="spellStart"/>
      <w:r w:rsidRPr="00F27742">
        <w:rPr>
          <w:rFonts w:ascii="Times New Roman" w:hAnsi="Times New Roman" w:cs="Times New Roman"/>
          <w:sz w:val="28"/>
          <w:szCs w:val="28"/>
        </w:rPr>
        <w:t>кв.м</w:t>
      </w:r>
      <w:proofErr w:type="spellEnd"/>
      <w:r w:rsidRPr="00F27742">
        <w:rPr>
          <w:rFonts w:ascii="Times New Roman" w:hAnsi="Times New Roman" w:cs="Times New Roman"/>
          <w:sz w:val="28"/>
          <w:szCs w:val="28"/>
        </w:rPr>
        <w:t>.</w:t>
      </w:r>
      <w:r w:rsidR="00F27742" w:rsidRPr="00F27742">
        <w:rPr>
          <w:rFonts w:ascii="Times New Roman" w:hAnsi="Times New Roman" w:cs="Times New Roman"/>
          <w:sz w:val="28"/>
          <w:szCs w:val="28"/>
        </w:rPr>
        <w:t xml:space="preserve">, выполнены работы по замене светофоров на пересечении </w:t>
      </w:r>
      <w:proofErr w:type="spellStart"/>
      <w:r w:rsidR="00F27742" w:rsidRPr="00F27742">
        <w:rPr>
          <w:rFonts w:ascii="Times New Roman" w:hAnsi="Times New Roman" w:cs="Times New Roman"/>
          <w:sz w:val="28"/>
          <w:szCs w:val="28"/>
        </w:rPr>
        <w:t>ул.Ленкоммуны</w:t>
      </w:r>
      <w:proofErr w:type="spellEnd"/>
      <w:r w:rsidR="00F27742" w:rsidRPr="00F27742">
        <w:rPr>
          <w:rFonts w:ascii="Times New Roman" w:hAnsi="Times New Roman" w:cs="Times New Roman"/>
          <w:sz w:val="28"/>
          <w:szCs w:val="28"/>
        </w:rPr>
        <w:t xml:space="preserve"> с </w:t>
      </w:r>
      <w:proofErr w:type="spellStart"/>
      <w:r w:rsidR="00F27742" w:rsidRPr="00F27742">
        <w:rPr>
          <w:rFonts w:ascii="Times New Roman" w:hAnsi="Times New Roman" w:cs="Times New Roman"/>
          <w:sz w:val="28"/>
          <w:szCs w:val="28"/>
        </w:rPr>
        <w:t>ул.Урицкого</w:t>
      </w:r>
      <w:proofErr w:type="spellEnd"/>
      <w:r w:rsidR="00F27742" w:rsidRPr="00F27742">
        <w:rPr>
          <w:rFonts w:ascii="Times New Roman" w:hAnsi="Times New Roman" w:cs="Times New Roman"/>
          <w:sz w:val="28"/>
          <w:szCs w:val="28"/>
        </w:rPr>
        <w:t xml:space="preserve">, расположенных в </w:t>
      </w:r>
      <w:proofErr w:type="spellStart"/>
      <w:r w:rsidR="00F27742" w:rsidRPr="00F27742">
        <w:rPr>
          <w:rFonts w:ascii="Times New Roman" w:hAnsi="Times New Roman" w:cs="Times New Roman"/>
          <w:sz w:val="28"/>
          <w:szCs w:val="28"/>
        </w:rPr>
        <w:t>г.Невель</w:t>
      </w:r>
      <w:proofErr w:type="spellEnd"/>
      <w:r w:rsidR="00F27742" w:rsidRPr="00F27742">
        <w:rPr>
          <w:rFonts w:ascii="Times New Roman" w:hAnsi="Times New Roman" w:cs="Times New Roman"/>
          <w:sz w:val="28"/>
          <w:szCs w:val="28"/>
        </w:rPr>
        <w:t xml:space="preserve"> Псковской области.</w:t>
      </w:r>
    </w:p>
    <w:p w:rsidR="00850A5E" w:rsidRPr="00F27742" w:rsidRDefault="00850A5E" w:rsidP="00850A5E">
      <w:pPr>
        <w:pStyle w:val="a3"/>
        <w:spacing w:after="0" w:line="240" w:lineRule="auto"/>
        <w:ind w:left="0" w:right="10" w:firstLine="709"/>
        <w:jc w:val="both"/>
        <w:rPr>
          <w:rFonts w:ascii="Times New Roman" w:eastAsia="Times New Roman" w:hAnsi="Times New Roman" w:cs="Times New Roman"/>
          <w:sz w:val="28"/>
          <w:szCs w:val="28"/>
        </w:rPr>
      </w:pPr>
      <w:r w:rsidRPr="00F27742">
        <w:rPr>
          <w:rFonts w:ascii="Times New Roman" w:eastAsia="Times New Roman" w:hAnsi="Times New Roman" w:cs="Times New Roman"/>
          <w:sz w:val="28"/>
          <w:szCs w:val="28"/>
        </w:rPr>
        <w:t>Меры, реализуемые органами местного самоуправления, направленные на улучшение показателя:</w:t>
      </w:r>
    </w:p>
    <w:p w:rsidR="00850A5E" w:rsidRPr="00F27742" w:rsidRDefault="00850A5E" w:rsidP="00850A5E">
      <w:pPr>
        <w:pStyle w:val="a3"/>
        <w:spacing w:after="0" w:line="240" w:lineRule="auto"/>
        <w:ind w:left="0" w:right="10" w:firstLine="709"/>
        <w:jc w:val="both"/>
        <w:rPr>
          <w:rFonts w:ascii="Times New Roman" w:hAnsi="Times New Roman" w:cs="Times New Roman"/>
          <w:sz w:val="28"/>
          <w:szCs w:val="28"/>
        </w:rPr>
      </w:pPr>
      <w:r w:rsidRPr="00F27742">
        <w:rPr>
          <w:rFonts w:ascii="Times New Roman" w:eastAsia="Times New Roman" w:hAnsi="Times New Roman" w:cs="Times New Roman"/>
          <w:sz w:val="28"/>
          <w:szCs w:val="28"/>
        </w:rPr>
        <w:t>- ежеквартальные регулярные заседания комиссии по обеспечению безопасности дорожного движения.</w:t>
      </w:r>
    </w:p>
    <w:p w:rsidR="00850A5E" w:rsidRPr="00F27742" w:rsidRDefault="00850A5E" w:rsidP="00850A5E">
      <w:pPr>
        <w:pStyle w:val="a3"/>
        <w:spacing w:after="0" w:line="240" w:lineRule="auto"/>
        <w:ind w:left="0" w:right="10" w:firstLine="709"/>
        <w:jc w:val="both"/>
        <w:rPr>
          <w:rFonts w:ascii="Times New Roman" w:eastAsia="Times New Roman" w:hAnsi="Times New Roman" w:cs="Times New Roman"/>
          <w:sz w:val="28"/>
          <w:szCs w:val="28"/>
        </w:rPr>
      </w:pPr>
      <w:r w:rsidRPr="00F27742">
        <w:rPr>
          <w:rFonts w:ascii="Times New Roman" w:eastAsia="Times New Roman" w:hAnsi="Times New Roman" w:cs="Times New Roman"/>
          <w:spacing w:val="-1"/>
          <w:sz w:val="28"/>
          <w:szCs w:val="28"/>
        </w:rPr>
        <w:t xml:space="preserve">- организована работа по содержанию и ремонту дорог общего пользования </w:t>
      </w:r>
      <w:r w:rsidRPr="00F27742">
        <w:rPr>
          <w:rFonts w:ascii="Times New Roman" w:eastAsia="Times New Roman" w:hAnsi="Times New Roman" w:cs="Times New Roman"/>
          <w:sz w:val="28"/>
          <w:szCs w:val="28"/>
        </w:rPr>
        <w:t>местного значения в рамках заключенных муниципальных контрактов по содержанию дорог.</w:t>
      </w:r>
    </w:p>
    <w:p w:rsidR="00850A5E" w:rsidRPr="00937A1A" w:rsidRDefault="00850A5E" w:rsidP="00850A5E">
      <w:pPr>
        <w:pStyle w:val="a3"/>
        <w:spacing w:line="240" w:lineRule="auto"/>
        <w:ind w:left="0" w:firstLine="709"/>
        <w:jc w:val="both"/>
        <w:rPr>
          <w:rFonts w:ascii="Times New Roman" w:eastAsia="Times New Roman" w:hAnsi="Times New Roman" w:cs="Times New Roman"/>
          <w:sz w:val="28"/>
          <w:szCs w:val="28"/>
          <w:u w:val="single"/>
        </w:rPr>
      </w:pPr>
      <w:r w:rsidRPr="00937A1A">
        <w:rPr>
          <w:rFonts w:ascii="Times New Roman" w:eastAsia="Times New Roman" w:hAnsi="Times New Roman" w:cs="Times New Roman"/>
          <w:sz w:val="28"/>
          <w:szCs w:val="28"/>
          <w:u w:val="single"/>
        </w:rPr>
        <w:t>В 202</w:t>
      </w:r>
      <w:r w:rsidR="00F27742" w:rsidRPr="00937A1A">
        <w:rPr>
          <w:rFonts w:ascii="Times New Roman" w:eastAsia="Times New Roman" w:hAnsi="Times New Roman" w:cs="Times New Roman"/>
          <w:sz w:val="28"/>
          <w:szCs w:val="28"/>
          <w:u w:val="single"/>
        </w:rPr>
        <w:t>2</w:t>
      </w:r>
      <w:r w:rsidRPr="00937A1A">
        <w:rPr>
          <w:rFonts w:ascii="Times New Roman" w:eastAsia="Times New Roman" w:hAnsi="Times New Roman" w:cs="Times New Roman"/>
          <w:sz w:val="28"/>
          <w:szCs w:val="28"/>
          <w:u w:val="single"/>
        </w:rPr>
        <w:t xml:space="preserve"> году   выполнены работы по ремонту автодорог:</w:t>
      </w:r>
    </w:p>
    <w:p w:rsidR="00850A5E" w:rsidRPr="00937A1A" w:rsidRDefault="00F27742"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937A1A">
        <w:rPr>
          <w:rFonts w:ascii="Times New Roman" w:eastAsia="Times New Roman" w:hAnsi="Times New Roman" w:cs="Times New Roman"/>
          <w:sz w:val="28"/>
          <w:szCs w:val="28"/>
        </w:rPr>
        <w:t xml:space="preserve">- ул. Гвардейская (от </w:t>
      </w:r>
      <w:proofErr w:type="spellStart"/>
      <w:r w:rsidRPr="00937A1A">
        <w:rPr>
          <w:rFonts w:ascii="Times New Roman" w:eastAsia="Times New Roman" w:hAnsi="Times New Roman" w:cs="Times New Roman"/>
          <w:sz w:val="28"/>
          <w:szCs w:val="28"/>
        </w:rPr>
        <w:t>ул.Кронштадтская</w:t>
      </w:r>
      <w:proofErr w:type="spellEnd"/>
      <w:r w:rsidRPr="00937A1A">
        <w:rPr>
          <w:rFonts w:ascii="Times New Roman" w:eastAsia="Times New Roman" w:hAnsi="Times New Roman" w:cs="Times New Roman"/>
          <w:sz w:val="28"/>
          <w:szCs w:val="28"/>
        </w:rPr>
        <w:t xml:space="preserve"> до д.№ 46 по </w:t>
      </w:r>
      <w:proofErr w:type="spellStart"/>
      <w:r w:rsidRPr="00937A1A">
        <w:rPr>
          <w:rFonts w:ascii="Times New Roman" w:eastAsia="Times New Roman" w:hAnsi="Times New Roman" w:cs="Times New Roman"/>
          <w:sz w:val="28"/>
          <w:szCs w:val="28"/>
        </w:rPr>
        <w:t>ул.Гвардейская</w:t>
      </w:r>
      <w:proofErr w:type="spellEnd"/>
      <w:r w:rsidRPr="00937A1A">
        <w:rPr>
          <w:rFonts w:ascii="Times New Roman" w:eastAsia="Times New Roman" w:hAnsi="Times New Roman" w:cs="Times New Roman"/>
          <w:sz w:val="28"/>
          <w:szCs w:val="28"/>
        </w:rPr>
        <w:t xml:space="preserve">) в </w:t>
      </w:r>
      <w:proofErr w:type="spellStart"/>
      <w:r w:rsidRPr="00937A1A">
        <w:rPr>
          <w:rFonts w:ascii="Times New Roman" w:eastAsia="Times New Roman" w:hAnsi="Times New Roman" w:cs="Times New Roman"/>
          <w:sz w:val="28"/>
          <w:szCs w:val="28"/>
        </w:rPr>
        <w:t>г.Невель</w:t>
      </w:r>
      <w:proofErr w:type="spellEnd"/>
      <w:r w:rsidRPr="00937A1A">
        <w:rPr>
          <w:rFonts w:ascii="Times New Roman" w:eastAsia="Times New Roman" w:hAnsi="Times New Roman" w:cs="Times New Roman"/>
          <w:sz w:val="28"/>
          <w:szCs w:val="28"/>
        </w:rPr>
        <w:t xml:space="preserve"> Псковской области;</w:t>
      </w:r>
    </w:p>
    <w:p w:rsidR="00F27742" w:rsidRPr="00937A1A" w:rsidRDefault="00F27742"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937A1A">
        <w:rPr>
          <w:rFonts w:ascii="Times New Roman" w:eastAsia="Times New Roman" w:hAnsi="Times New Roman" w:cs="Times New Roman"/>
          <w:sz w:val="28"/>
          <w:szCs w:val="28"/>
        </w:rPr>
        <w:t xml:space="preserve">- </w:t>
      </w:r>
      <w:proofErr w:type="spellStart"/>
      <w:r w:rsidRPr="00937A1A">
        <w:rPr>
          <w:rFonts w:ascii="Times New Roman" w:eastAsia="Times New Roman" w:hAnsi="Times New Roman" w:cs="Times New Roman"/>
          <w:sz w:val="28"/>
          <w:szCs w:val="28"/>
        </w:rPr>
        <w:t>ул.Войкова</w:t>
      </w:r>
      <w:proofErr w:type="spellEnd"/>
      <w:r w:rsidRPr="00937A1A">
        <w:rPr>
          <w:rFonts w:ascii="Times New Roman" w:eastAsia="Times New Roman" w:hAnsi="Times New Roman" w:cs="Times New Roman"/>
          <w:sz w:val="28"/>
          <w:szCs w:val="28"/>
        </w:rPr>
        <w:t xml:space="preserve"> (от д.№ 11а до д. № 15; от д.№ 25 до д.№ 27) в </w:t>
      </w:r>
      <w:proofErr w:type="spellStart"/>
      <w:r w:rsidRPr="00937A1A">
        <w:rPr>
          <w:rFonts w:ascii="Times New Roman" w:eastAsia="Times New Roman" w:hAnsi="Times New Roman" w:cs="Times New Roman"/>
          <w:sz w:val="28"/>
          <w:szCs w:val="28"/>
        </w:rPr>
        <w:t>г.Невельс</w:t>
      </w:r>
      <w:proofErr w:type="spellEnd"/>
      <w:r w:rsidRPr="00937A1A">
        <w:rPr>
          <w:rFonts w:ascii="Times New Roman" w:eastAsia="Times New Roman" w:hAnsi="Times New Roman" w:cs="Times New Roman"/>
          <w:sz w:val="28"/>
          <w:szCs w:val="28"/>
        </w:rPr>
        <w:t xml:space="preserve"> Псковской области;</w:t>
      </w:r>
    </w:p>
    <w:p w:rsidR="00F27742" w:rsidRPr="00937A1A" w:rsidRDefault="00F27742"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937A1A">
        <w:rPr>
          <w:rFonts w:ascii="Times New Roman" w:eastAsia="Times New Roman" w:hAnsi="Times New Roman" w:cs="Times New Roman"/>
          <w:sz w:val="28"/>
          <w:szCs w:val="28"/>
        </w:rPr>
        <w:t xml:space="preserve">- </w:t>
      </w:r>
      <w:proofErr w:type="spellStart"/>
      <w:r w:rsidRPr="00937A1A">
        <w:rPr>
          <w:rFonts w:ascii="Times New Roman" w:eastAsia="Times New Roman" w:hAnsi="Times New Roman" w:cs="Times New Roman"/>
          <w:sz w:val="28"/>
          <w:szCs w:val="28"/>
        </w:rPr>
        <w:t>ул.Горького</w:t>
      </w:r>
      <w:proofErr w:type="spellEnd"/>
      <w:r w:rsidRPr="00937A1A">
        <w:rPr>
          <w:rFonts w:ascii="Times New Roman" w:eastAsia="Times New Roman" w:hAnsi="Times New Roman" w:cs="Times New Roman"/>
          <w:sz w:val="28"/>
          <w:szCs w:val="28"/>
        </w:rPr>
        <w:t xml:space="preserve"> (от д.№ 66а до д.№ 70; от д.№ 80 до д.№ 113) в </w:t>
      </w:r>
      <w:proofErr w:type="spellStart"/>
      <w:r w:rsidRPr="00937A1A">
        <w:rPr>
          <w:rFonts w:ascii="Times New Roman" w:eastAsia="Times New Roman" w:hAnsi="Times New Roman" w:cs="Times New Roman"/>
          <w:sz w:val="28"/>
          <w:szCs w:val="28"/>
        </w:rPr>
        <w:t>г.Невель</w:t>
      </w:r>
      <w:proofErr w:type="spellEnd"/>
      <w:r w:rsidRPr="00937A1A">
        <w:rPr>
          <w:rFonts w:ascii="Times New Roman" w:eastAsia="Times New Roman" w:hAnsi="Times New Roman" w:cs="Times New Roman"/>
          <w:sz w:val="28"/>
          <w:szCs w:val="28"/>
        </w:rPr>
        <w:t xml:space="preserve"> Псковской области;</w:t>
      </w:r>
    </w:p>
    <w:p w:rsidR="00F27742" w:rsidRPr="00937A1A" w:rsidRDefault="00F27742"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937A1A">
        <w:rPr>
          <w:rFonts w:ascii="Times New Roman" w:eastAsia="Times New Roman" w:hAnsi="Times New Roman" w:cs="Times New Roman"/>
          <w:sz w:val="28"/>
          <w:szCs w:val="28"/>
        </w:rPr>
        <w:t xml:space="preserve">- в </w:t>
      </w:r>
      <w:proofErr w:type="spellStart"/>
      <w:r w:rsidRPr="00937A1A">
        <w:rPr>
          <w:rFonts w:ascii="Times New Roman" w:eastAsia="Times New Roman" w:hAnsi="Times New Roman" w:cs="Times New Roman"/>
          <w:sz w:val="28"/>
          <w:szCs w:val="28"/>
        </w:rPr>
        <w:t>д.Ушаково</w:t>
      </w:r>
      <w:proofErr w:type="spellEnd"/>
      <w:r w:rsidRPr="00937A1A">
        <w:rPr>
          <w:rFonts w:ascii="Times New Roman" w:eastAsia="Times New Roman" w:hAnsi="Times New Roman" w:cs="Times New Roman"/>
          <w:sz w:val="28"/>
          <w:szCs w:val="28"/>
        </w:rPr>
        <w:t xml:space="preserve"> СП «</w:t>
      </w:r>
      <w:proofErr w:type="spellStart"/>
      <w:r w:rsidRPr="00937A1A">
        <w:rPr>
          <w:rFonts w:ascii="Times New Roman" w:eastAsia="Times New Roman" w:hAnsi="Times New Roman" w:cs="Times New Roman"/>
          <w:sz w:val="28"/>
          <w:szCs w:val="28"/>
        </w:rPr>
        <w:t>Плисская</w:t>
      </w:r>
      <w:proofErr w:type="spellEnd"/>
      <w:r w:rsidRPr="00937A1A">
        <w:rPr>
          <w:rFonts w:ascii="Times New Roman" w:eastAsia="Times New Roman" w:hAnsi="Times New Roman" w:cs="Times New Roman"/>
          <w:sz w:val="28"/>
          <w:szCs w:val="28"/>
        </w:rPr>
        <w:t xml:space="preserve"> волость» Невельского района </w:t>
      </w:r>
      <w:proofErr w:type="gramStart"/>
      <w:r w:rsidRPr="00937A1A">
        <w:rPr>
          <w:rFonts w:ascii="Times New Roman" w:eastAsia="Times New Roman" w:hAnsi="Times New Roman" w:cs="Times New Roman"/>
          <w:sz w:val="28"/>
          <w:szCs w:val="28"/>
        </w:rPr>
        <w:t>от</w:t>
      </w:r>
      <w:proofErr w:type="gramEnd"/>
      <w:r w:rsidRPr="00937A1A">
        <w:rPr>
          <w:rFonts w:ascii="Times New Roman" w:eastAsia="Times New Roman" w:hAnsi="Times New Roman" w:cs="Times New Roman"/>
          <w:sz w:val="28"/>
          <w:szCs w:val="28"/>
        </w:rPr>
        <w:t xml:space="preserve"> а/д «Невель-</w:t>
      </w:r>
      <w:proofErr w:type="spellStart"/>
      <w:r w:rsidRPr="00937A1A">
        <w:rPr>
          <w:rFonts w:ascii="Times New Roman" w:eastAsia="Times New Roman" w:hAnsi="Times New Roman" w:cs="Times New Roman"/>
          <w:sz w:val="28"/>
          <w:szCs w:val="28"/>
        </w:rPr>
        <w:t>Язно</w:t>
      </w:r>
      <w:proofErr w:type="spellEnd"/>
      <w:r w:rsidRPr="00937A1A">
        <w:rPr>
          <w:rFonts w:ascii="Times New Roman" w:eastAsia="Times New Roman" w:hAnsi="Times New Roman" w:cs="Times New Roman"/>
          <w:sz w:val="28"/>
          <w:szCs w:val="28"/>
        </w:rPr>
        <w:t>-граница с Республикой Беларусь» до д.№ 23 (выборочно);</w:t>
      </w:r>
    </w:p>
    <w:p w:rsidR="00F27742" w:rsidRPr="00937A1A" w:rsidRDefault="00F27742"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937A1A">
        <w:rPr>
          <w:rFonts w:ascii="Times New Roman" w:eastAsia="Times New Roman" w:hAnsi="Times New Roman" w:cs="Times New Roman"/>
          <w:sz w:val="28"/>
          <w:szCs w:val="28"/>
        </w:rPr>
        <w:t>- Невель-</w:t>
      </w:r>
      <w:proofErr w:type="spellStart"/>
      <w:r w:rsidRPr="00937A1A">
        <w:rPr>
          <w:rFonts w:ascii="Times New Roman" w:eastAsia="Times New Roman" w:hAnsi="Times New Roman" w:cs="Times New Roman"/>
          <w:sz w:val="28"/>
          <w:szCs w:val="28"/>
        </w:rPr>
        <w:t>Нощино</w:t>
      </w:r>
      <w:proofErr w:type="spellEnd"/>
      <w:r w:rsidRPr="00937A1A">
        <w:rPr>
          <w:rFonts w:ascii="Times New Roman" w:eastAsia="Times New Roman" w:hAnsi="Times New Roman" w:cs="Times New Roman"/>
          <w:sz w:val="28"/>
          <w:szCs w:val="28"/>
        </w:rPr>
        <w:t>-</w:t>
      </w:r>
      <w:proofErr w:type="spellStart"/>
      <w:r w:rsidRPr="00937A1A">
        <w:rPr>
          <w:rFonts w:ascii="Times New Roman" w:eastAsia="Times New Roman" w:hAnsi="Times New Roman" w:cs="Times New Roman"/>
          <w:sz w:val="28"/>
          <w:szCs w:val="28"/>
        </w:rPr>
        <w:t>Кухарево</w:t>
      </w:r>
      <w:proofErr w:type="spellEnd"/>
      <w:r w:rsidRPr="00937A1A">
        <w:rPr>
          <w:rFonts w:ascii="Times New Roman" w:eastAsia="Times New Roman" w:hAnsi="Times New Roman" w:cs="Times New Roman"/>
          <w:sz w:val="28"/>
          <w:szCs w:val="28"/>
        </w:rPr>
        <w:t xml:space="preserve">, </w:t>
      </w:r>
      <w:proofErr w:type="spellStart"/>
      <w:r w:rsidRPr="00937A1A">
        <w:rPr>
          <w:rFonts w:ascii="Times New Roman" w:eastAsia="Times New Roman" w:hAnsi="Times New Roman" w:cs="Times New Roman"/>
          <w:sz w:val="28"/>
          <w:szCs w:val="28"/>
        </w:rPr>
        <w:t>Рукавец-Фенево-Пономарево-Ильенки</w:t>
      </w:r>
      <w:proofErr w:type="spellEnd"/>
      <w:r w:rsidRPr="00937A1A">
        <w:rPr>
          <w:rFonts w:ascii="Times New Roman" w:eastAsia="Times New Roman" w:hAnsi="Times New Roman" w:cs="Times New Roman"/>
          <w:sz w:val="28"/>
          <w:szCs w:val="28"/>
        </w:rPr>
        <w:t>;</w:t>
      </w:r>
    </w:p>
    <w:p w:rsidR="00F27742" w:rsidRPr="00937A1A" w:rsidRDefault="00937A1A"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937A1A">
        <w:rPr>
          <w:rFonts w:ascii="Times New Roman" w:eastAsia="Times New Roman" w:hAnsi="Times New Roman" w:cs="Times New Roman"/>
          <w:sz w:val="28"/>
          <w:szCs w:val="28"/>
        </w:rPr>
        <w:t xml:space="preserve">- </w:t>
      </w:r>
      <w:proofErr w:type="spellStart"/>
      <w:r w:rsidRPr="00937A1A">
        <w:rPr>
          <w:rFonts w:ascii="Times New Roman" w:eastAsia="Times New Roman" w:hAnsi="Times New Roman" w:cs="Times New Roman"/>
          <w:sz w:val="28"/>
          <w:szCs w:val="28"/>
        </w:rPr>
        <w:t>пл.Коммуны</w:t>
      </w:r>
      <w:proofErr w:type="spellEnd"/>
      <w:r w:rsidRPr="00937A1A">
        <w:rPr>
          <w:rFonts w:ascii="Times New Roman" w:eastAsia="Times New Roman" w:hAnsi="Times New Roman" w:cs="Times New Roman"/>
          <w:sz w:val="28"/>
          <w:szCs w:val="28"/>
        </w:rPr>
        <w:t xml:space="preserve"> в </w:t>
      </w:r>
      <w:proofErr w:type="spellStart"/>
      <w:r w:rsidRPr="00937A1A">
        <w:rPr>
          <w:rFonts w:ascii="Times New Roman" w:eastAsia="Times New Roman" w:hAnsi="Times New Roman" w:cs="Times New Roman"/>
          <w:sz w:val="28"/>
          <w:szCs w:val="28"/>
        </w:rPr>
        <w:t>г.Невель</w:t>
      </w:r>
      <w:proofErr w:type="spellEnd"/>
      <w:r w:rsidRPr="00937A1A">
        <w:rPr>
          <w:rFonts w:ascii="Times New Roman" w:eastAsia="Times New Roman" w:hAnsi="Times New Roman" w:cs="Times New Roman"/>
          <w:sz w:val="28"/>
          <w:szCs w:val="28"/>
        </w:rPr>
        <w:t xml:space="preserve">, после аварийно-восстановительных работ </w:t>
      </w:r>
      <w:r w:rsidR="009946E0">
        <w:rPr>
          <w:rFonts w:ascii="Times New Roman" w:eastAsia="Times New Roman" w:hAnsi="Times New Roman" w:cs="Times New Roman"/>
          <w:sz w:val="28"/>
          <w:szCs w:val="28"/>
        </w:rPr>
        <w:t xml:space="preserve">на теплосетях </w:t>
      </w:r>
      <w:r w:rsidRPr="00937A1A">
        <w:rPr>
          <w:rFonts w:ascii="Times New Roman" w:eastAsia="Times New Roman" w:hAnsi="Times New Roman" w:cs="Times New Roman"/>
          <w:sz w:val="28"/>
          <w:szCs w:val="28"/>
        </w:rPr>
        <w:t>МУП «Невельские теплосети»;</w:t>
      </w:r>
    </w:p>
    <w:p w:rsidR="00937A1A" w:rsidRPr="00937A1A" w:rsidRDefault="00937A1A"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937A1A">
        <w:rPr>
          <w:rFonts w:ascii="Times New Roman" w:eastAsia="Times New Roman" w:hAnsi="Times New Roman" w:cs="Times New Roman"/>
          <w:sz w:val="28"/>
          <w:szCs w:val="28"/>
        </w:rPr>
        <w:t xml:space="preserve">- </w:t>
      </w:r>
      <w:proofErr w:type="spellStart"/>
      <w:r w:rsidRPr="00937A1A">
        <w:rPr>
          <w:rFonts w:ascii="Times New Roman" w:eastAsia="Times New Roman" w:hAnsi="Times New Roman" w:cs="Times New Roman"/>
          <w:sz w:val="28"/>
          <w:szCs w:val="28"/>
        </w:rPr>
        <w:t>ул.Возрождения</w:t>
      </w:r>
      <w:proofErr w:type="spellEnd"/>
      <w:r w:rsidRPr="00937A1A">
        <w:rPr>
          <w:rFonts w:ascii="Times New Roman" w:eastAsia="Times New Roman" w:hAnsi="Times New Roman" w:cs="Times New Roman"/>
          <w:sz w:val="28"/>
          <w:szCs w:val="28"/>
        </w:rPr>
        <w:t xml:space="preserve">, </w:t>
      </w:r>
      <w:proofErr w:type="spellStart"/>
      <w:r w:rsidRPr="00937A1A">
        <w:rPr>
          <w:rFonts w:ascii="Times New Roman" w:eastAsia="Times New Roman" w:hAnsi="Times New Roman" w:cs="Times New Roman"/>
          <w:sz w:val="28"/>
          <w:szCs w:val="28"/>
        </w:rPr>
        <w:t>ул.Маяковского</w:t>
      </w:r>
      <w:proofErr w:type="spellEnd"/>
      <w:r w:rsidRPr="00937A1A">
        <w:rPr>
          <w:rFonts w:ascii="Times New Roman" w:eastAsia="Times New Roman" w:hAnsi="Times New Roman" w:cs="Times New Roman"/>
          <w:sz w:val="28"/>
          <w:szCs w:val="28"/>
        </w:rPr>
        <w:t xml:space="preserve"> в </w:t>
      </w:r>
      <w:proofErr w:type="spellStart"/>
      <w:r w:rsidRPr="00937A1A">
        <w:rPr>
          <w:rFonts w:ascii="Times New Roman" w:eastAsia="Times New Roman" w:hAnsi="Times New Roman" w:cs="Times New Roman"/>
          <w:sz w:val="28"/>
          <w:szCs w:val="28"/>
        </w:rPr>
        <w:t>д.Новохованск</w:t>
      </w:r>
      <w:proofErr w:type="spellEnd"/>
      <w:r w:rsidRPr="00937A1A">
        <w:rPr>
          <w:rFonts w:ascii="Times New Roman" w:eastAsia="Times New Roman" w:hAnsi="Times New Roman" w:cs="Times New Roman"/>
          <w:sz w:val="28"/>
          <w:szCs w:val="28"/>
        </w:rPr>
        <w:t xml:space="preserve"> Невельского района;</w:t>
      </w:r>
    </w:p>
    <w:p w:rsidR="00937A1A" w:rsidRPr="00937A1A" w:rsidRDefault="00937A1A"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937A1A">
        <w:rPr>
          <w:rFonts w:ascii="Times New Roman" w:eastAsia="Times New Roman" w:hAnsi="Times New Roman" w:cs="Times New Roman"/>
          <w:sz w:val="28"/>
          <w:szCs w:val="28"/>
        </w:rPr>
        <w:t xml:space="preserve">- </w:t>
      </w:r>
      <w:proofErr w:type="spellStart"/>
      <w:r w:rsidRPr="00937A1A">
        <w:rPr>
          <w:rFonts w:ascii="Times New Roman" w:eastAsia="Times New Roman" w:hAnsi="Times New Roman" w:cs="Times New Roman"/>
          <w:sz w:val="28"/>
          <w:szCs w:val="28"/>
        </w:rPr>
        <w:t>ул.Быченки</w:t>
      </w:r>
      <w:proofErr w:type="spellEnd"/>
      <w:r w:rsidRPr="00937A1A">
        <w:rPr>
          <w:rFonts w:ascii="Times New Roman" w:eastAsia="Times New Roman" w:hAnsi="Times New Roman" w:cs="Times New Roman"/>
          <w:sz w:val="28"/>
          <w:szCs w:val="28"/>
        </w:rPr>
        <w:t xml:space="preserve"> в </w:t>
      </w:r>
      <w:proofErr w:type="spellStart"/>
      <w:r w:rsidRPr="00937A1A">
        <w:rPr>
          <w:rFonts w:ascii="Times New Roman" w:eastAsia="Times New Roman" w:hAnsi="Times New Roman" w:cs="Times New Roman"/>
          <w:sz w:val="28"/>
          <w:szCs w:val="28"/>
        </w:rPr>
        <w:t>д.Туричино</w:t>
      </w:r>
      <w:proofErr w:type="spellEnd"/>
      <w:r w:rsidRPr="00937A1A">
        <w:rPr>
          <w:rFonts w:ascii="Times New Roman" w:eastAsia="Times New Roman" w:hAnsi="Times New Roman" w:cs="Times New Roman"/>
          <w:sz w:val="28"/>
          <w:szCs w:val="28"/>
        </w:rPr>
        <w:t xml:space="preserve"> Невельского района;</w:t>
      </w:r>
    </w:p>
    <w:p w:rsidR="00937A1A" w:rsidRPr="00937A1A" w:rsidRDefault="00937A1A"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937A1A">
        <w:rPr>
          <w:rFonts w:ascii="Times New Roman" w:eastAsia="Times New Roman" w:hAnsi="Times New Roman" w:cs="Times New Roman"/>
          <w:sz w:val="28"/>
          <w:szCs w:val="28"/>
        </w:rPr>
        <w:t xml:space="preserve">- д. </w:t>
      </w:r>
      <w:proofErr w:type="spellStart"/>
      <w:r w:rsidRPr="00937A1A">
        <w:rPr>
          <w:rFonts w:ascii="Times New Roman" w:eastAsia="Times New Roman" w:hAnsi="Times New Roman" w:cs="Times New Roman"/>
          <w:sz w:val="28"/>
          <w:szCs w:val="28"/>
        </w:rPr>
        <w:t>Артемово</w:t>
      </w:r>
      <w:proofErr w:type="spellEnd"/>
      <w:r w:rsidRPr="00937A1A">
        <w:rPr>
          <w:rFonts w:ascii="Times New Roman" w:eastAsia="Times New Roman" w:hAnsi="Times New Roman" w:cs="Times New Roman"/>
          <w:sz w:val="28"/>
          <w:szCs w:val="28"/>
        </w:rPr>
        <w:t xml:space="preserve"> от д.№ 12 до д.№ 22, д.№ 44 до д.№ 65, </w:t>
      </w:r>
      <w:proofErr w:type="gramStart"/>
      <w:r w:rsidRPr="00937A1A">
        <w:rPr>
          <w:rFonts w:ascii="Times New Roman" w:eastAsia="Times New Roman" w:hAnsi="Times New Roman" w:cs="Times New Roman"/>
          <w:sz w:val="28"/>
          <w:szCs w:val="28"/>
        </w:rPr>
        <w:t>от</w:t>
      </w:r>
      <w:proofErr w:type="gramEnd"/>
      <w:r w:rsidRPr="00937A1A">
        <w:rPr>
          <w:rFonts w:ascii="Times New Roman" w:eastAsia="Times New Roman" w:hAnsi="Times New Roman" w:cs="Times New Roman"/>
          <w:sz w:val="28"/>
          <w:szCs w:val="28"/>
        </w:rPr>
        <w:t xml:space="preserve"> а/ост до д.№ 68;</w:t>
      </w:r>
    </w:p>
    <w:p w:rsidR="00937A1A" w:rsidRPr="00937A1A" w:rsidRDefault="00937A1A"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937A1A">
        <w:rPr>
          <w:rFonts w:ascii="Times New Roman" w:eastAsia="Times New Roman" w:hAnsi="Times New Roman" w:cs="Times New Roman"/>
          <w:sz w:val="28"/>
          <w:szCs w:val="28"/>
        </w:rPr>
        <w:t xml:space="preserve">- </w:t>
      </w:r>
      <w:proofErr w:type="spellStart"/>
      <w:r w:rsidRPr="00937A1A">
        <w:rPr>
          <w:rFonts w:ascii="Times New Roman" w:eastAsia="Times New Roman" w:hAnsi="Times New Roman" w:cs="Times New Roman"/>
          <w:sz w:val="28"/>
          <w:szCs w:val="28"/>
        </w:rPr>
        <w:t>ул.Ленина</w:t>
      </w:r>
      <w:proofErr w:type="spellEnd"/>
      <w:r w:rsidRPr="00937A1A">
        <w:rPr>
          <w:rFonts w:ascii="Times New Roman" w:eastAsia="Times New Roman" w:hAnsi="Times New Roman" w:cs="Times New Roman"/>
          <w:sz w:val="28"/>
          <w:szCs w:val="28"/>
        </w:rPr>
        <w:t xml:space="preserve"> в </w:t>
      </w:r>
      <w:proofErr w:type="spellStart"/>
      <w:r w:rsidRPr="00937A1A">
        <w:rPr>
          <w:rFonts w:ascii="Times New Roman" w:eastAsia="Times New Roman" w:hAnsi="Times New Roman" w:cs="Times New Roman"/>
          <w:sz w:val="28"/>
          <w:szCs w:val="28"/>
        </w:rPr>
        <w:t>д.Борки</w:t>
      </w:r>
      <w:proofErr w:type="spellEnd"/>
      <w:r w:rsidRPr="00937A1A">
        <w:rPr>
          <w:rFonts w:ascii="Times New Roman" w:eastAsia="Times New Roman" w:hAnsi="Times New Roman" w:cs="Times New Roman"/>
          <w:sz w:val="28"/>
          <w:szCs w:val="28"/>
        </w:rPr>
        <w:t>;</w:t>
      </w:r>
    </w:p>
    <w:p w:rsidR="00937A1A" w:rsidRPr="00937A1A" w:rsidRDefault="00937A1A"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937A1A">
        <w:rPr>
          <w:rFonts w:ascii="Times New Roman" w:eastAsia="Times New Roman" w:hAnsi="Times New Roman" w:cs="Times New Roman"/>
          <w:sz w:val="28"/>
          <w:szCs w:val="28"/>
        </w:rPr>
        <w:t xml:space="preserve">- а/д в </w:t>
      </w:r>
      <w:proofErr w:type="spellStart"/>
      <w:r w:rsidRPr="00937A1A">
        <w:rPr>
          <w:rFonts w:ascii="Times New Roman" w:eastAsia="Times New Roman" w:hAnsi="Times New Roman" w:cs="Times New Roman"/>
          <w:sz w:val="28"/>
          <w:szCs w:val="28"/>
        </w:rPr>
        <w:t>д.Кузьмино</w:t>
      </w:r>
      <w:proofErr w:type="spellEnd"/>
      <w:r w:rsidRPr="00937A1A">
        <w:rPr>
          <w:rFonts w:ascii="Times New Roman" w:eastAsia="Times New Roman" w:hAnsi="Times New Roman" w:cs="Times New Roman"/>
          <w:sz w:val="28"/>
          <w:szCs w:val="28"/>
        </w:rPr>
        <w:t>;</w:t>
      </w:r>
    </w:p>
    <w:p w:rsidR="00937A1A" w:rsidRDefault="00937A1A"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937A1A">
        <w:rPr>
          <w:rFonts w:ascii="Times New Roman" w:eastAsia="Times New Roman" w:hAnsi="Times New Roman" w:cs="Times New Roman"/>
          <w:sz w:val="28"/>
          <w:szCs w:val="28"/>
        </w:rPr>
        <w:lastRenderedPageBreak/>
        <w:t xml:space="preserve">- мост в </w:t>
      </w:r>
      <w:proofErr w:type="spellStart"/>
      <w:r w:rsidRPr="00937A1A">
        <w:rPr>
          <w:rFonts w:ascii="Times New Roman" w:eastAsia="Times New Roman" w:hAnsi="Times New Roman" w:cs="Times New Roman"/>
          <w:sz w:val="28"/>
          <w:szCs w:val="28"/>
        </w:rPr>
        <w:t>д.Чернецово</w:t>
      </w:r>
      <w:proofErr w:type="spellEnd"/>
      <w:r w:rsidRPr="00937A1A">
        <w:rPr>
          <w:rFonts w:ascii="Times New Roman" w:eastAsia="Times New Roman" w:hAnsi="Times New Roman" w:cs="Times New Roman"/>
          <w:sz w:val="28"/>
          <w:szCs w:val="28"/>
        </w:rPr>
        <w:t>.</w:t>
      </w:r>
    </w:p>
    <w:p w:rsidR="00ED0C5C" w:rsidRPr="00937A1A" w:rsidRDefault="00ED0C5C"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p>
    <w:p w:rsidR="00A26C41" w:rsidRPr="00937A1A" w:rsidRDefault="002730E0" w:rsidP="00EE3306">
      <w:pPr>
        <w:pStyle w:val="a3"/>
        <w:numPr>
          <w:ilvl w:val="0"/>
          <w:numId w:val="14"/>
        </w:numPr>
        <w:spacing w:line="240" w:lineRule="auto"/>
        <w:ind w:left="0" w:firstLine="709"/>
        <w:jc w:val="both"/>
        <w:rPr>
          <w:rFonts w:ascii="Times New Roman" w:hAnsi="Times New Roman" w:cs="Times New Roman"/>
          <w:i/>
          <w:sz w:val="28"/>
          <w:szCs w:val="28"/>
          <w:u w:val="single"/>
        </w:rPr>
      </w:pPr>
      <w:r w:rsidRPr="00937A1A">
        <w:rPr>
          <w:rFonts w:ascii="Times New Roman" w:hAnsi="Times New Roman" w:cs="Times New Roman"/>
          <w:i/>
          <w:sz w:val="28"/>
          <w:szCs w:val="28"/>
          <w:u w:val="single"/>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w:t>
      </w:r>
      <w:r w:rsidR="006842E7" w:rsidRPr="00937A1A">
        <w:rPr>
          <w:rFonts w:ascii="Times New Roman" w:hAnsi="Times New Roman" w:cs="Times New Roman"/>
          <w:i/>
          <w:sz w:val="28"/>
          <w:szCs w:val="28"/>
          <w:u w:val="single"/>
        </w:rPr>
        <w:t>(</w:t>
      </w:r>
      <w:r w:rsidRPr="00937A1A">
        <w:rPr>
          <w:rFonts w:ascii="Times New Roman" w:hAnsi="Times New Roman" w:cs="Times New Roman"/>
          <w:i/>
          <w:sz w:val="28"/>
          <w:szCs w:val="28"/>
          <w:u w:val="single"/>
        </w:rPr>
        <w:t>муниципального района), в общей численности населения городского округа (муниципального района).</w:t>
      </w:r>
    </w:p>
    <w:p w:rsidR="00C91025" w:rsidRPr="00937A1A" w:rsidRDefault="00C91025" w:rsidP="002031B0">
      <w:pPr>
        <w:spacing w:line="240" w:lineRule="auto"/>
        <w:ind w:firstLine="709"/>
        <w:contextualSpacing/>
        <w:jc w:val="both"/>
        <w:rPr>
          <w:rFonts w:ascii="Times New Roman" w:hAnsi="Times New Roman" w:cs="Times New Roman"/>
          <w:sz w:val="28"/>
          <w:szCs w:val="28"/>
        </w:rPr>
      </w:pPr>
      <w:r w:rsidRPr="00937A1A">
        <w:rPr>
          <w:rFonts w:ascii="Times New Roman" w:hAnsi="Times New Roman" w:cs="Times New Roman"/>
          <w:sz w:val="28"/>
          <w:szCs w:val="28"/>
        </w:rPr>
        <w:t xml:space="preserve">Большая часть населения обеспечена регулярным автобусным и(или) железнодорожным сообщением с административным центром г.Невель. </w:t>
      </w:r>
      <w:r w:rsidR="005379AA" w:rsidRPr="00937A1A">
        <w:rPr>
          <w:rFonts w:ascii="Times New Roman" w:hAnsi="Times New Roman" w:cs="Times New Roman"/>
          <w:sz w:val="28"/>
          <w:szCs w:val="28"/>
        </w:rPr>
        <w:t>В 202</w:t>
      </w:r>
      <w:r w:rsidR="00937A1A" w:rsidRPr="00937A1A">
        <w:rPr>
          <w:rFonts w:ascii="Times New Roman" w:hAnsi="Times New Roman" w:cs="Times New Roman"/>
          <w:sz w:val="28"/>
          <w:szCs w:val="28"/>
        </w:rPr>
        <w:t>2</w:t>
      </w:r>
      <w:r w:rsidR="004F718A" w:rsidRPr="00937A1A">
        <w:rPr>
          <w:rFonts w:ascii="Times New Roman" w:hAnsi="Times New Roman" w:cs="Times New Roman"/>
          <w:sz w:val="28"/>
          <w:szCs w:val="28"/>
        </w:rPr>
        <w:t xml:space="preserve"> году л</w:t>
      </w:r>
      <w:r w:rsidRPr="00937A1A">
        <w:rPr>
          <w:rFonts w:ascii="Times New Roman" w:hAnsi="Times New Roman" w:cs="Times New Roman"/>
          <w:sz w:val="28"/>
          <w:szCs w:val="28"/>
        </w:rPr>
        <w:t>ишь 4,</w:t>
      </w:r>
      <w:r w:rsidR="005379AA" w:rsidRPr="00937A1A">
        <w:rPr>
          <w:rFonts w:ascii="Times New Roman" w:hAnsi="Times New Roman" w:cs="Times New Roman"/>
          <w:sz w:val="28"/>
          <w:szCs w:val="28"/>
        </w:rPr>
        <w:t>2</w:t>
      </w:r>
      <w:r w:rsidRPr="00937A1A">
        <w:rPr>
          <w:rFonts w:ascii="Times New Roman" w:hAnsi="Times New Roman" w:cs="Times New Roman"/>
          <w:sz w:val="28"/>
          <w:szCs w:val="28"/>
        </w:rPr>
        <w:t xml:space="preserve">% населения Невельского района не обеспечены регулярными пассажирскими перевозками, это - труднодоступные населенные пункты с небольшим количеством жителей. </w:t>
      </w:r>
      <w:r w:rsidR="004F718A" w:rsidRPr="00937A1A">
        <w:rPr>
          <w:rFonts w:ascii="Times New Roman" w:hAnsi="Times New Roman" w:cs="Times New Roman"/>
          <w:sz w:val="28"/>
          <w:szCs w:val="28"/>
        </w:rPr>
        <w:t xml:space="preserve">В прошлом году данный показатель составлял </w:t>
      </w:r>
      <w:r w:rsidR="006842E7" w:rsidRPr="00937A1A">
        <w:rPr>
          <w:rFonts w:ascii="Times New Roman" w:hAnsi="Times New Roman" w:cs="Times New Roman"/>
          <w:sz w:val="28"/>
          <w:szCs w:val="28"/>
        </w:rPr>
        <w:t>4,</w:t>
      </w:r>
      <w:r w:rsidR="007D37FF" w:rsidRPr="00937A1A">
        <w:rPr>
          <w:rFonts w:ascii="Times New Roman" w:hAnsi="Times New Roman" w:cs="Times New Roman"/>
          <w:sz w:val="28"/>
          <w:szCs w:val="28"/>
        </w:rPr>
        <w:t>2</w:t>
      </w:r>
      <w:r w:rsidR="004F718A" w:rsidRPr="00937A1A">
        <w:rPr>
          <w:rFonts w:ascii="Times New Roman" w:hAnsi="Times New Roman" w:cs="Times New Roman"/>
          <w:sz w:val="28"/>
          <w:szCs w:val="28"/>
        </w:rPr>
        <w:t xml:space="preserve">%. </w:t>
      </w:r>
    </w:p>
    <w:p w:rsidR="00C91025" w:rsidRPr="00937A1A" w:rsidRDefault="004F718A" w:rsidP="002031B0">
      <w:pPr>
        <w:spacing w:line="240" w:lineRule="auto"/>
        <w:ind w:firstLine="709"/>
        <w:contextualSpacing/>
        <w:jc w:val="both"/>
        <w:rPr>
          <w:rFonts w:ascii="Times New Roman" w:hAnsi="Times New Roman" w:cs="Times New Roman"/>
          <w:sz w:val="28"/>
          <w:szCs w:val="28"/>
        </w:rPr>
      </w:pPr>
      <w:r w:rsidRPr="00937A1A">
        <w:rPr>
          <w:rFonts w:ascii="Times New Roman" w:hAnsi="Times New Roman" w:cs="Times New Roman"/>
          <w:sz w:val="28"/>
          <w:szCs w:val="28"/>
        </w:rPr>
        <w:t>Пригородные перевозки в отчетном году осуществляло Государственное предприятие Псковской области  «Славяне» по 2</w:t>
      </w:r>
      <w:r w:rsidR="00312C45" w:rsidRPr="00937A1A">
        <w:rPr>
          <w:rFonts w:ascii="Times New Roman" w:hAnsi="Times New Roman" w:cs="Times New Roman"/>
          <w:sz w:val="28"/>
          <w:szCs w:val="28"/>
        </w:rPr>
        <w:t>0</w:t>
      </w:r>
      <w:r w:rsidRPr="00937A1A">
        <w:rPr>
          <w:rFonts w:ascii="Times New Roman" w:hAnsi="Times New Roman" w:cs="Times New Roman"/>
          <w:sz w:val="28"/>
          <w:szCs w:val="28"/>
        </w:rPr>
        <w:t xml:space="preserve"> маршрут</w:t>
      </w:r>
      <w:r w:rsidR="00312C45" w:rsidRPr="00937A1A">
        <w:rPr>
          <w:rFonts w:ascii="Times New Roman" w:hAnsi="Times New Roman" w:cs="Times New Roman"/>
          <w:sz w:val="28"/>
          <w:szCs w:val="28"/>
        </w:rPr>
        <w:t>ам</w:t>
      </w:r>
      <w:r w:rsidRPr="00937A1A">
        <w:rPr>
          <w:rFonts w:ascii="Times New Roman" w:hAnsi="Times New Roman" w:cs="Times New Roman"/>
          <w:sz w:val="28"/>
          <w:szCs w:val="28"/>
        </w:rPr>
        <w:t xml:space="preserve">. Городские перевозки осуществляет общество  </w:t>
      </w:r>
      <w:r w:rsidR="00D75848" w:rsidRPr="00937A1A">
        <w:rPr>
          <w:rFonts w:ascii="Times New Roman" w:hAnsi="Times New Roman" w:cs="Times New Roman"/>
          <w:sz w:val="28"/>
          <w:szCs w:val="28"/>
        </w:rPr>
        <w:t>с ограниченной ответственностью «</w:t>
      </w:r>
      <w:proofErr w:type="spellStart"/>
      <w:r w:rsidR="00D75848" w:rsidRPr="00937A1A">
        <w:rPr>
          <w:rFonts w:ascii="Times New Roman" w:hAnsi="Times New Roman" w:cs="Times New Roman"/>
          <w:sz w:val="28"/>
          <w:szCs w:val="28"/>
        </w:rPr>
        <w:t>РосНевельАвто</w:t>
      </w:r>
      <w:proofErr w:type="spellEnd"/>
      <w:r w:rsidR="00D75848" w:rsidRPr="00937A1A">
        <w:rPr>
          <w:rFonts w:ascii="Times New Roman" w:hAnsi="Times New Roman" w:cs="Times New Roman"/>
          <w:sz w:val="28"/>
          <w:szCs w:val="28"/>
        </w:rPr>
        <w:t xml:space="preserve">» по 5 маршрутам. </w:t>
      </w:r>
    </w:p>
    <w:p w:rsidR="004F718A" w:rsidRPr="00937A1A" w:rsidRDefault="004F718A" w:rsidP="002031B0">
      <w:pPr>
        <w:spacing w:line="240" w:lineRule="auto"/>
        <w:ind w:firstLine="709"/>
        <w:contextualSpacing/>
        <w:jc w:val="both"/>
        <w:rPr>
          <w:rFonts w:ascii="Times New Roman" w:hAnsi="Times New Roman" w:cs="Times New Roman"/>
          <w:sz w:val="28"/>
          <w:szCs w:val="28"/>
        </w:rPr>
      </w:pPr>
      <w:r w:rsidRPr="00937A1A">
        <w:rPr>
          <w:rFonts w:ascii="Times New Roman" w:hAnsi="Times New Roman" w:cs="Times New Roman"/>
          <w:sz w:val="28"/>
          <w:szCs w:val="28"/>
        </w:rPr>
        <w:t>Перевозки пассажиров железнодорожным транспортом по пригородным маршрутам в Невельском районе осуществляются 2 раза в неделю (пятница, воскресенье) по следующим маршрутам:</w:t>
      </w:r>
    </w:p>
    <w:p w:rsidR="004F718A" w:rsidRPr="00937A1A" w:rsidRDefault="004F718A" w:rsidP="002031B0">
      <w:pPr>
        <w:spacing w:line="240" w:lineRule="auto"/>
        <w:ind w:firstLine="709"/>
        <w:contextualSpacing/>
        <w:jc w:val="both"/>
        <w:rPr>
          <w:rFonts w:ascii="Times New Roman" w:hAnsi="Times New Roman" w:cs="Times New Roman"/>
          <w:sz w:val="28"/>
          <w:szCs w:val="28"/>
        </w:rPr>
      </w:pPr>
      <w:r w:rsidRPr="00937A1A">
        <w:rPr>
          <w:rFonts w:ascii="Times New Roman" w:hAnsi="Times New Roman" w:cs="Times New Roman"/>
          <w:sz w:val="28"/>
          <w:szCs w:val="28"/>
        </w:rPr>
        <w:t>Невель-Новосокольники;</w:t>
      </w:r>
    </w:p>
    <w:p w:rsidR="004F718A" w:rsidRPr="00937A1A" w:rsidRDefault="004F718A" w:rsidP="002031B0">
      <w:pPr>
        <w:spacing w:line="240" w:lineRule="auto"/>
        <w:ind w:firstLine="709"/>
        <w:contextualSpacing/>
        <w:jc w:val="both"/>
        <w:rPr>
          <w:rFonts w:ascii="Times New Roman" w:hAnsi="Times New Roman" w:cs="Times New Roman"/>
          <w:sz w:val="28"/>
          <w:szCs w:val="28"/>
        </w:rPr>
      </w:pPr>
      <w:r w:rsidRPr="00937A1A">
        <w:rPr>
          <w:rFonts w:ascii="Times New Roman" w:hAnsi="Times New Roman" w:cs="Times New Roman"/>
          <w:sz w:val="28"/>
          <w:szCs w:val="28"/>
        </w:rPr>
        <w:t>Новосокольники-Невель</w:t>
      </w:r>
    </w:p>
    <w:p w:rsidR="004F718A" w:rsidRPr="00937A1A" w:rsidRDefault="004F718A" w:rsidP="002031B0">
      <w:pPr>
        <w:spacing w:line="240" w:lineRule="auto"/>
        <w:ind w:firstLine="709"/>
        <w:contextualSpacing/>
        <w:jc w:val="both"/>
        <w:rPr>
          <w:rFonts w:ascii="Times New Roman" w:hAnsi="Times New Roman" w:cs="Times New Roman"/>
          <w:sz w:val="28"/>
          <w:szCs w:val="28"/>
        </w:rPr>
      </w:pPr>
      <w:r w:rsidRPr="00937A1A">
        <w:rPr>
          <w:rFonts w:ascii="Times New Roman" w:hAnsi="Times New Roman" w:cs="Times New Roman"/>
          <w:sz w:val="28"/>
          <w:szCs w:val="28"/>
        </w:rPr>
        <w:t>Великие луки – Невель</w:t>
      </w:r>
    </w:p>
    <w:p w:rsidR="004F718A" w:rsidRPr="00937A1A" w:rsidRDefault="004F718A" w:rsidP="002031B0">
      <w:pPr>
        <w:spacing w:line="240" w:lineRule="auto"/>
        <w:ind w:firstLine="709"/>
        <w:contextualSpacing/>
        <w:jc w:val="both"/>
        <w:rPr>
          <w:rFonts w:ascii="Times New Roman" w:hAnsi="Times New Roman" w:cs="Times New Roman"/>
          <w:sz w:val="28"/>
          <w:szCs w:val="28"/>
        </w:rPr>
      </w:pPr>
      <w:r w:rsidRPr="00937A1A">
        <w:rPr>
          <w:rFonts w:ascii="Times New Roman" w:hAnsi="Times New Roman" w:cs="Times New Roman"/>
          <w:sz w:val="28"/>
          <w:szCs w:val="28"/>
        </w:rPr>
        <w:t>Невель – Великие Луки</w:t>
      </w:r>
      <w:r w:rsidR="002F3D8E" w:rsidRPr="00937A1A">
        <w:rPr>
          <w:rFonts w:ascii="Times New Roman" w:hAnsi="Times New Roman" w:cs="Times New Roman"/>
          <w:sz w:val="28"/>
          <w:szCs w:val="28"/>
        </w:rPr>
        <w:t>.</w:t>
      </w:r>
    </w:p>
    <w:p w:rsidR="00AA6A5E" w:rsidRPr="005D6805" w:rsidRDefault="00AA6A5E" w:rsidP="002031B0">
      <w:pPr>
        <w:spacing w:after="0" w:line="240" w:lineRule="auto"/>
        <w:jc w:val="both"/>
        <w:rPr>
          <w:rFonts w:ascii="Times New Roman" w:hAnsi="Times New Roman" w:cs="Times New Roman"/>
          <w:b/>
          <w:sz w:val="28"/>
          <w:szCs w:val="28"/>
          <w:highlight w:val="yellow"/>
        </w:rPr>
      </w:pPr>
    </w:p>
    <w:p w:rsidR="00A26C41" w:rsidRPr="00CD4F27" w:rsidRDefault="00E0010D" w:rsidP="008B130F">
      <w:pPr>
        <w:spacing w:after="0" w:line="240" w:lineRule="auto"/>
        <w:jc w:val="both"/>
        <w:rPr>
          <w:rFonts w:ascii="Times New Roman" w:hAnsi="Times New Roman" w:cs="Times New Roman"/>
          <w:b/>
          <w:sz w:val="28"/>
          <w:szCs w:val="28"/>
        </w:rPr>
      </w:pPr>
      <w:r w:rsidRPr="00CD4F27">
        <w:rPr>
          <w:rFonts w:ascii="Times New Roman" w:hAnsi="Times New Roman" w:cs="Times New Roman"/>
          <w:b/>
          <w:sz w:val="28"/>
          <w:szCs w:val="28"/>
        </w:rPr>
        <w:t>Д</w:t>
      </w:r>
      <w:r w:rsidR="00A26C41" w:rsidRPr="00CD4F27">
        <w:rPr>
          <w:rFonts w:ascii="Times New Roman" w:hAnsi="Times New Roman" w:cs="Times New Roman"/>
          <w:b/>
          <w:sz w:val="28"/>
          <w:szCs w:val="28"/>
        </w:rPr>
        <w:t>оходы населения</w:t>
      </w:r>
    </w:p>
    <w:p w:rsidR="00A26C41" w:rsidRPr="00CD4F27" w:rsidRDefault="0007740D" w:rsidP="00EE3306">
      <w:pPr>
        <w:pStyle w:val="a3"/>
        <w:numPr>
          <w:ilvl w:val="0"/>
          <w:numId w:val="14"/>
        </w:numPr>
        <w:spacing w:after="0" w:line="240" w:lineRule="auto"/>
        <w:ind w:left="0" w:firstLine="709"/>
        <w:jc w:val="both"/>
        <w:rPr>
          <w:rFonts w:ascii="Times New Roman" w:hAnsi="Times New Roman" w:cs="Times New Roman"/>
          <w:i/>
          <w:sz w:val="28"/>
          <w:szCs w:val="28"/>
          <w:u w:val="single"/>
        </w:rPr>
      </w:pPr>
      <w:r w:rsidRPr="00CD4F27">
        <w:rPr>
          <w:rFonts w:ascii="Times New Roman" w:hAnsi="Times New Roman" w:cs="Times New Roman"/>
          <w:i/>
          <w:sz w:val="28"/>
          <w:szCs w:val="28"/>
          <w:u w:val="single"/>
        </w:rPr>
        <w:t>Среднемесячная номинальная начисленная заработная плата работников.</w:t>
      </w:r>
    </w:p>
    <w:p w:rsidR="000D0120" w:rsidRPr="00CD4F27" w:rsidRDefault="00073271" w:rsidP="002031B0">
      <w:pPr>
        <w:spacing w:after="0" w:line="240" w:lineRule="auto"/>
        <w:ind w:firstLine="709"/>
        <w:contextualSpacing/>
        <w:jc w:val="both"/>
        <w:rPr>
          <w:rFonts w:ascii="Times New Roman" w:hAnsi="Times New Roman" w:cs="Times New Roman"/>
          <w:sz w:val="28"/>
          <w:szCs w:val="28"/>
        </w:rPr>
      </w:pPr>
      <w:r w:rsidRPr="00CD4F27">
        <w:rPr>
          <w:rFonts w:ascii="Times New Roman" w:hAnsi="Times New Roman" w:cs="Times New Roman"/>
          <w:sz w:val="28"/>
          <w:szCs w:val="28"/>
        </w:rPr>
        <w:t>В 2022</w:t>
      </w:r>
      <w:r w:rsidR="00C061F8" w:rsidRPr="00CD4F27">
        <w:rPr>
          <w:rFonts w:ascii="Times New Roman" w:hAnsi="Times New Roman" w:cs="Times New Roman"/>
          <w:sz w:val="28"/>
          <w:szCs w:val="28"/>
        </w:rPr>
        <w:t xml:space="preserve"> году </w:t>
      </w:r>
      <w:proofErr w:type="gramStart"/>
      <w:r w:rsidR="000D0120" w:rsidRPr="00CD4F27">
        <w:rPr>
          <w:rFonts w:ascii="Times New Roman" w:hAnsi="Times New Roman" w:cs="Times New Roman"/>
          <w:sz w:val="28"/>
          <w:szCs w:val="28"/>
        </w:rPr>
        <w:t xml:space="preserve">рост </w:t>
      </w:r>
      <w:r w:rsidR="00C061F8" w:rsidRPr="00CD4F27">
        <w:rPr>
          <w:rFonts w:ascii="Times New Roman" w:hAnsi="Times New Roman" w:cs="Times New Roman"/>
          <w:sz w:val="28"/>
          <w:szCs w:val="28"/>
        </w:rPr>
        <w:t xml:space="preserve"> среднемесячной</w:t>
      </w:r>
      <w:proofErr w:type="gramEnd"/>
      <w:r w:rsidR="00C061F8" w:rsidRPr="00CD4F27">
        <w:rPr>
          <w:rFonts w:ascii="Times New Roman" w:hAnsi="Times New Roman" w:cs="Times New Roman"/>
          <w:sz w:val="28"/>
          <w:szCs w:val="28"/>
        </w:rPr>
        <w:t xml:space="preserve"> номинально начисленной заработной платы работников крупных и средних предприятий и некоммерческих организаций </w:t>
      </w:r>
      <w:r w:rsidR="000D0120" w:rsidRPr="00CD4F27">
        <w:rPr>
          <w:rFonts w:ascii="Times New Roman" w:hAnsi="Times New Roman" w:cs="Times New Roman"/>
          <w:sz w:val="28"/>
          <w:szCs w:val="28"/>
        </w:rPr>
        <w:t xml:space="preserve"> составил 1</w:t>
      </w:r>
      <w:r w:rsidR="00CD4F27" w:rsidRPr="00CD4F27">
        <w:rPr>
          <w:rFonts w:ascii="Times New Roman" w:hAnsi="Times New Roman" w:cs="Times New Roman"/>
          <w:sz w:val="28"/>
          <w:szCs w:val="28"/>
        </w:rPr>
        <w:t>15,8</w:t>
      </w:r>
      <w:r w:rsidR="00C061F8" w:rsidRPr="00CD4F27">
        <w:rPr>
          <w:rFonts w:ascii="Times New Roman" w:hAnsi="Times New Roman" w:cs="Times New Roman"/>
          <w:sz w:val="28"/>
          <w:szCs w:val="28"/>
        </w:rPr>
        <w:t>% к уровню 20</w:t>
      </w:r>
      <w:r w:rsidR="000D0120" w:rsidRPr="00CD4F27">
        <w:rPr>
          <w:rFonts w:ascii="Times New Roman" w:hAnsi="Times New Roman" w:cs="Times New Roman"/>
          <w:sz w:val="28"/>
          <w:szCs w:val="28"/>
        </w:rPr>
        <w:t>2</w:t>
      </w:r>
      <w:r w:rsidRPr="00CD4F27">
        <w:rPr>
          <w:rFonts w:ascii="Times New Roman" w:hAnsi="Times New Roman" w:cs="Times New Roman"/>
          <w:sz w:val="28"/>
          <w:szCs w:val="28"/>
        </w:rPr>
        <w:t>1</w:t>
      </w:r>
      <w:r w:rsidR="00C061F8" w:rsidRPr="00CD4F27">
        <w:rPr>
          <w:rFonts w:ascii="Times New Roman" w:hAnsi="Times New Roman" w:cs="Times New Roman"/>
          <w:sz w:val="28"/>
          <w:szCs w:val="28"/>
        </w:rPr>
        <w:t>г.</w:t>
      </w:r>
      <w:r w:rsidR="000D0120" w:rsidRPr="00CD4F27">
        <w:rPr>
          <w:rFonts w:ascii="Times New Roman" w:hAnsi="Times New Roman" w:cs="Times New Roman"/>
          <w:sz w:val="28"/>
          <w:szCs w:val="28"/>
        </w:rPr>
        <w:t xml:space="preserve"> </w:t>
      </w:r>
    </w:p>
    <w:p w:rsidR="000D0120" w:rsidRPr="00CD4F27" w:rsidRDefault="000D0120" w:rsidP="000D0120">
      <w:pPr>
        <w:spacing w:after="0" w:line="240" w:lineRule="auto"/>
        <w:ind w:firstLine="709"/>
        <w:contextualSpacing/>
        <w:jc w:val="both"/>
        <w:rPr>
          <w:rFonts w:ascii="Times New Roman" w:hAnsi="Times New Roman" w:cs="Times New Roman"/>
          <w:sz w:val="28"/>
          <w:szCs w:val="28"/>
        </w:rPr>
      </w:pPr>
      <w:r w:rsidRPr="00CD4F27">
        <w:rPr>
          <w:rFonts w:ascii="Times New Roman" w:hAnsi="Times New Roman" w:cs="Times New Roman"/>
          <w:sz w:val="28"/>
          <w:szCs w:val="28"/>
        </w:rPr>
        <w:t>В 202</w:t>
      </w:r>
      <w:r w:rsidR="00CD4F27" w:rsidRPr="00CD4F27">
        <w:rPr>
          <w:rFonts w:ascii="Times New Roman" w:hAnsi="Times New Roman" w:cs="Times New Roman"/>
          <w:sz w:val="28"/>
          <w:szCs w:val="28"/>
        </w:rPr>
        <w:t>2</w:t>
      </w:r>
      <w:r w:rsidRPr="00CD4F27">
        <w:rPr>
          <w:rFonts w:ascii="Times New Roman" w:hAnsi="Times New Roman" w:cs="Times New Roman"/>
          <w:sz w:val="28"/>
          <w:szCs w:val="28"/>
        </w:rPr>
        <w:t xml:space="preserve"> году в МО «Невельский </w:t>
      </w:r>
      <w:proofErr w:type="gramStart"/>
      <w:r w:rsidRPr="00CD4F27">
        <w:rPr>
          <w:rFonts w:ascii="Times New Roman" w:hAnsi="Times New Roman" w:cs="Times New Roman"/>
          <w:sz w:val="28"/>
          <w:szCs w:val="28"/>
        </w:rPr>
        <w:t>район»  рост</w:t>
      </w:r>
      <w:proofErr w:type="gramEnd"/>
      <w:r w:rsidRPr="00CD4F27">
        <w:rPr>
          <w:rFonts w:ascii="Times New Roman" w:hAnsi="Times New Roman" w:cs="Times New Roman"/>
          <w:sz w:val="28"/>
          <w:szCs w:val="28"/>
        </w:rPr>
        <w:t xml:space="preserve"> заработной платы работников  к уровню 202</w:t>
      </w:r>
      <w:r w:rsidR="00CD4F27" w:rsidRPr="00CD4F27">
        <w:rPr>
          <w:rFonts w:ascii="Times New Roman" w:hAnsi="Times New Roman" w:cs="Times New Roman"/>
          <w:sz w:val="28"/>
          <w:szCs w:val="28"/>
        </w:rPr>
        <w:t>1</w:t>
      </w:r>
      <w:r w:rsidRPr="00CD4F27">
        <w:rPr>
          <w:rFonts w:ascii="Times New Roman" w:hAnsi="Times New Roman" w:cs="Times New Roman"/>
          <w:sz w:val="28"/>
          <w:szCs w:val="28"/>
        </w:rPr>
        <w:t xml:space="preserve"> года составил:</w:t>
      </w:r>
    </w:p>
    <w:p w:rsidR="000D0120" w:rsidRPr="00CD4F27" w:rsidRDefault="000D0120" w:rsidP="000D0120">
      <w:pPr>
        <w:spacing w:after="0" w:line="240" w:lineRule="auto"/>
        <w:ind w:firstLine="709"/>
        <w:contextualSpacing/>
        <w:jc w:val="both"/>
        <w:rPr>
          <w:rFonts w:ascii="Times New Roman" w:hAnsi="Times New Roman" w:cs="Times New Roman"/>
          <w:sz w:val="28"/>
          <w:szCs w:val="28"/>
        </w:rPr>
      </w:pPr>
      <w:r w:rsidRPr="00CD4F27">
        <w:rPr>
          <w:rFonts w:ascii="Times New Roman" w:hAnsi="Times New Roman" w:cs="Times New Roman"/>
          <w:sz w:val="28"/>
          <w:szCs w:val="28"/>
        </w:rPr>
        <w:t>по муниципальным дошкольным образовательным учреждениям – 1</w:t>
      </w:r>
      <w:r w:rsidR="00CD4F27" w:rsidRPr="00CD4F27">
        <w:rPr>
          <w:rFonts w:ascii="Times New Roman" w:hAnsi="Times New Roman" w:cs="Times New Roman"/>
          <w:sz w:val="28"/>
          <w:szCs w:val="28"/>
        </w:rPr>
        <w:t>20</w:t>
      </w:r>
      <w:r w:rsidRPr="00CD4F27">
        <w:rPr>
          <w:rFonts w:ascii="Times New Roman" w:hAnsi="Times New Roman" w:cs="Times New Roman"/>
          <w:sz w:val="28"/>
          <w:szCs w:val="28"/>
        </w:rPr>
        <w:t>%</w:t>
      </w:r>
    </w:p>
    <w:p w:rsidR="000D0120" w:rsidRPr="00CD4F27" w:rsidRDefault="000D0120" w:rsidP="000D0120">
      <w:pPr>
        <w:spacing w:after="0" w:line="240" w:lineRule="auto"/>
        <w:ind w:firstLine="709"/>
        <w:contextualSpacing/>
        <w:jc w:val="both"/>
        <w:rPr>
          <w:rFonts w:ascii="Times New Roman" w:hAnsi="Times New Roman" w:cs="Times New Roman"/>
          <w:sz w:val="28"/>
          <w:szCs w:val="28"/>
        </w:rPr>
      </w:pPr>
      <w:r w:rsidRPr="00CD4F27">
        <w:rPr>
          <w:rFonts w:ascii="Times New Roman" w:hAnsi="Times New Roman" w:cs="Times New Roman"/>
          <w:sz w:val="28"/>
          <w:szCs w:val="28"/>
        </w:rPr>
        <w:t>по муниципальным общеобразовательным учреждениям – 1</w:t>
      </w:r>
      <w:r w:rsidR="00CD4F27" w:rsidRPr="00CD4F27">
        <w:rPr>
          <w:rFonts w:ascii="Times New Roman" w:hAnsi="Times New Roman" w:cs="Times New Roman"/>
          <w:sz w:val="28"/>
          <w:szCs w:val="28"/>
        </w:rPr>
        <w:t>01,5</w:t>
      </w:r>
      <w:r w:rsidRPr="00CD4F27">
        <w:rPr>
          <w:rFonts w:ascii="Times New Roman" w:hAnsi="Times New Roman" w:cs="Times New Roman"/>
          <w:sz w:val="28"/>
          <w:szCs w:val="28"/>
        </w:rPr>
        <w:t>%</w:t>
      </w:r>
    </w:p>
    <w:p w:rsidR="000D0120" w:rsidRPr="00CD4F27" w:rsidRDefault="000D0120" w:rsidP="000D0120">
      <w:pPr>
        <w:spacing w:after="0" w:line="240" w:lineRule="auto"/>
        <w:ind w:firstLine="709"/>
        <w:contextualSpacing/>
        <w:jc w:val="both"/>
        <w:rPr>
          <w:rFonts w:ascii="Times New Roman" w:hAnsi="Times New Roman" w:cs="Times New Roman"/>
          <w:sz w:val="28"/>
          <w:szCs w:val="28"/>
        </w:rPr>
      </w:pPr>
      <w:r w:rsidRPr="00CD4F27">
        <w:rPr>
          <w:rFonts w:ascii="Times New Roman" w:hAnsi="Times New Roman" w:cs="Times New Roman"/>
          <w:sz w:val="28"/>
          <w:szCs w:val="28"/>
        </w:rPr>
        <w:t>по муниципальным учреж</w:t>
      </w:r>
      <w:r w:rsidR="00CD4F27" w:rsidRPr="00CD4F27">
        <w:rPr>
          <w:rFonts w:ascii="Times New Roman" w:hAnsi="Times New Roman" w:cs="Times New Roman"/>
          <w:sz w:val="28"/>
          <w:szCs w:val="28"/>
        </w:rPr>
        <w:t>дениям культуры и искусства – 111,4</w:t>
      </w:r>
      <w:r w:rsidRPr="00CD4F27">
        <w:rPr>
          <w:rFonts w:ascii="Times New Roman" w:hAnsi="Times New Roman" w:cs="Times New Roman"/>
          <w:sz w:val="28"/>
          <w:szCs w:val="28"/>
        </w:rPr>
        <w:t>%</w:t>
      </w:r>
    </w:p>
    <w:p w:rsidR="000D0120" w:rsidRPr="00CD4F27" w:rsidRDefault="000D0120" w:rsidP="000D0120">
      <w:pPr>
        <w:spacing w:after="0" w:line="240" w:lineRule="auto"/>
        <w:ind w:firstLine="709"/>
        <w:contextualSpacing/>
        <w:jc w:val="both"/>
        <w:rPr>
          <w:rFonts w:ascii="Times New Roman" w:hAnsi="Times New Roman" w:cs="Times New Roman"/>
          <w:sz w:val="28"/>
          <w:szCs w:val="28"/>
        </w:rPr>
      </w:pPr>
      <w:r w:rsidRPr="00CD4F27">
        <w:rPr>
          <w:rFonts w:ascii="Times New Roman" w:hAnsi="Times New Roman" w:cs="Times New Roman"/>
          <w:sz w:val="28"/>
          <w:szCs w:val="28"/>
        </w:rPr>
        <w:t>по муниципальным учреждениям физической культуры и спорта – 1</w:t>
      </w:r>
      <w:r w:rsidR="00CD4F27" w:rsidRPr="00CD4F27">
        <w:rPr>
          <w:rFonts w:ascii="Times New Roman" w:hAnsi="Times New Roman" w:cs="Times New Roman"/>
          <w:sz w:val="28"/>
          <w:szCs w:val="28"/>
        </w:rPr>
        <w:t>05,1</w:t>
      </w:r>
      <w:r w:rsidRPr="00CD4F27">
        <w:rPr>
          <w:rFonts w:ascii="Times New Roman" w:hAnsi="Times New Roman" w:cs="Times New Roman"/>
          <w:sz w:val="28"/>
          <w:szCs w:val="28"/>
        </w:rPr>
        <w:t>%</w:t>
      </w:r>
    </w:p>
    <w:p w:rsidR="000D0120" w:rsidRPr="00CD4F27" w:rsidRDefault="000D0120" w:rsidP="000D0120">
      <w:pPr>
        <w:spacing w:after="0" w:line="240" w:lineRule="auto"/>
        <w:ind w:firstLine="709"/>
        <w:contextualSpacing/>
        <w:jc w:val="both"/>
        <w:rPr>
          <w:rFonts w:ascii="Times New Roman" w:hAnsi="Times New Roman" w:cs="Times New Roman"/>
          <w:sz w:val="28"/>
          <w:szCs w:val="28"/>
        </w:rPr>
      </w:pPr>
      <w:r w:rsidRPr="00CD4F27">
        <w:rPr>
          <w:rFonts w:ascii="Times New Roman" w:hAnsi="Times New Roman" w:cs="Times New Roman"/>
          <w:sz w:val="28"/>
          <w:szCs w:val="28"/>
        </w:rPr>
        <w:t>учителей муниципальных общ</w:t>
      </w:r>
      <w:r w:rsidR="00CD4F27" w:rsidRPr="00CD4F27">
        <w:rPr>
          <w:rFonts w:ascii="Times New Roman" w:hAnsi="Times New Roman" w:cs="Times New Roman"/>
          <w:sz w:val="28"/>
          <w:szCs w:val="28"/>
        </w:rPr>
        <w:t>еобразовательных учреждений – 107,6</w:t>
      </w:r>
      <w:r w:rsidRPr="00CD4F27">
        <w:rPr>
          <w:rFonts w:ascii="Times New Roman" w:hAnsi="Times New Roman" w:cs="Times New Roman"/>
          <w:sz w:val="28"/>
          <w:szCs w:val="28"/>
        </w:rPr>
        <w:t xml:space="preserve"> %.</w:t>
      </w:r>
    </w:p>
    <w:p w:rsidR="000D0120" w:rsidRPr="005D6805" w:rsidRDefault="000D0120" w:rsidP="002031B0">
      <w:pPr>
        <w:spacing w:after="0" w:line="240" w:lineRule="auto"/>
        <w:ind w:firstLine="709"/>
        <w:contextualSpacing/>
        <w:jc w:val="both"/>
        <w:rPr>
          <w:rFonts w:ascii="Times New Roman" w:hAnsi="Times New Roman" w:cs="Times New Roman"/>
          <w:sz w:val="28"/>
          <w:szCs w:val="28"/>
          <w:highlight w:val="yellow"/>
        </w:rPr>
      </w:pPr>
    </w:p>
    <w:p w:rsidR="009F281F" w:rsidRPr="009F281F" w:rsidRDefault="009F281F" w:rsidP="002F46EF">
      <w:pPr>
        <w:spacing w:after="0" w:line="100" w:lineRule="atLeast"/>
        <w:ind w:firstLine="709"/>
        <w:jc w:val="both"/>
        <w:rPr>
          <w:rFonts w:ascii="Times New Roman" w:eastAsia="Calibri" w:hAnsi="Times New Roman" w:cs="Times New Roman"/>
          <w:b/>
          <w:sz w:val="28"/>
          <w:szCs w:val="28"/>
        </w:rPr>
      </w:pPr>
      <w:r w:rsidRPr="009F281F">
        <w:rPr>
          <w:rFonts w:ascii="Times New Roman" w:eastAsia="Calibri" w:hAnsi="Times New Roman" w:cs="Times New Roman"/>
          <w:b/>
          <w:sz w:val="28"/>
          <w:szCs w:val="28"/>
        </w:rPr>
        <w:t>Образование.</w:t>
      </w:r>
    </w:p>
    <w:p w:rsidR="009F281F" w:rsidRDefault="009F281F" w:rsidP="002F46EF">
      <w:pPr>
        <w:spacing w:after="0" w:line="100" w:lineRule="atLeast"/>
        <w:ind w:firstLine="709"/>
        <w:jc w:val="both"/>
        <w:rPr>
          <w:rFonts w:ascii="Times New Roman" w:eastAsia="Calibri" w:hAnsi="Times New Roman" w:cs="Times New Roman"/>
          <w:sz w:val="28"/>
          <w:szCs w:val="28"/>
        </w:rPr>
      </w:pPr>
      <w:r w:rsidRPr="009F281F">
        <w:rPr>
          <w:rFonts w:ascii="Times New Roman" w:eastAsia="Calibri" w:hAnsi="Times New Roman" w:cs="Times New Roman"/>
          <w:sz w:val="28"/>
          <w:szCs w:val="28"/>
        </w:rPr>
        <w:t xml:space="preserve">Муниципальная система образования Невельского района на 31.12.2022 года представлена </w:t>
      </w:r>
      <w:proofErr w:type="gramStart"/>
      <w:r w:rsidRPr="009F281F">
        <w:rPr>
          <w:rFonts w:ascii="Times New Roman" w:eastAsia="Calibri" w:hAnsi="Times New Roman" w:cs="Times New Roman"/>
          <w:sz w:val="28"/>
          <w:szCs w:val="28"/>
        </w:rPr>
        <w:t>6  общеобразовательными</w:t>
      </w:r>
      <w:proofErr w:type="gramEnd"/>
      <w:r w:rsidRPr="009F281F">
        <w:rPr>
          <w:rFonts w:ascii="Times New Roman" w:eastAsia="Calibri" w:hAnsi="Times New Roman" w:cs="Times New Roman"/>
          <w:sz w:val="28"/>
          <w:szCs w:val="28"/>
        </w:rPr>
        <w:t xml:space="preserve"> школами с 3 филиалами, 1 дошкольным образовательным учреждением, 2 учреждениями </w:t>
      </w:r>
      <w:r w:rsidRPr="009F281F">
        <w:rPr>
          <w:rFonts w:ascii="Times New Roman" w:eastAsia="Calibri" w:hAnsi="Times New Roman" w:cs="Times New Roman"/>
          <w:sz w:val="28"/>
          <w:szCs w:val="28"/>
        </w:rPr>
        <w:lastRenderedPageBreak/>
        <w:t xml:space="preserve">дополнительного образования (МБУ ДО </w:t>
      </w:r>
      <w:proofErr w:type="spellStart"/>
      <w:r w:rsidRPr="009F281F">
        <w:rPr>
          <w:rFonts w:ascii="Times New Roman" w:eastAsia="Calibri" w:hAnsi="Times New Roman" w:cs="Times New Roman"/>
          <w:sz w:val="28"/>
          <w:szCs w:val="28"/>
        </w:rPr>
        <w:t>Детско</w:t>
      </w:r>
      <w:proofErr w:type="spellEnd"/>
      <w:r w:rsidRPr="009F281F">
        <w:rPr>
          <w:rFonts w:ascii="Times New Roman" w:eastAsia="Calibri" w:hAnsi="Times New Roman" w:cs="Times New Roman"/>
          <w:sz w:val="28"/>
          <w:szCs w:val="28"/>
        </w:rPr>
        <w:t xml:space="preserve">–юношеская спортивная школа, МБУ ДО  Детская школа искусств).   </w:t>
      </w:r>
    </w:p>
    <w:p w:rsidR="002F46EF" w:rsidRPr="009F281F" w:rsidRDefault="009F281F" w:rsidP="002F46EF">
      <w:pPr>
        <w:spacing w:after="0" w:line="100" w:lineRule="atLeast"/>
        <w:ind w:firstLine="709"/>
        <w:jc w:val="both"/>
        <w:rPr>
          <w:rFonts w:ascii="Calibri" w:eastAsia="Calibri" w:hAnsi="Calibri" w:cs="Times New Roman"/>
        </w:rPr>
      </w:pPr>
      <w:r w:rsidRPr="009F281F">
        <w:rPr>
          <w:rFonts w:ascii="Times New Roman" w:eastAsia="Calibri" w:hAnsi="Times New Roman" w:cs="Times New Roman"/>
          <w:sz w:val="28"/>
          <w:szCs w:val="28"/>
        </w:rPr>
        <w:t xml:space="preserve">  </w:t>
      </w:r>
      <w:r w:rsidR="002F46EF" w:rsidRPr="009F281F">
        <w:rPr>
          <w:rFonts w:ascii="Times New Roman" w:eastAsia="Calibri" w:hAnsi="Times New Roman" w:cs="Times New Roman"/>
          <w:sz w:val="28"/>
          <w:szCs w:val="28"/>
        </w:rPr>
        <w:t>Таким образом, в Невельском районе создана единая система образования, в которую входят учреждения дошкольного, общего, дополнительного образования, направленная на осуществление единой государственной политики в сфере образования.</w:t>
      </w:r>
    </w:p>
    <w:p w:rsidR="009F281F" w:rsidRDefault="009F281F" w:rsidP="002F46EF">
      <w:pPr>
        <w:spacing w:after="0" w:line="100" w:lineRule="atLeast"/>
        <w:ind w:firstLine="709"/>
        <w:jc w:val="both"/>
        <w:rPr>
          <w:rFonts w:ascii="Times New Roman" w:eastAsia="Calibri" w:hAnsi="Times New Roman" w:cs="Times New Roman"/>
          <w:color w:val="000000"/>
          <w:sz w:val="28"/>
          <w:szCs w:val="28"/>
          <w:highlight w:val="yellow"/>
        </w:rPr>
      </w:pPr>
    </w:p>
    <w:p w:rsidR="009F281F" w:rsidRPr="001C484F" w:rsidRDefault="009F281F" w:rsidP="009F281F">
      <w:pPr>
        <w:pStyle w:val="4"/>
        <w:spacing w:after="0" w:line="100" w:lineRule="atLeast"/>
        <w:ind w:left="0"/>
        <w:jc w:val="both"/>
      </w:pPr>
      <w:r w:rsidRPr="009F281F">
        <w:rPr>
          <w:rFonts w:ascii="Times New Roman" w:hAnsi="Times New Roman" w:cs="Times New Roman"/>
          <w:b/>
          <w:sz w:val="28"/>
          <w:szCs w:val="28"/>
        </w:rPr>
        <w:t>Дошкольное образование</w:t>
      </w:r>
    </w:p>
    <w:p w:rsidR="009F281F" w:rsidRPr="00B367EF" w:rsidRDefault="009F281F" w:rsidP="009F281F">
      <w:pPr>
        <w:pStyle w:val="a8"/>
        <w:spacing w:after="0" w:line="240" w:lineRule="auto"/>
        <w:ind w:firstLine="709"/>
        <w:jc w:val="both"/>
        <w:rPr>
          <w:rFonts w:ascii="Times New Roman" w:eastAsia="Calibri" w:hAnsi="Times New Roman" w:cs="Times New Roman"/>
          <w:iCs/>
          <w:color w:val="000000"/>
          <w:sz w:val="28"/>
          <w:szCs w:val="28"/>
        </w:rPr>
      </w:pPr>
      <w:r w:rsidRPr="00B367EF">
        <w:rPr>
          <w:rFonts w:ascii="Times New Roman" w:eastAsia="Calibri" w:hAnsi="Times New Roman" w:cs="Times New Roman"/>
          <w:color w:val="000000"/>
          <w:sz w:val="28"/>
          <w:szCs w:val="28"/>
        </w:rPr>
        <w:t>Система дошкольного образования Невельского района в 202</w:t>
      </w:r>
      <w:r>
        <w:rPr>
          <w:rFonts w:ascii="Times New Roman" w:eastAsia="Calibri" w:hAnsi="Times New Roman" w:cs="Times New Roman"/>
          <w:color w:val="000000"/>
          <w:sz w:val="28"/>
          <w:szCs w:val="28"/>
        </w:rPr>
        <w:t>2</w:t>
      </w:r>
      <w:r w:rsidRPr="00B367EF">
        <w:rPr>
          <w:rFonts w:ascii="Times New Roman" w:eastAsia="Calibri" w:hAnsi="Times New Roman" w:cs="Times New Roman"/>
          <w:color w:val="000000"/>
          <w:sz w:val="28"/>
          <w:szCs w:val="28"/>
        </w:rPr>
        <w:t xml:space="preserve"> году была  представлена дошкольной образовательной организаций города Невеля - «Центр развития ребёнка — детский сад №11 «Буратино» (юридическое лицо), </w:t>
      </w:r>
      <w:r w:rsidRPr="001C484F">
        <w:rPr>
          <w:rFonts w:ascii="Times New Roman" w:eastAsia="Calibri" w:hAnsi="Times New Roman" w:cs="Times New Roman"/>
          <w:color w:val="000000"/>
          <w:sz w:val="28"/>
          <w:szCs w:val="28"/>
        </w:rPr>
        <w:t>объединившей в своём составе 3 корпуса: корпус 1 «Буратино» (10 групп), корпус 2 «Звёздочка» (10 групп), корпус 3 «Солнышко» (6 групп);</w:t>
      </w:r>
      <w:r w:rsidRPr="00B367EF">
        <w:rPr>
          <w:rFonts w:ascii="Times New Roman" w:eastAsia="Calibri" w:hAnsi="Times New Roman" w:cs="Times New Roman"/>
          <w:color w:val="000000"/>
          <w:sz w:val="28"/>
          <w:szCs w:val="28"/>
        </w:rPr>
        <w:t xml:space="preserve"> функционировали три разновозрастные группы полного дня для детей дошкольного возраста на базе сельских общеобразовательных организаций: МОУ </w:t>
      </w:r>
      <w:proofErr w:type="spellStart"/>
      <w:r w:rsidRPr="00B367EF">
        <w:rPr>
          <w:rFonts w:ascii="Times New Roman" w:eastAsia="Calibri" w:hAnsi="Times New Roman" w:cs="Times New Roman"/>
          <w:color w:val="000000"/>
          <w:sz w:val="28"/>
          <w:szCs w:val="28"/>
        </w:rPr>
        <w:t>Опухликовская</w:t>
      </w:r>
      <w:proofErr w:type="spellEnd"/>
      <w:r w:rsidRPr="00B367EF">
        <w:rPr>
          <w:rFonts w:ascii="Times New Roman" w:eastAsia="Calibri" w:hAnsi="Times New Roman" w:cs="Times New Roman"/>
          <w:color w:val="000000"/>
          <w:sz w:val="28"/>
          <w:szCs w:val="28"/>
        </w:rPr>
        <w:t xml:space="preserve"> СОШ, МОУ </w:t>
      </w:r>
      <w:proofErr w:type="spellStart"/>
      <w:r w:rsidRPr="00B367EF">
        <w:rPr>
          <w:rFonts w:ascii="Times New Roman" w:eastAsia="Calibri" w:hAnsi="Times New Roman" w:cs="Times New Roman"/>
          <w:color w:val="000000"/>
          <w:sz w:val="28"/>
          <w:szCs w:val="28"/>
        </w:rPr>
        <w:t>Усть-Долысская</w:t>
      </w:r>
      <w:proofErr w:type="spellEnd"/>
      <w:r w:rsidRPr="00B367EF">
        <w:rPr>
          <w:rFonts w:ascii="Times New Roman" w:eastAsia="Calibri" w:hAnsi="Times New Roman" w:cs="Times New Roman"/>
          <w:color w:val="000000"/>
          <w:sz w:val="28"/>
          <w:szCs w:val="28"/>
        </w:rPr>
        <w:t xml:space="preserve"> СОШ, </w:t>
      </w:r>
      <w:proofErr w:type="spellStart"/>
      <w:r w:rsidRPr="00B367EF">
        <w:rPr>
          <w:rFonts w:ascii="Times New Roman" w:eastAsia="Calibri" w:hAnsi="Times New Roman" w:cs="Times New Roman"/>
          <w:color w:val="000000"/>
          <w:sz w:val="28"/>
          <w:szCs w:val="28"/>
        </w:rPr>
        <w:t>Новохованская</w:t>
      </w:r>
      <w:proofErr w:type="spellEnd"/>
      <w:r w:rsidRPr="00B367EF">
        <w:rPr>
          <w:rFonts w:ascii="Times New Roman" w:eastAsia="Calibri" w:hAnsi="Times New Roman" w:cs="Times New Roman"/>
          <w:color w:val="000000"/>
          <w:sz w:val="28"/>
          <w:szCs w:val="28"/>
        </w:rPr>
        <w:t xml:space="preserve"> СОШ – филиал МОУ </w:t>
      </w:r>
      <w:proofErr w:type="spellStart"/>
      <w:r w:rsidRPr="00B367EF">
        <w:rPr>
          <w:rFonts w:ascii="Times New Roman" w:eastAsia="Calibri" w:hAnsi="Times New Roman" w:cs="Times New Roman"/>
          <w:color w:val="000000"/>
          <w:sz w:val="28"/>
          <w:szCs w:val="28"/>
        </w:rPr>
        <w:t>Усть-Долысской</w:t>
      </w:r>
      <w:proofErr w:type="spellEnd"/>
      <w:r w:rsidRPr="00B367EF">
        <w:rPr>
          <w:rFonts w:ascii="Times New Roman" w:eastAsia="Calibri" w:hAnsi="Times New Roman" w:cs="Times New Roman"/>
          <w:color w:val="000000"/>
          <w:sz w:val="28"/>
          <w:szCs w:val="28"/>
        </w:rPr>
        <w:t xml:space="preserve"> СОШ), реализующих образовательные программы дошкольного образования. Всего в Невельском районе в 202</w:t>
      </w:r>
      <w:r>
        <w:rPr>
          <w:rFonts w:ascii="Times New Roman" w:eastAsia="Calibri" w:hAnsi="Times New Roman" w:cs="Times New Roman"/>
          <w:color w:val="000000"/>
          <w:sz w:val="28"/>
          <w:szCs w:val="28"/>
        </w:rPr>
        <w:t>2</w:t>
      </w:r>
      <w:r w:rsidRPr="00B367EF">
        <w:rPr>
          <w:rFonts w:ascii="Times New Roman" w:eastAsia="Calibri" w:hAnsi="Times New Roman" w:cs="Times New Roman"/>
          <w:color w:val="000000"/>
          <w:sz w:val="28"/>
          <w:szCs w:val="28"/>
        </w:rPr>
        <w:t xml:space="preserve"> году функционировала </w:t>
      </w:r>
      <w:r w:rsidRPr="001C484F">
        <w:rPr>
          <w:rFonts w:ascii="Times New Roman" w:eastAsia="Calibri" w:hAnsi="Times New Roman" w:cs="Times New Roman"/>
          <w:color w:val="000000"/>
          <w:sz w:val="28"/>
          <w:szCs w:val="28"/>
        </w:rPr>
        <w:t>29 групп</w:t>
      </w:r>
      <w:r w:rsidRPr="00B367EF">
        <w:rPr>
          <w:rFonts w:ascii="Times New Roman" w:eastAsia="Calibri" w:hAnsi="Times New Roman" w:cs="Times New Roman"/>
          <w:color w:val="000000"/>
          <w:sz w:val="28"/>
          <w:szCs w:val="28"/>
        </w:rPr>
        <w:t xml:space="preserve"> дошкольного образования</w:t>
      </w:r>
      <w:r>
        <w:rPr>
          <w:rFonts w:ascii="Times New Roman" w:eastAsia="Calibri" w:hAnsi="Times New Roman" w:cs="Times New Roman"/>
          <w:color w:val="000000"/>
          <w:sz w:val="28"/>
          <w:szCs w:val="28"/>
        </w:rPr>
        <w:t xml:space="preserve"> (на две группы меньше по сравнению с 2021 г.)</w:t>
      </w:r>
      <w:r w:rsidRPr="00B367EF">
        <w:rPr>
          <w:rFonts w:ascii="Times New Roman" w:eastAsia="Calibri" w:hAnsi="Times New Roman" w:cs="Times New Roman"/>
          <w:color w:val="000000"/>
          <w:sz w:val="28"/>
          <w:szCs w:val="28"/>
        </w:rPr>
        <w:t xml:space="preserve">. </w:t>
      </w:r>
      <w:proofErr w:type="gramStart"/>
      <w:r w:rsidRPr="00B367EF">
        <w:rPr>
          <w:rFonts w:ascii="Times New Roman" w:eastAsia="Calibri" w:hAnsi="Times New Roman" w:cs="Times New Roman"/>
          <w:iCs/>
          <w:color w:val="000000"/>
          <w:sz w:val="28"/>
          <w:szCs w:val="28"/>
        </w:rPr>
        <w:t>Изменений  в</w:t>
      </w:r>
      <w:proofErr w:type="gramEnd"/>
      <w:r w:rsidRPr="00B367EF">
        <w:rPr>
          <w:rFonts w:ascii="Times New Roman" w:eastAsia="Calibri" w:hAnsi="Times New Roman" w:cs="Times New Roman"/>
          <w:iCs/>
          <w:color w:val="000000"/>
          <w:sz w:val="28"/>
          <w:szCs w:val="28"/>
        </w:rPr>
        <w:t xml:space="preserve"> сети учреждений дошкольного образования в 202</w:t>
      </w:r>
      <w:r>
        <w:rPr>
          <w:rFonts w:ascii="Times New Roman" w:eastAsia="Calibri" w:hAnsi="Times New Roman" w:cs="Times New Roman"/>
          <w:iCs/>
          <w:color w:val="000000"/>
          <w:sz w:val="28"/>
          <w:szCs w:val="28"/>
        </w:rPr>
        <w:t>2</w:t>
      </w:r>
      <w:r w:rsidRPr="00B367EF">
        <w:rPr>
          <w:rFonts w:ascii="Times New Roman" w:eastAsia="Calibri" w:hAnsi="Times New Roman" w:cs="Times New Roman"/>
          <w:iCs/>
          <w:color w:val="000000"/>
          <w:sz w:val="28"/>
          <w:szCs w:val="28"/>
        </w:rPr>
        <w:t xml:space="preserve"> году не происходило.</w:t>
      </w:r>
    </w:p>
    <w:p w:rsidR="009F281F" w:rsidRPr="00B367EF" w:rsidRDefault="009F281F" w:rsidP="009F281F">
      <w:pPr>
        <w:pStyle w:val="a8"/>
        <w:spacing w:after="0" w:line="240" w:lineRule="auto"/>
        <w:ind w:firstLine="709"/>
        <w:jc w:val="both"/>
        <w:rPr>
          <w:rFonts w:ascii="Times New Roman" w:eastAsia="Calibri" w:hAnsi="Times New Roman" w:cs="Times New Roman"/>
          <w:color w:val="000000"/>
          <w:sz w:val="28"/>
          <w:szCs w:val="28"/>
          <w:lang w:val="de-DE"/>
        </w:rPr>
      </w:pPr>
      <w:r>
        <w:rPr>
          <w:rFonts w:ascii="Times New Roman" w:eastAsia="Calibri" w:hAnsi="Times New Roman" w:cs="Times New Roman"/>
          <w:color w:val="000000"/>
          <w:sz w:val="28"/>
          <w:szCs w:val="28"/>
        </w:rPr>
        <w:t xml:space="preserve"> </w:t>
      </w:r>
      <w:r w:rsidRPr="00B367EF">
        <w:rPr>
          <w:rFonts w:ascii="Times New Roman" w:eastAsia="Times New Roman" w:hAnsi="Times New Roman" w:cs="Times New Roman"/>
          <w:sz w:val="24"/>
          <w:szCs w:val="24"/>
          <w:lang w:val="de-DE"/>
        </w:rPr>
        <w:t xml:space="preserve"> </w:t>
      </w:r>
      <w:proofErr w:type="spellStart"/>
      <w:r w:rsidRPr="00B367EF">
        <w:rPr>
          <w:rFonts w:ascii="Times New Roman" w:eastAsia="Calibri" w:hAnsi="Times New Roman" w:cs="Times New Roman"/>
          <w:color w:val="000000"/>
          <w:sz w:val="28"/>
          <w:szCs w:val="28"/>
          <w:lang w:val="de-DE"/>
        </w:rPr>
        <w:t>На</w:t>
      </w:r>
      <w:proofErr w:type="spellEnd"/>
      <w:r w:rsidRPr="00B367EF">
        <w:rPr>
          <w:rFonts w:ascii="Times New Roman" w:eastAsia="Calibri" w:hAnsi="Times New Roman" w:cs="Times New Roman"/>
          <w:color w:val="000000"/>
          <w:sz w:val="28"/>
          <w:szCs w:val="28"/>
          <w:lang w:val="de-DE"/>
        </w:rPr>
        <w:t xml:space="preserve"> </w:t>
      </w:r>
      <w:r w:rsidRPr="00B367EF">
        <w:rPr>
          <w:rFonts w:ascii="Times New Roman" w:eastAsia="Calibri" w:hAnsi="Times New Roman" w:cs="Times New Roman"/>
          <w:color w:val="000000"/>
          <w:sz w:val="28"/>
          <w:szCs w:val="28"/>
        </w:rPr>
        <w:t xml:space="preserve">декабрь </w:t>
      </w:r>
      <w:r w:rsidRPr="00B367EF">
        <w:rPr>
          <w:rFonts w:ascii="Times New Roman" w:eastAsia="Calibri" w:hAnsi="Times New Roman" w:cs="Times New Roman"/>
          <w:color w:val="000000"/>
          <w:sz w:val="28"/>
          <w:szCs w:val="28"/>
          <w:lang w:val="de-DE"/>
        </w:rPr>
        <w:t>202</w:t>
      </w:r>
      <w:r>
        <w:rPr>
          <w:rFonts w:ascii="Times New Roman" w:eastAsia="Calibri" w:hAnsi="Times New Roman" w:cs="Times New Roman"/>
          <w:color w:val="000000"/>
          <w:sz w:val="28"/>
          <w:szCs w:val="28"/>
        </w:rPr>
        <w:t>2</w:t>
      </w:r>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года</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дошкольным</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образованием</w:t>
      </w:r>
      <w:proofErr w:type="spellEnd"/>
      <w:r w:rsidRPr="00B367EF">
        <w:rPr>
          <w:rFonts w:ascii="Times New Roman" w:eastAsia="Calibri" w:hAnsi="Times New Roman" w:cs="Times New Roman"/>
          <w:color w:val="000000"/>
          <w:sz w:val="28"/>
          <w:szCs w:val="28"/>
          <w:lang w:val="de-DE"/>
        </w:rPr>
        <w:t xml:space="preserve"> в Невельском районе </w:t>
      </w:r>
      <w:proofErr w:type="spellStart"/>
      <w:r w:rsidRPr="00B367EF">
        <w:rPr>
          <w:rFonts w:ascii="Times New Roman" w:eastAsia="Calibri" w:hAnsi="Times New Roman" w:cs="Times New Roman"/>
          <w:color w:val="000000"/>
          <w:sz w:val="28"/>
          <w:szCs w:val="28"/>
          <w:lang w:val="de-DE"/>
        </w:rPr>
        <w:t>было</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охвачено</w:t>
      </w:r>
      <w:proofErr w:type="spellEnd"/>
      <w:r w:rsidRPr="00B367EF">
        <w:rPr>
          <w:rFonts w:ascii="Times New Roman" w:eastAsia="Calibri" w:hAnsi="Times New Roman" w:cs="Times New Roman"/>
          <w:color w:val="000000"/>
          <w:sz w:val="28"/>
          <w:szCs w:val="28"/>
          <w:lang w:val="de-DE"/>
        </w:rPr>
        <w:t xml:space="preserve"> </w:t>
      </w:r>
      <w:r w:rsidRPr="001C484F">
        <w:rPr>
          <w:rFonts w:ascii="Times New Roman" w:eastAsia="Calibri" w:hAnsi="Times New Roman" w:cs="Times New Roman"/>
          <w:color w:val="000000"/>
          <w:sz w:val="28"/>
          <w:szCs w:val="28"/>
        </w:rPr>
        <w:t>556</w:t>
      </w:r>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детей</w:t>
      </w:r>
      <w:proofErr w:type="spellEnd"/>
      <w:r w:rsidRPr="001C484F">
        <w:rPr>
          <w:rFonts w:ascii="Times New Roman" w:eastAsia="Calibri" w:hAnsi="Times New Roman" w:cs="Times New Roman"/>
          <w:color w:val="000000"/>
          <w:sz w:val="28"/>
          <w:szCs w:val="28"/>
          <w:lang w:val="de-DE"/>
        </w:rPr>
        <w:t>: в «ЦРР-</w:t>
      </w:r>
      <w:proofErr w:type="spellStart"/>
      <w:r w:rsidRPr="001C484F">
        <w:rPr>
          <w:rFonts w:ascii="Times New Roman" w:eastAsia="Calibri" w:hAnsi="Times New Roman" w:cs="Times New Roman"/>
          <w:color w:val="000000"/>
          <w:sz w:val="28"/>
          <w:szCs w:val="28"/>
          <w:lang w:val="de-DE"/>
        </w:rPr>
        <w:t>детском</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саду</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Буратино</w:t>
      </w:r>
      <w:proofErr w:type="spellEnd"/>
      <w:r w:rsidRPr="001C484F">
        <w:rPr>
          <w:rFonts w:ascii="Times New Roman" w:eastAsia="Calibri" w:hAnsi="Times New Roman" w:cs="Times New Roman"/>
          <w:color w:val="000000"/>
          <w:sz w:val="28"/>
          <w:szCs w:val="28"/>
          <w:lang w:val="de-DE"/>
        </w:rPr>
        <w:t xml:space="preserve">» г. </w:t>
      </w:r>
      <w:proofErr w:type="spellStart"/>
      <w:r w:rsidRPr="001C484F">
        <w:rPr>
          <w:rFonts w:ascii="Times New Roman" w:eastAsia="Calibri" w:hAnsi="Times New Roman" w:cs="Times New Roman"/>
          <w:color w:val="000000"/>
          <w:sz w:val="28"/>
          <w:szCs w:val="28"/>
          <w:lang w:val="de-DE"/>
        </w:rPr>
        <w:t>Невеля</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числилось</w:t>
      </w:r>
      <w:proofErr w:type="spellEnd"/>
      <w:r w:rsidRPr="001C484F">
        <w:rPr>
          <w:rFonts w:ascii="Times New Roman" w:eastAsia="Calibri" w:hAnsi="Times New Roman" w:cs="Times New Roman"/>
          <w:color w:val="000000"/>
          <w:sz w:val="28"/>
          <w:szCs w:val="28"/>
          <w:lang w:val="de-DE"/>
        </w:rPr>
        <w:t xml:space="preserve"> 5</w:t>
      </w:r>
      <w:r w:rsidRPr="001C484F">
        <w:rPr>
          <w:rFonts w:ascii="Times New Roman" w:eastAsia="Calibri" w:hAnsi="Times New Roman" w:cs="Times New Roman"/>
          <w:color w:val="000000"/>
          <w:sz w:val="28"/>
          <w:szCs w:val="28"/>
        </w:rPr>
        <w:t>1</w:t>
      </w:r>
      <w:r w:rsidRPr="001C484F">
        <w:rPr>
          <w:rFonts w:ascii="Times New Roman" w:eastAsia="Calibri" w:hAnsi="Times New Roman" w:cs="Times New Roman"/>
          <w:color w:val="000000"/>
          <w:sz w:val="28"/>
          <w:szCs w:val="28"/>
          <w:lang w:val="de-DE"/>
        </w:rPr>
        <w:t xml:space="preserve">7 </w:t>
      </w:r>
      <w:proofErr w:type="spellStart"/>
      <w:r w:rsidRPr="001C484F">
        <w:rPr>
          <w:rFonts w:ascii="Times New Roman" w:eastAsia="Calibri" w:hAnsi="Times New Roman" w:cs="Times New Roman"/>
          <w:color w:val="000000"/>
          <w:sz w:val="28"/>
          <w:szCs w:val="28"/>
          <w:lang w:val="de-DE"/>
        </w:rPr>
        <w:t>воспитанник</w:t>
      </w:r>
      <w:proofErr w:type="spellEnd"/>
      <w:r w:rsidRPr="001C484F">
        <w:rPr>
          <w:rFonts w:ascii="Times New Roman" w:eastAsia="Calibri" w:hAnsi="Times New Roman" w:cs="Times New Roman"/>
          <w:color w:val="000000"/>
          <w:sz w:val="28"/>
          <w:szCs w:val="28"/>
        </w:rPr>
        <w:t>а (корпус №3 «Солнышко»- 120 детей, корпус №2 «Звёздочка» - 187 детей, корпус №1 «Буратино» - 210 детей)</w:t>
      </w:r>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из</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них</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ясельного</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возраста</w:t>
      </w:r>
      <w:proofErr w:type="spellEnd"/>
      <w:r w:rsidRPr="001C484F">
        <w:rPr>
          <w:rFonts w:ascii="Times New Roman" w:eastAsia="Calibri" w:hAnsi="Times New Roman" w:cs="Times New Roman"/>
          <w:color w:val="000000"/>
          <w:sz w:val="28"/>
          <w:szCs w:val="28"/>
          <w:lang w:val="de-DE"/>
        </w:rPr>
        <w:t xml:space="preserve"> (1,5-3 </w:t>
      </w:r>
      <w:proofErr w:type="spellStart"/>
      <w:r w:rsidRPr="001C484F">
        <w:rPr>
          <w:rFonts w:ascii="Times New Roman" w:eastAsia="Calibri" w:hAnsi="Times New Roman" w:cs="Times New Roman"/>
          <w:color w:val="000000"/>
          <w:sz w:val="28"/>
          <w:szCs w:val="28"/>
          <w:lang w:val="de-DE"/>
        </w:rPr>
        <w:t>года</w:t>
      </w:r>
      <w:proofErr w:type="spellEnd"/>
      <w:r w:rsidRPr="001C484F">
        <w:rPr>
          <w:rFonts w:ascii="Times New Roman" w:eastAsia="Calibri" w:hAnsi="Times New Roman" w:cs="Times New Roman"/>
          <w:color w:val="000000"/>
          <w:sz w:val="28"/>
          <w:szCs w:val="28"/>
          <w:lang w:val="de-DE"/>
        </w:rPr>
        <w:t xml:space="preserve">) — </w:t>
      </w:r>
      <w:r w:rsidRPr="001C484F">
        <w:rPr>
          <w:rFonts w:ascii="Times New Roman" w:eastAsia="Calibri" w:hAnsi="Times New Roman" w:cs="Times New Roman"/>
          <w:color w:val="000000"/>
          <w:sz w:val="28"/>
          <w:szCs w:val="28"/>
        </w:rPr>
        <w:t>78</w:t>
      </w:r>
      <w:r w:rsidRPr="001C484F">
        <w:rPr>
          <w:rFonts w:ascii="Times New Roman" w:eastAsia="Calibri" w:hAnsi="Times New Roman" w:cs="Times New Roman"/>
          <w:color w:val="000000"/>
          <w:sz w:val="28"/>
          <w:szCs w:val="28"/>
          <w:lang w:val="de-DE"/>
        </w:rPr>
        <w:t xml:space="preserve"> </w:t>
      </w:r>
      <w:r w:rsidRPr="001C484F">
        <w:rPr>
          <w:rFonts w:ascii="Times New Roman" w:eastAsia="Calibri" w:hAnsi="Times New Roman" w:cs="Times New Roman"/>
          <w:color w:val="000000"/>
          <w:sz w:val="28"/>
          <w:szCs w:val="28"/>
        </w:rPr>
        <w:t>детей</w:t>
      </w:r>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садовского</w:t>
      </w:r>
      <w:proofErr w:type="spellEnd"/>
      <w:r w:rsidRPr="001C484F">
        <w:rPr>
          <w:rFonts w:ascii="Times New Roman" w:eastAsia="Calibri" w:hAnsi="Times New Roman" w:cs="Times New Roman"/>
          <w:color w:val="000000"/>
          <w:sz w:val="28"/>
          <w:szCs w:val="28"/>
          <w:lang w:val="de-DE"/>
        </w:rPr>
        <w:t xml:space="preserve"> (3-7 </w:t>
      </w:r>
      <w:proofErr w:type="spellStart"/>
      <w:r w:rsidRPr="001C484F">
        <w:rPr>
          <w:rFonts w:ascii="Times New Roman" w:eastAsia="Calibri" w:hAnsi="Times New Roman" w:cs="Times New Roman"/>
          <w:color w:val="000000"/>
          <w:sz w:val="28"/>
          <w:szCs w:val="28"/>
          <w:lang w:val="de-DE"/>
        </w:rPr>
        <w:t>лет</w:t>
      </w:r>
      <w:proofErr w:type="spellEnd"/>
      <w:r w:rsidRPr="001C484F">
        <w:rPr>
          <w:rFonts w:ascii="Times New Roman" w:eastAsia="Calibri" w:hAnsi="Times New Roman" w:cs="Times New Roman"/>
          <w:color w:val="000000"/>
          <w:sz w:val="28"/>
          <w:szCs w:val="28"/>
          <w:lang w:val="de-DE"/>
        </w:rPr>
        <w:t>) — 4</w:t>
      </w:r>
      <w:r w:rsidRPr="001C484F">
        <w:rPr>
          <w:rFonts w:ascii="Times New Roman" w:eastAsia="Calibri" w:hAnsi="Times New Roman" w:cs="Times New Roman"/>
          <w:color w:val="000000"/>
          <w:sz w:val="28"/>
          <w:szCs w:val="28"/>
        </w:rPr>
        <w:t>39</w:t>
      </w:r>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детей</w:t>
      </w:r>
      <w:proofErr w:type="spellEnd"/>
      <w:r w:rsidRPr="001C484F">
        <w:rPr>
          <w:rFonts w:ascii="Times New Roman" w:eastAsia="Calibri" w:hAnsi="Times New Roman" w:cs="Times New Roman"/>
          <w:color w:val="000000"/>
          <w:sz w:val="28"/>
          <w:szCs w:val="28"/>
          <w:lang w:val="de-DE"/>
        </w:rPr>
        <w:t>. 3</w:t>
      </w:r>
      <w:r w:rsidRPr="001C484F">
        <w:rPr>
          <w:rFonts w:ascii="Times New Roman" w:eastAsia="Calibri" w:hAnsi="Times New Roman" w:cs="Times New Roman"/>
          <w:color w:val="000000"/>
          <w:sz w:val="28"/>
          <w:szCs w:val="28"/>
        </w:rPr>
        <w:t>9</w:t>
      </w:r>
      <w:r w:rsidRPr="001C484F">
        <w:rPr>
          <w:rFonts w:ascii="Times New Roman" w:eastAsia="Calibri" w:hAnsi="Times New Roman" w:cs="Times New Roman"/>
          <w:color w:val="000000"/>
          <w:sz w:val="28"/>
          <w:szCs w:val="28"/>
          <w:lang w:val="de-DE"/>
        </w:rPr>
        <w:t xml:space="preserve"> </w:t>
      </w:r>
      <w:r w:rsidRPr="001C484F">
        <w:rPr>
          <w:rFonts w:ascii="Times New Roman" w:eastAsia="Calibri" w:hAnsi="Times New Roman" w:cs="Times New Roman"/>
          <w:color w:val="000000"/>
          <w:sz w:val="28"/>
          <w:szCs w:val="28"/>
        </w:rPr>
        <w:t>детей</w:t>
      </w:r>
      <w:r w:rsidRPr="001C484F">
        <w:rPr>
          <w:rFonts w:ascii="Times New Roman" w:eastAsia="Calibri" w:hAnsi="Times New Roman" w:cs="Times New Roman"/>
          <w:color w:val="000000"/>
          <w:sz w:val="28"/>
          <w:szCs w:val="28"/>
          <w:lang w:val="de-DE"/>
        </w:rPr>
        <w:t xml:space="preserve"> 1,5-7 </w:t>
      </w:r>
      <w:proofErr w:type="spellStart"/>
      <w:r w:rsidRPr="001C484F">
        <w:rPr>
          <w:rFonts w:ascii="Times New Roman" w:eastAsia="Calibri" w:hAnsi="Times New Roman" w:cs="Times New Roman"/>
          <w:color w:val="000000"/>
          <w:sz w:val="28"/>
          <w:szCs w:val="28"/>
          <w:lang w:val="de-DE"/>
        </w:rPr>
        <w:t>лет</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посещали</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дошкольные</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группы</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полного</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дня</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функционирующие</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на</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базе</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сельски</w:t>
      </w:r>
      <w:proofErr w:type="spellEnd"/>
      <w:r w:rsidRPr="001C484F">
        <w:rPr>
          <w:rFonts w:ascii="Times New Roman" w:eastAsia="Calibri" w:hAnsi="Times New Roman" w:cs="Times New Roman"/>
          <w:color w:val="000000"/>
          <w:sz w:val="28"/>
          <w:szCs w:val="28"/>
        </w:rPr>
        <w:t>х</w:t>
      </w:r>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общеобразовательных</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учреждений</w:t>
      </w:r>
      <w:proofErr w:type="spellEnd"/>
      <w:r w:rsidRPr="001C484F">
        <w:rPr>
          <w:rFonts w:ascii="Times New Roman" w:eastAsia="Calibri" w:hAnsi="Times New Roman" w:cs="Times New Roman"/>
          <w:color w:val="000000"/>
          <w:sz w:val="28"/>
          <w:szCs w:val="28"/>
          <w:lang w:val="de-DE"/>
        </w:rPr>
        <w:t xml:space="preserve">: МОУ </w:t>
      </w:r>
      <w:proofErr w:type="spellStart"/>
      <w:r w:rsidRPr="001C484F">
        <w:rPr>
          <w:rFonts w:ascii="Times New Roman" w:eastAsia="Calibri" w:hAnsi="Times New Roman" w:cs="Times New Roman"/>
          <w:color w:val="000000"/>
          <w:sz w:val="28"/>
          <w:szCs w:val="28"/>
          <w:lang w:val="de-DE"/>
        </w:rPr>
        <w:t>Усть-Долысской</w:t>
      </w:r>
      <w:proofErr w:type="spellEnd"/>
      <w:r w:rsidRPr="001C484F">
        <w:rPr>
          <w:rFonts w:ascii="Times New Roman" w:eastAsia="Calibri" w:hAnsi="Times New Roman" w:cs="Times New Roman"/>
          <w:color w:val="000000"/>
          <w:sz w:val="28"/>
          <w:szCs w:val="28"/>
          <w:lang w:val="de-DE"/>
        </w:rPr>
        <w:t xml:space="preserve"> СОШ - 1</w:t>
      </w:r>
      <w:r w:rsidRPr="001C484F">
        <w:rPr>
          <w:rFonts w:ascii="Times New Roman" w:eastAsia="Calibri" w:hAnsi="Times New Roman" w:cs="Times New Roman"/>
          <w:color w:val="000000"/>
          <w:sz w:val="28"/>
          <w:szCs w:val="28"/>
        </w:rPr>
        <w:t>4</w:t>
      </w:r>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детей</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из</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них</w:t>
      </w:r>
      <w:proofErr w:type="spellEnd"/>
      <w:r w:rsidRPr="001C484F">
        <w:rPr>
          <w:rFonts w:ascii="Times New Roman" w:eastAsia="Calibri" w:hAnsi="Times New Roman" w:cs="Times New Roman"/>
          <w:color w:val="000000"/>
          <w:sz w:val="28"/>
          <w:szCs w:val="28"/>
          <w:lang w:val="de-DE"/>
        </w:rPr>
        <w:t xml:space="preserve"> </w:t>
      </w:r>
      <w:r w:rsidRPr="001C484F">
        <w:rPr>
          <w:rFonts w:ascii="Times New Roman" w:eastAsia="Calibri" w:hAnsi="Times New Roman" w:cs="Times New Roman"/>
          <w:color w:val="000000"/>
          <w:sz w:val="28"/>
          <w:szCs w:val="28"/>
        </w:rPr>
        <w:t>2</w:t>
      </w:r>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ясельного</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возраста</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Новохованской</w:t>
      </w:r>
      <w:proofErr w:type="spellEnd"/>
      <w:r w:rsidRPr="001C484F">
        <w:rPr>
          <w:rFonts w:ascii="Times New Roman" w:eastAsia="Calibri" w:hAnsi="Times New Roman" w:cs="Times New Roman"/>
          <w:color w:val="000000"/>
          <w:sz w:val="28"/>
          <w:szCs w:val="28"/>
          <w:lang w:val="de-DE"/>
        </w:rPr>
        <w:t xml:space="preserve"> СОШ - 1</w:t>
      </w:r>
      <w:r w:rsidRPr="001C484F">
        <w:rPr>
          <w:rFonts w:ascii="Times New Roman" w:eastAsia="Calibri" w:hAnsi="Times New Roman" w:cs="Times New Roman"/>
          <w:color w:val="000000"/>
          <w:sz w:val="28"/>
          <w:szCs w:val="28"/>
        </w:rPr>
        <w:t>3</w:t>
      </w:r>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детей</w:t>
      </w:r>
      <w:proofErr w:type="spellEnd"/>
      <w:r w:rsidRPr="001C484F">
        <w:rPr>
          <w:rFonts w:ascii="Times New Roman" w:eastAsia="Calibri" w:hAnsi="Times New Roman" w:cs="Times New Roman"/>
          <w:color w:val="000000"/>
          <w:sz w:val="28"/>
          <w:szCs w:val="28"/>
          <w:lang w:val="de-DE"/>
        </w:rPr>
        <w:t xml:space="preserve">, </w:t>
      </w:r>
      <w:r w:rsidRPr="001C484F">
        <w:rPr>
          <w:rFonts w:ascii="Times New Roman" w:eastAsia="Calibri" w:hAnsi="Times New Roman" w:cs="Times New Roman"/>
          <w:color w:val="000000"/>
          <w:sz w:val="28"/>
          <w:szCs w:val="28"/>
        </w:rPr>
        <w:t xml:space="preserve">из них </w:t>
      </w:r>
      <w:proofErr w:type="spellStart"/>
      <w:r w:rsidRPr="001C484F">
        <w:rPr>
          <w:rFonts w:ascii="Times New Roman" w:eastAsia="Calibri" w:hAnsi="Times New Roman" w:cs="Times New Roman"/>
          <w:color w:val="000000"/>
          <w:sz w:val="28"/>
          <w:szCs w:val="28"/>
          <w:lang w:val="de-DE"/>
        </w:rPr>
        <w:t>ясельного</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возраста</w:t>
      </w:r>
      <w:proofErr w:type="spellEnd"/>
      <w:r w:rsidRPr="001C484F">
        <w:rPr>
          <w:rFonts w:ascii="Times New Roman" w:eastAsia="Calibri" w:hAnsi="Times New Roman" w:cs="Times New Roman"/>
          <w:color w:val="000000"/>
          <w:sz w:val="28"/>
          <w:szCs w:val="28"/>
          <w:lang w:val="de-DE"/>
        </w:rPr>
        <w:t xml:space="preserve"> – </w:t>
      </w:r>
      <w:r w:rsidRPr="001C484F">
        <w:rPr>
          <w:rFonts w:ascii="Times New Roman" w:eastAsia="Calibri" w:hAnsi="Times New Roman" w:cs="Times New Roman"/>
          <w:color w:val="000000"/>
          <w:sz w:val="28"/>
          <w:szCs w:val="28"/>
        </w:rPr>
        <w:t>3 ребенка</w:t>
      </w:r>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Опухликовской</w:t>
      </w:r>
      <w:proofErr w:type="spellEnd"/>
      <w:r w:rsidRPr="001C484F">
        <w:rPr>
          <w:rFonts w:ascii="Times New Roman" w:eastAsia="Calibri" w:hAnsi="Times New Roman" w:cs="Times New Roman"/>
          <w:color w:val="000000"/>
          <w:sz w:val="28"/>
          <w:szCs w:val="28"/>
          <w:lang w:val="de-DE"/>
        </w:rPr>
        <w:t xml:space="preserve"> СОШ - </w:t>
      </w:r>
      <w:r w:rsidRPr="001C484F">
        <w:rPr>
          <w:rFonts w:ascii="Times New Roman" w:eastAsia="Calibri" w:hAnsi="Times New Roman" w:cs="Times New Roman"/>
          <w:color w:val="000000"/>
          <w:sz w:val="28"/>
          <w:szCs w:val="28"/>
        </w:rPr>
        <w:t>12</w:t>
      </w:r>
      <w:r w:rsidRPr="001C484F">
        <w:rPr>
          <w:rFonts w:ascii="Times New Roman" w:eastAsia="Calibri" w:hAnsi="Times New Roman" w:cs="Times New Roman"/>
          <w:color w:val="000000"/>
          <w:sz w:val="28"/>
          <w:szCs w:val="28"/>
          <w:lang w:val="de-DE"/>
        </w:rPr>
        <w:t xml:space="preserve"> </w:t>
      </w:r>
      <w:proofErr w:type="spellStart"/>
      <w:proofErr w:type="gramStart"/>
      <w:r w:rsidRPr="001C484F">
        <w:rPr>
          <w:rFonts w:ascii="Times New Roman" w:eastAsia="Calibri" w:hAnsi="Times New Roman" w:cs="Times New Roman"/>
          <w:color w:val="000000"/>
          <w:sz w:val="28"/>
          <w:szCs w:val="28"/>
          <w:lang w:val="de-DE"/>
        </w:rPr>
        <w:t>детей</w:t>
      </w:r>
      <w:proofErr w:type="spell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ясельного</w:t>
      </w:r>
      <w:proofErr w:type="spellEnd"/>
      <w:proofErr w:type="gramEnd"/>
      <w:r w:rsidRPr="001C484F">
        <w:rPr>
          <w:rFonts w:ascii="Times New Roman" w:eastAsia="Calibri" w:hAnsi="Times New Roman" w:cs="Times New Roman"/>
          <w:color w:val="000000"/>
          <w:sz w:val="28"/>
          <w:szCs w:val="28"/>
          <w:lang w:val="de-DE"/>
        </w:rPr>
        <w:t xml:space="preserve"> </w:t>
      </w:r>
      <w:proofErr w:type="spellStart"/>
      <w:r w:rsidRPr="001C484F">
        <w:rPr>
          <w:rFonts w:ascii="Times New Roman" w:eastAsia="Calibri" w:hAnsi="Times New Roman" w:cs="Times New Roman"/>
          <w:color w:val="000000"/>
          <w:sz w:val="28"/>
          <w:szCs w:val="28"/>
          <w:lang w:val="de-DE"/>
        </w:rPr>
        <w:t>возраста</w:t>
      </w:r>
      <w:proofErr w:type="spellEnd"/>
      <w:r w:rsidRPr="001C484F">
        <w:rPr>
          <w:rFonts w:ascii="Times New Roman" w:eastAsia="Calibri" w:hAnsi="Times New Roman" w:cs="Times New Roman"/>
          <w:color w:val="000000"/>
          <w:sz w:val="28"/>
          <w:szCs w:val="28"/>
        </w:rPr>
        <w:t xml:space="preserve"> нет</w:t>
      </w:r>
      <w:r w:rsidRPr="001C484F">
        <w:rPr>
          <w:rFonts w:ascii="Times New Roman" w:eastAsia="Calibri" w:hAnsi="Times New Roman" w:cs="Times New Roman"/>
          <w:color w:val="000000"/>
          <w:sz w:val="28"/>
          <w:szCs w:val="28"/>
          <w:lang w:val="de-DE"/>
        </w:rPr>
        <w:t>.</w:t>
      </w:r>
      <w:r w:rsidRPr="00B367EF">
        <w:rPr>
          <w:rFonts w:ascii="Times New Roman" w:eastAsia="Calibri" w:hAnsi="Times New Roman" w:cs="Times New Roman"/>
          <w:color w:val="000000"/>
          <w:sz w:val="28"/>
          <w:szCs w:val="28"/>
          <w:lang w:val="de-DE"/>
        </w:rPr>
        <w:t xml:space="preserve"> </w:t>
      </w:r>
    </w:p>
    <w:p w:rsidR="009F281F" w:rsidRDefault="009F281F" w:rsidP="009F281F">
      <w:pPr>
        <w:pStyle w:val="a8"/>
        <w:spacing w:after="0" w:line="240" w:lineRule="auto"/>
        <w:ind w:firstLine="709"/>
        <w:jc w:val="both"/>
        <w:rPr>
          <w:rFonts w:ascii="Times New Roman" w:eastAsia="Calibri" w:hAnsi="Times New Roman" w:cs="Times New Roman"/>
          <w:color w:val="000000"/>
          <w:sz w:val="28"/>
          <w:szCs w:val="28"/>
        </w:rPr>
      </w:pPr>
      <w:r w:rsidRPr="00B367EF">
        <w:rPr>
          <w:rFonts w:ascii="Times New Roman" w:eastAsia="Calibri" w:hAnsi="Times New Roman" w:cs="Times New Roman"/>
          <w:color w:val="000000"/>
          <w:sz w:val="28"/>
          <w:szCs w:val="28"/>
        </w:rPr>
        <w:t>Все детские сады полностью укомплектованы педагогическими кадрами и обслуживающим персоналом. 100% педагогов имеют высшее или среднее специальное образование. План курсовой подготовки выполнен, в течение 5-ти последних лет все педагоги прошли курсовую подготовку и подтвердили свою квалификацию.</w:t>
      </w:r>
    </w:p>
    <w:p w:rsidR="009F281F" w:rsidRPr="00B367EF" w:rsidRDefault="009F281F" w:rsidP="009F281F">
      <w:pPr>
        <w:pStyle w:val="a8"/>
        <w:spacing w:after="0" w:line="240" w:lineRule="auto"/>
        <w:ind w:firstLine="709"/>
        <w:jc w:val="both"/>
        <w:rPr>
          <w:rFonts w:ascii="Times New Roman" w:eastAsia="Calibri" w:hAnsi="Times New Roman" w:cs="Times New Roman"/>
          <w:color w:val="000000"/>
          <w:sz w:val="28"/>
          <w:szCs w:val="28"/>
        </w:rPr>
      </w:pPr>
    </w:p>
    <w:p w:rsidR="002F46EF" w:rsidRPr="00994069" w:rsidRDefault="002F46EF" w:rsidP="002F46EF">
      <w:pPr>
        <w:pStyle w:val="a8"/>
        <w:numPr>
          <w:ilvl w:val="0"/>
          <w:numId w:val="15"/>
        </w:numPr>
        <w:spacing w:after="0" w:line="100" w:lineRule="atLeast"/>
        <w:ind w:left="0" w:firstLine="709"/>
        <w:jc w:val="both"/>
        <w:rPr>
          <w:rFonts w:ascii="Calibri" w:eastAsia="Calibri" w:hAnsi="Calibri" w:cs="Times New Roman"/>
          <w:u w:val="single"/>
        </w:rPr>
      </w:pPr>
      <w:r w:rsidRPr="00994069">
        <w:rPr>
          <w:rFonts w:ascii="Times New Roman" w:eastAsia="Calibri" w:hAnsi="Times New Roman" w:cs="Times New Roman"/>
          <w:i/>
          <w:iCs/>
          <w:color w:val="000000"/>
          <w:sz w:val="28"/>
          <w:u w:val="single"/>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p w:rsidR="009F281F" w:rsidRDefault="009F281F" w:rsidP="009F281F">
      <w:pPr>
        <w:pStyle w:val="a8"/>
        <w:spacing w:after="0" w:line="100" w:lineRule="atLeast"/>
        <w:ind w:firstLine="851"/>
        <w:jc w:val="both"/>
        <w:rPr>
          <w:rFonts w:ascii="Times New Roman" w:eastAsia="Calibri" w:hAnsi="Times New Roman" w:cs="Times New Roman"/>
          <w:color w:val="000000"/>
          <w:sz w:val="28"/>
        </w:rPr>
      </w:pPr>
      <w:r w:rsidRPr="009F281F">
        <w:rPr>
          <w:rFonts w:ascii="Times New Roman" w:eastAsia="Calibri" w:hAnsi="Times New Roman" w:cs="Times New Roman"/>
          <w:color w:val="000000"/>
          <w:sz w:val="28"/>
        </w:rPr>
        <w:t xml:space="preserve">В 2022 году значение показателя составило 63,5%, в 2021 году – 63 %. Увеличение доли детей в возрасте 1-6 лет, получающих дошкольную образовательную </w:t>
      </w:r>
      <w:proofErr w:type="gramStart"/>
      <w:r w:rsidRPr="009F281F">
        <w:rPr>
          <w:rFonts w:ascii="Times New Roman" w:eastAsia="Calibri" w:hAnsi="Times New Roman" w:cs="Times New Roman"/>
          <w:color w:val="000000"/>
          <w:sz w:val="28"/>
        </w:rPr>
        <w:t>услугу,  связано</w:t>
      </w:r>
      <w:proofErr w:type="gramEnd"/>
      <w:r w:rsidRPr="009F281F">
        <w:rPr>
          <w:rFonts w:ascii="Times New Roman" w:eastAsia="Calibri" w:hAnsi="Times New Roman" w:cs="Times New Roman"/>
          <w:color w:val="000000"/>
          <w:sz w:val="28"/>
        </w:rPr>
        <w:t xml:space="preserve"> с желанием родителей направить детей в детский сад в связи с  улучшением эпидемиологической обстановки, проведением карантинных мероприятий в дошкольных образовательных </w:t>
      </w:r>
      <w:r w:rsidRPr="009F281F">
        <w:rPr>
          <w:rFonts w:ascii="Times New Roman" w:eastAsia="Calibri" w:hAnsi="Times New Roman" w:cs="Times New Roman"/>
          <w:color w:val="000000"/>
          <w:sz w:val="28"/>
        </w:rPr>
        <w:lastRenderedPageBreak/>
        <w:t xml:space="preserve">учреждениях в течение 2022 года.  В плановом периоде 2023 года и прогнозируемом периоде 2023-2024 годов значительных изменений в значении данного показателя не ожидается, прогнозируемое </w:t>
      </w:r>
      <w:proofErr w:type="gramStart"/>
      <w:r w:rsidRPr="009F281F">
        <w:rPr>
          <w:rFonts w:ascii="Times New Roman" w:eastAsia="Calibri" w:hAnsi="Times New Roman" w:cs="Times New Roman"/>
          <w:color w:val="000000"/>
          <w:sz w:val="28"/>
        </w:rPr>
        <w:t>значение  до</w:t>
      </w:r>
      <w:proofErr w:type="gramEnd"/>
      <w:r w:rsidRPr="009F281F">
        <w:rPr>
          <w:rFonts w:ascii="Times New Roman" w:eastAsia="Calibri" w:hAnsi="Times New Roman" w:cs="Times New Roman"/>
          <w:color w:val="000000"/>
          <w:sz w:val="28"/>
        </w:rPr>
        <w:t xml:space="preserve"> 63,5 %, так как снижается общее число рождаемости детей.</w:t>
      </w:r>
    </w:p>
    <w:p w:rsidR="00994069" w:rsidRDefault="00994069" w:rsidP="009F281F">
      <w:pPr>
        <w:pStyle w:val="a8"/>
        <w:spacing w:after="0" w:line="100" w:lineRule="atLeast"/>
        <w:ind w:firstLine="851"/>
        <w:jc w:val="both"/>
        <w:rPr>
          <w:rFonts w:ascii="Times New Roman" w:eastAsia="Calibri" w:hAnsi="Times New Roman" w:cs="Times New Roman"/>
          <w:color w:val="000000"/>
          <w:sz w:val="28"/>
        </w:rPr>
      </w:pPr>
    </w:p>
    <w:p w:rsidR="002F46EF" w:rsidRPr="00994069" w:rsidRDefault="00994069" w:rsidP="00994069">
      <w:pPr>
        <w:pStyle w:val="a8"/>
        <w:numPr>
          <w:ilvl w:val="0"/>
          <w:numId w:val="15"/>
        </w:numPr>
        <w:spacing w:after="0" w:line="100" w:lineRule="atLeast"/>
        <w:ind w:left="0" w:firstLine="709"/>
        <w:jc w:val="both"/>
        <w:rPr>
          <w:rFonts w:ascii="Calibri" w:eastAsia="Calibri" w:hAnsi="Calibri" w:cs="Times New Roman"/>
          <w:i/>
          <w:u w:val="single"/>
        </w:rPr>
      </w:pPr>
      <w:r w:rsidRPr="00994069">
        <w:rPr>
          <w:rFonts w:ascii="Times New Roman" w:eastAsia="Calibri" w:hAnsi="Times New Roman" w:cs="Times New Roman"/>
          <w:i/>
          <w:iCs/>
          <w:color w:val="000000"/>
          <w:sz w:val="28"/>
          <w:u w:val="single"/>
        </w:rPr>
        <w:t xml:space="preserve"> </w:t>
      </w:r>
      <w:r w:rsidR="002F46EF" w:rsidRPr="00994069">
        <w:rPr>
          <w:rFonts w:ascii="Times New Roman" w:eastAsia="Calibri" w:hAnsi="Times New Roman" w:cs="Times New Roman"/>
          <w:i/>
          <w:iCs/>
          <w:color w:val="000000"/>
          <w:sz w:val="28"/>
          <w:u w:val="single"/>
        </w:rPr>
        <w:t>Доля детей в возрасте 1-6 лет, состоящих на учёте для определения в муниципальные дошкольные образовательные учреждения, в общей численности детей в возрасте 1 – 6 лет.</w:t>
      </w:r>
    </w:p>
    <w:p w:rsidR="00994069" w:rsidRDefault="00994069" w:rsidP="00994069">
      <w:pPr>
        <w:pStyle w:val="a8"/>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rPr>
        <w:t>Численность детей в возрасте 1 - 6 лет, состоящих на учете для определения в дошкольные учреждения, в 2022 году составила – 0 %, (2021 год — 0%).</w:t>
      </w:r>
    </w:p>
    <w:p w:rsidR="00994069" w:rsidRDefault="00994069" w:rsidP="00994069">
      <w:pPr>
        <w:pStyle w:val="a8"/>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rPr>
        <w:t xml:space="preserve">В 2023 году планируется сохранение значения показателя «Доля детей в возрасте 1 – 6 лет, состоящих на учёте для определения в муниципальные </w:t>
      </w:r>
      <w:r w:rsidRPr="00CA4B29">
        <w:rPr>
          <w:rFonts w:ascii="Times New Roman" w:eastAsia="Calibri" w:hAnsi="Times New Roman" w:cs="Times New Roman"/>
          <w:sz w:val="28"/>
        </w:rPr>
        <w:t>дошкольные образовательные учреждения, в общей численности детей в возрасте 1 – 6 лет».</w:t>
      </w:r>
    </w:p>
    <w:p w:rsidR="00994069" w:rsidRDefault="00994069" w:rsidP="00994069">
      <w:pPr>
        <w:pStyle w:val="a8"/>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rPr>
        <w:t>Всем детям 1,5 - 7 лет, поставленным на учёт для определения в дошкольные образовательные учреждения, была предоставлена возможность получения дошкольного образования. В течение 2022 года, по мере поступления заявлений родителей дети своевременно обеспечивались местами в детских садах (имелись свободные места в ясельных группах для детей от 1 до 3 лет и в садовских группах для детей от 3 до 7 лет).</w:t>
      </w:r>
    </w:p>
    <w:p w:rsidR="00994069" w:rsidRDefault="00994069" w:rsidP="00994069">
      <w:pPr>
        <w:pStyle w:val="a8"/>
        <w:spacing w:after="0" w:line="100" w:lineRule="atLeast"/>
        <w:ind w:firstLine="709"/>
        <w:jc w:val="both"/>
        <w:rPr>
          <w:rFonts w:ascii="Times New Roman" w:eastAsia="Calibri" w:hAnsi="Times New Roman" w:cs="Times New Roman"/>
          <w:color w:val="000000"/>
          <w:sz w:val="28"/>
        </w:rPr>
      </w:pPr>
      <w:r>
        <w:rPr>
          <w:rFonts w:ascii="Times New Roman" w:eastAsia="Calibri" w:hAnsi="Times New Roman" w:cs="Times New Roman"/>
          <w:color w:val="000000"/>
          <w:sz w:val="28"/>
        </w:rPr>
        <w:t>В списках на зачисление с сентября 2022 года в детские сады г. Невеля числились все дети, родители которых обратились с заявлением до 01.09.2022 года, по мере обращения родителей шло зачисление детей и в течение учебного года. Также имелись свободные места в дошкольные группы полного дня, функционирующие на базе сельских общеобразовательных учреждений.</w:t>
      </w:r>
    </w:p>
    <w:p w:rsidR="00994069" w:rsidRDefault="00994069" w:rsidP="00994069">
      <w:pPr>
        <w:pStyle w:val="a8"/>
        <w:spacing w:after="0" w:line="100" w:lineRule="atLeast"/>
        <w:ind w:firstLine="709"/>
        <w:jc w:val="both"/>
        <w:rPr>
          <w:rFonts w:ascii="Calibri" w:eastAsia="Calibri" w:hAnsi="Calibri" w:cs="Times New Roman"/>
        </w:rPr>
      </w:pPr>
    </w:p>
    <w:p w:rsidR="002F46EF" w:rsidRPr="00994069" w:rsidRDefault="002F46EF" w:rsidP="002F46EF">
      <w:pPr>
        <w:pStyle w:val="a8"/>
        <w:numPr>
          <w:ilvl w:val="0"/>
          <w:numId w:val="15"/>
        </w:numPr>
        <w:spacing w:after="0" w:line="100" w:lineRule="atLeast"/>
        <w:ind w:left="0" w:firstLine="709"/>
        <w:jc w:val="both"/>
        <w:rPr>
          <w:rFonts w:ascii="Calibri" w:eastAsia="Calibri" w:hAnsi="Calibri" w:cs="Times New Roman"/>
          <w:u w:val="single"/>
        </w:rPr>
      </w:pPr>
      <w:r w:rsidRPr="00994069">
        <w:rPr>
          <w:rFonts w:ascii="Times New Roman" w:eastAsia="Calibri" w:hAnsi="Times New Roman" w:cs="Times New Roman"/>
          <w:i/>
          <w:iCs/>
          <w:color w:val="000000"/>
          <w:sz w:val="28"/>
          <w:u w:val="single"/>
        </w:rPr>
        <w:t xml:space="preserve">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2F46EF" w:rsidRPr="00994069" w:rsidRDefault="002F46EF" w:rsidP="002F46EF">
      <w:pPr>
        <w:pStyle w:val="a8"/>
        <w:spacing w:after="0" w:line="100" w:lineRule="atLeast"/>
        <w:ind w:firstLine="709"/>
        <w:jc w:val="both"/>
        <w:rPr>
          <w:rFonts w:ascii="Times New Roman" w:hAnsi="Times New Roman" w:cs="Times New Roman"/>
          <w:color w:val="000000"/>
          <w:sz w:val="28"/>
        </w:rPr>
      </w:pPr>
      <w:r w:rsidRPr="00994069">
        <w:rPr>
          <w:rFonts w:ascii="Times New Roman" w:eastAsia="Calibri" w:hAnsi="Times New Roman" w:cs="Times New Roman"/>
          <w:color w:val="000000"/>
          <w:sz w:val="28"/>
        </w:rPr>
        <w:t>В Невельском районе отсутствуют муниципальные дошкольные образовательные учреждения, здания которых находятся в аварийном состоянии, капитального ремонта требуют все здания дошкольного учреждения (в соответствии с формой федерального статистического наблюдения № 85-К).</w:t>
      </w:r>
    </w:p>
    <w:p w:rsidR="002F46EF" w:rsidRPr="005D6805" w:rsidRDefault="002F46EF" w:rsidP="002F46EF">
      <w:pPr>
        <w:pStyle w:val="a8"/>
        <w:spacing w:after="0" w:line="100" w:lineRule="atLeast"/>
        <w:ind w:firstLine="709"/>
        <w:jc w:val="both"/>
        <w:rPr>
          <w:rFonts w:ascii="Calibri" w:eastAsia="Calibri" w:hAnsi="Calibri" w:cs="Times New Roman"/>
          <w:highlight w:val="yellow"/>
        </w:rPr>
      </w:pPr>
    </w:p>
    <w:p w:rsidR="00B44986" w:rsidRPr="00994069" w:rsidRDefault="00B44986" w:rsidP="008B130F">
      <w:pPr>
        <w:pStyle w:val="1"/>
        <w:jc w:val="both"/>
        <w:rPr>
          <w:b/>
          <w:sz w:val="28"/>
          <w:szCs w:val="28"/>
        </w:rPr>
      </w:pPr>
      <w:r w:rsidRPr="00994069">
        <w:rPr>
          <w:b/>
          <w:sz w:val="28"/>
          <w:szCs w:val="28"/>
        </w:rPr>
        <w:t>Общее образование.</w:t>
      </w:r>
    </w:p>
    <w:p w:rsidR="00994069" w:rsidRDefault="00994069" w:rsidP="00994069">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В МО «Невельский район» функционирует 6 муниципальных общеобразовательных учреждений – юридических лиц – 4 в городе и 2 на селе. Два учреждения имеют в своей структуре филиалы. Таким образом, в районе работает </w:t>
      </w:r>
      <w:r>
        <w:rPr>
          <w:rFonts w:ascii="Times New Roman" w:eastAsia="Calibri" w:hAnsi="Times New Roman" w:cs="Times New Roman"/>
          <w:sz w:val="28"/>
          <w:szCs w:val="28"/>
        </w:rPr>
        <w:t>9</w:t>
      </w:r>
      <w:r w:rsidRPr="007130C4">
        <w:rPr>
          <w:rFonts w:ascii="Times New Roman" w:eastAsia="Calibri" w:hAnsi="Times New Roman" w:cs="Times New Roman"/>
          <w:sz w:val="28"/>
          <w:szCs w:val="28"/>
        </w:rPr>
        <w:t xml:space="preserve"> общеобразовательных школ: 4 в городе и </w:t>
      </w:r>
      <w:r>
        <w:rPr>
          <w:rFonts w:ascii="Times New Roman" w:eastAsia="Calibri" w:hAnsi="Times New Roman" w:cs="Times New Roman"/>
          <w:sz w:val="28"/>
          <w:szCs w:val="28"/>
        </w:rPr>
        <w:t>5</w:t>
      </w:r>
      <w:r w:rsidRPr="007130C4">
        <w:rPr>
          <w:rFonts w:ascii="Times New Roman" w:eastAsia="Calibri" w:hAnsi="Times New Roman" w:cs="Times New Roman"/>
          <w:sz w:val="28"/>
          <w:szCs w:val="28"/>
        </w:rPr>
        <w:t xml:space="preserve"> на селе. Все сельские школы являются малокомплектными.</w:t>
      </w:r>
    </w:p>
    <w:p w:rsidR="00994069" w:rsidRDefault="00994069" w:rsidP="00994069">
      <w:pPr>
        <w:pStyle w:val="a3"/>
        <w:spacing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На начало 202</w:t>
      </w:r>
      <w:r>
        <w:rPr>
          <w:rFonts w:ascii="Times New Roman" w:eastAsia="Calibri" w:hAnsi="Times New Roman" w:cs="Times New Roman"/>
          <w:sz w:val="28"/>
          <w:szCs w:val="28"/>
        </w:rPr>
        <w:t>2</w:t>
      </w:r>
      <w:r w:rsidRPr="007130C4">
        <w:rPr>
          <w:rFonts w:ascii="Times New Roman" w:eastAsia="Calibri" w:hAnsi="Times New Roman" w:cs="Times New Roman"/>
          <w:sz w:val="28"/>
          <w:szCs w:val="28"/>
        </w:rPr>
        <w:t>-202</w:t>
      </w:r>
      <w:r>
        <w:rPr>
          <w:rFonts w:ascii="Times New Roman" w:eastAsia="Calibri" w:hAnsi="Times New Roman" w:cs="Times New Roman"/>
          <w:sz w:val="28"/>
          <w:szCs w:val="28"/>
        </w:rPr>
        <w:t>3</w:t>
      </w:r>
      <w:r w:rsidRPr="007130C4">
        <w:rPr>
          <w:rFonts w:ascii="Times New Roman" w:eastAsia="Calibri" w:hAnsi="Times New Roman" w:cs="Times New Roman"/>
          <w:sz w:val="28"/>
          <w:szCs w:val="28"/>
        </w:rPr>
        <w:t xml:space="preserve"> учебного года в общеобразовательных организациях </w:t>
      </w:r>
      <w:proofErr w:type="gramStart"/>
      <w:r w:rsidRPr="007130C4">
        <w:rPr>
          <w:rFonts w:ascii="Times New Roman" w:eastAsia="Calibri" w:hAnsi="Times New Roman" w:cs="Times New Roman"/>
          <w:sz w:val="28"/>
          <w:szCs w:val="28"/>
        </w:rPr>
        <w:t xml:space="preserve">числилось  </w:t>
      </w:r>
      <w:r>
        <w:rPr>
          <w:rFonts w:ascii="Times New Roman" w:eastAsia="Calibri" w:hAnsi="Times New Roman" w:cs="Times New Roman"/>
          <w:sz w:val="28"/>
          <w:szCs w:val="28"/>
        </w:rPr>
        <w:t>1853</w:t>
      </w:r>
      <w:proofErr w:type="gramEnd"/>
      <w:r>
        <w:rPr>
          <w:rFonts w:ascii="Times New Roman" w:eastAsia="Calibri" w:hAnsi="Times New Roman" w:cs="Times New Roman"/>
          <w:sz w:val="28"/>
          <w:szCs w:val="28"/>
        </w:rPr>
        <w:t xml:space="preserve"> </w:t>
      </w:r>
      <w:r w:rsidRPr="007130C4">
        <w:rPr>
          <w:rFonts w:ascii="Times New Roman" w:eastAsia="Calibri" w:hAnsi="Times New Roman" w:cs="Times New Roman"/>
          <w:sz w:val="28"/>
          <w:szCs w:val="28"/>
        </w:rPr>
        <w:t>обучающихся (</w:t>
      </w:r>
      <w:r>
        <w:rPr>
          <w:rFonts w:ascii="Times New Roman" w:eastAsia="Calibri" w:hAnsi="Times New Roman" w:cs="Times New Roman"/>
          <w:sz w:val="28"/>
          <w:szCs w:val="28"/>
        </w:rPr>
        <w:t>н</w:t>
      </w:r>
      <w:r w:rsidRPr="007130C4">
        <w:rPr>
          <w:rFonts w:ascii="Times New Roman" w:eastAsia="Calibri" w:hAnsi="Times New Roman" w:cs="Times New Roman"/>
          <w:sz w:val="28"/>
          <w:szCs w:val="28"/>
        </w:rPr>
        <w:t>а начало 20</w:t>
      </w:r>
      <w:r>
        <w:rPr>
          <w:rFonts w:ascii="Times New Roman" w:eastAsia="Calibri" w:hAnsi="Times New Roman" w:cs="Times New Roman"/>
          <w:sz w:val="28"/>
          <w:szCs w:val="28"/>
        </w:rPr>
        <w:t>21</w:t>
      </w:r>
      <w:r w:rsidRPr="007130C4">
        <w:rPr>
          <w:rFonts w:ascii="Times New Roman" w:eastAsia="Calibri" w:hAnsi="Times New Roman" w:cs="Times New Roman"/>
          <w:sz w:val="28"/>
          <w:szCs w:val="28"/>
        </w:rPr>
        <w:t xml:space="preserve"> – 202</w:t>
      </w:r>
      <w:r>
        <w:rPr>
          <w:rFonts w:ascii="Times New Roman" w:eastAsia="Calibri" w:hAnsi="Times New Roman" w:cs="Times New Roman"/>
          <w:sz w:val="28"/>
          <w:szCs w:val="28"/>
        </w:rPr>
        <w:t>2</w:t>
      </w:r>
      <w:r w:rsidRPr="007130C4">
        <w:rPr>
          <w:rFonts w:ascii="Times New Roman" w:eastAsia="Calibri" w:hAnsi="Times New Roman" w:cs="Times New Roman"/>
          <w:sz w:val="28"/>
          <w:szCs w:val="28"/>
        </w:rPr>
        <w:t xml:space="preserve"> учебного </w:t>
      </w:r>
      <w:r w:rsidRPr="007130C4">
        <w:rPr>
          <w:rFonts w:ascii="Times New Roman" w:eastAsia="Calibri" w:hAnsi="Times New Roman" w:cs="Times New Roman"/>
          <w:sz w:val="28"/>
          <w:szCs w:val="28"/>
        </w:rPr>
        <w:lastRenderedPageBreak/>
        <w:t>года - обучалось 1</w:t>
      </w:r>
      <w:r>
        <w:rPr>
          <w:rFonts w:ascii="Times New Roman" w:eastAsia="Calibri" w:hAnsi="Times New Roman" w:cs="Times New Roman"/>
          <w:sz w:val="28"/>
          <w:szCs w:val="28"/>
        </w:rPr>
        <w:t>860</w:t>
      </w:r>
      <w:r w:rsidRPr="007130C4">
        <w:rPr>
          <w:rFonts w:ascii="Times New Roman" w:eastAsia="Calibri" w:hAnsi="Times New Roman" w:cs="Times New Roman"/>
          <w:sz w:val="28"/>
          <w:szCs w:val="28"/>
        </w:rPr>
        <w:t>).  Число классов – комплектов в текущем учебном году составляет</w:t>
      </w:r>
      <w:r w:rsidRPr="007130C4">
        <w:rPr>
          <w:rFonts w:ascii="Times New Roman" w:eastAsia="Calibri" w:hAnsi="Times New Roman" w:cs="Times New Roman"/>
          <w:color w:val="FF0000"/>
          <w:sz w:val="28"/>
          <w:szCs w:val="28"/>
        </w:rPr>
        <w:t xml:space="preserve"> </w:t>
      </w:r>
      <w:r w:rsidRPr="007130C4">
        <w:rPr>
          <w:rFonts w:ascii="Times New Roman" w:eastAsia="Calibri" w:hAnsi="Times New Roman" w:cs="Times New Roman"/>
          <w:color w:val="000000"/>
          <w:sz w:val="28"/>
          <w:szCs w:val="28"/>
        </w:rPr>
        <w:t>10</w:t>
      </w:r>
      <w:r>
        <w:rPr>
          <w:rFonts w:ascii="Times New Roman" w:eastAsia="Calibri" w:hAnsi="Times New Roman" w:cs="Times New Roman"/>
          <w:color w:val="000000"/>
          <w:sz w:val="28"/>
          <w:szCs w:val="28"/>
        </w:rPr>
        <w:t>0</w:t>
      </w:r>
      <w:r w:rsidRPr="007130C4">
        <w:rPr>
          <w:rFonts w:ascii="Times New Roman" w:eastAsia="Calibri" w:hAnsi="Times New Roman" w:cs="Times New Roman"/>
          <w:b/>
          <w:sz w:val="28"/>
          <w:szCs w:val="28"/>
        </w:rPr>
        <w:t>.</w:t>
      </w:r>
      <w:r w:rsidRPr="007130C4">
        <w:rPr>
          <w:rFonts w:ascii="Times New Roman" w:eastAsia="Calibri" w:hAnsi="Times New Roman" w:cs="Times New Roman"/>
          <w:sz w:val="28"/>
          <w:szCs w:val="28"/>
        </w:rPr>
        <w:t xml:space="preserve"> Средняя наполняемость общеобразовательных классов – комплектов </w:t>
      </w:r>
      <w:proofErr w:type="gramStart"/>
      <w:r w:rsidRPr="007130C4">
        <w:rPr>
          <w:rFonts w:ascii="Times New Roman" w:eastAsia="Calibri" w:hAnsi="Times New Roman" w:cs="Times New Roman"/>
          <w:sz w:val="28"/>
          <w:szCs w:val="28"/>
        </w:rPr>
        <w:t xml:space="preserve">составляет  </w:t>
      </w:r>
      <w:r w:rsidRPr="007130C4">
        <w:rPr>
          <w:rFonts w:ascii="Times New Roman" w:eastAsia="Calibri" w:hAnsi="Times New Roman" w:cs="Times New Roman"/>
          <w:color w:val="000000"/>
          <w:sz w:val="28"/>
          <w:szCs w:val="28"/>
        </w:rPr>
        <w:t>10</w:t>
      </w:r>
      <w:proofErr w:type="gramEnd"/>
      <w:r w:rsidRPr="007130C4">
        <w:rPr>
          <w:rFonts w:ascii="Times New Roman" w:eastAsia="Calibri" w:hAnsi="Times New Roman" w:cs="Times New Roman"/>
          <w:color w:val="00B050"/>
          <w:sz w:val="28"/>
          <w:szCs w:val="28"/>
        </w:rPr>
        <w:t xml:space="preserve"> </w:t>
      </w:r>
      <w:r w:rsidRPr="007130C4">
        <w:rPr>
          <w:rFonts w:ascii="Times New Roman" w:eastAsia="Calibri" w:hAnsi="Times New Roman" w:cs="Times New Roman"/>
          <w:sz w:val="28"/>
          <w:szCs w:val="28"/>
        </w:rPr>
        <w:t>чел. Начальные классы и 5 -10- е классы всех школ (90% от общего количества обучающихся)  c 1.09.202</w:t>
      </w:r>
      <w:r>
        <w:rPr>
          <w:rFonts w:ascii="Times New Roman" w:eastAsia="Calibri" w:hAnsi="Times New Roman" w:cs="Times New Roman"/>
          <w:sz w:val="28"/>
          <w:szCs w:val="28"/>
        </w:rPr>
        <w:t xml:space="preserve">2 </w:t>
      </w:r>
      <w:r w:rsidRPr="007130C4">
        <w:rPr>
          <w:rFonts w:ascii="Times New Roman" w:eastAsia="Calibri" w:hAnsi="Times New Roman" w:cs="Times New Roman"/>
          <w:sz w:val="28"/>
          <w:szCs w:val="28"/>
        </w:rPr>
        <w:t>г.</w:t>
      </w:r>
      <w:r>
        <w:rPr>
          <w:rFonts w:ascii="Times New Roman" w:eastAsia="Calibri" w:hAnsi="Times New Roman" w:cs="Times New Roman"/>
          <w:sz w:val="28"/>
          <w:szCs w:val="28"/>
        </w:rPr>
        <w:t xml:space="preserve"> все классы</w:t>
      </w:r>
      <w:r w:rsidRPr="007130C4">
        <w:rPr>
          <w:rFonts w:ascii="Times New Roman" w:eastAsia="Calibri" w:hAnsi="Times New Roman" w:cs="Times New Roman"/>
          <w:sz w:val="28"/>
          <w:szCs w:val="28"/>
        </w:rPr>
        <w:t xml:space="preserve"> работают в соответствии с федеральными государственными  образовательными стандартами</w:t>
      </w:r>
      <w:r w:rsidRPr="007130C4">
        <w:rPr>
          <w:rFonts w:ascii="Calibri" w:eastAsia="Calibri" w:hAnsi="Calibri" w:cs="Times New Roman"/>
          <w:sz w:val="28"/>
          <w:szCs w:val="28"/>
        </w:rPr>
        <w:t>.</w:t>
      </w:r>
    </w:p>
    <w:p w:rsidR="002F46EF" w:rsidRPr="00994069" w:rsidRDefault="002F46EF" w:rsidP="002F46EF">
      <w:pPr>
        <w:pStyle w:val="a8"/>
        <w:numPr>
          <w:ilvl w:val="0"/>
          <w:numId w:val="16"/>
        </w:numPr>
        <w:spacing w:after="0" w:line="100" w:lineRule="atLeast"/>
        <w:ind w:left="0" w:firstLine="720"/>
        <w:jc w:val="both"/>
        <w:rPr>
          <w:rFonts w:ascii="Calibri" w:eastAsia="Calibri" w:hAnsi="Calibri" w:cs="Times New Roman"/>
        </w:rPr>
      </w:pPr>
      <w:r w:rsidRPr="00994069">
        <w:rPr>
          <w:rFonts w:ascii="Times New Roman" w:eastAsia="Calibri" w:hAnsi="Times New Roman" w:cs="Times New Roman"/>
          <w:i/>
          <w:sz w:val="28"/>
          <w:szCs w:val="28"/>
          <w:u w:val="single"/>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994069" w:rsidRPr="00994069" w:rsidRDefault="00994069" w:rsidP="00994069">
      <w:pPr>
        <w:pStyle w:val="a8"/>
        <w:spacing w:after="0" w:line="100" w:lineRule="atLeast"/>
        <w:ind w:firstLine="720"/>
        <w:jc w:val="both"/>
        <w:rPr>
          <w:rFonts w:ascii="Times New Roman" w:eastAsia="Calibri" w:hAnsi="Times New Roman" w:cs="Times New Roman"/>
          <w:sz w:val="28"/>
          <w:szCs w:val="28"/>
        </w:rPr>
      </w:pPr>
      <w:r w:rsidRPr="00994069">
        <w:rPr>
          <w:rFonts w:ascii="Times New Roman" w:eastAsia="Calibri" w:hAnsi="Times New Roman" w:cs="Times New Roman"/>
          <w:sz w:val="28"/>
          <w:szCs w:val="28"/>
        </w:rPr>
        <w:t xml:space="preserve">Доля выпускников общеобразовательных учреждений, не получивших аттестат о среднем общем образовании в 2022 году, составила 3,8% (в 2021г – 6,5%). На уменьшение доли выпускников, не получивших аттестат, оказало влияние </w:t>
      </w:r>
      <w:proofErr w:type="gramStart"/>
      <w:r w:rsidRPr="00994069">
        <w:rPr>
          <w:rFonts w:ascii="Times New Roman" w:eastAsia="Calibri" w:hAnsi="Times New Roman" w:cs="Times New Roman"/>
          <w:sz w:val="28"/>
          <w:szCs w:val="28"/>
        </w:rPr>
        <w:t>обучение  по</w:t>
      </w:r>
      <w:proofErr w:type="gramEnd"/>
      <w:r w:rsidRPr="00994069">
        <w:rPr>
          <w:rFonts w:ascii="Times New Roman" w:eastAsia="Calibri" w:hAnsi="Times New Roman" w:cs="Times New Roman"/>
          <w:sz w:val="28"/>
          <w:szCs w:val="28"/>
        </w:rPr>
        <w:t xml:space="preserve"> традиционной системе без применения дистанционных технологий. </w:t>
      </w:r>
    </w:p>
    <w:p w:rsidR="00994069" w:rsidRPr="00994069" w:rsidRDefault="00994069" w:rsidP="00994069">
      <w:pPr>
        <w:pStyle w:val="a8"/>
        <w:spacing w:after="0" w:line="100" w:lineRule="atLeast"/>
        <w:ind w:firstLine="720"/>
        <w:jc w:val="both"/>
        <w:rPr>
          <w:rFonts w:ascii="Times New Roman" w:eastAsia="Calibri" w:hAnsi="Times New Roman" w:cs="Times New Roman"/>
          <w:sz w:val="28"/>
          <w:szCs w:val="28"/>
        </w:rPr>
      </w:pPr>
      <w:r w:rsidRPr="00994069">
        <w:rPr>
          <w:rFonts w:ascii="Times New Roman" w:eastAsia="Calibri" w:hAnsi="Times New Roman" w:cs="Times New Roman"/>
          <w:sz w:val="28"/>
          <w:szCs w:val="28"/>
        </w:rPr>
        <w:t xml:space="preserve">В 2023-2024 годах </w:t>
      </w:r>
      <w:proofErr w:type="gramStart"/>
      <w:r w:rsidRPr="00994069">
        <w:rPr>
          <w:rFonts w:ascii="Times New Roman" w:eastAsia="Calibri" w:hAnsi="Times New Roman" w:cs="Times New Roman"/>
          <w:sz w:val="28"/>
          <w:szCs w:val="28"/>
        </w:rPr>
        <w:t>планируется  приблизить</w:t>
      </w:r>
      <w:proofErr w:type="gramEnd"/>
      <w:r w:rsidRPr="00994069">
        <w:rPr>
          <w:rFonts w:ascii="Times New Roman" w:eastAsia="Calibri" w:hAnsi="Times New Roman" w:cs="Times New Roman"/>
          <w:sz w:val="28"/>
          <w:szCs w:val="28"/>
        </w:rPr>
        <w:t xml:space="preserve"> показатель к 0%, в связи с реализацией мероприятий, направленных на повышение качества образования.</w:t>
      </w:r>
    </w:p>
    <w:p w:rsidR="00994069" w:rsidRPr="00994069" w:rsidRDefault="00994069" w:rsidP="00994069">
      <w:pPr>
        <w:pStyle w:val="a8"/>
        <w:spacing w:after="0" w:line="100" w:lineRule="atLeast"/>
        <w:ind w:firstLine="720"/>
        <w:jc w:val="both"/>
        <w:rPr>
          <w:rFonts w:ascii="Times New Roman" w:eastAsia="Calibri" w:hAnsi="Times New Roman" w:cs="Times New Roman"/>
          <w:sz w:val="28"/>
          <w:szCs w:val="28"/>
          <w:highlight w:val="yellow"/>
        </w:rPr>
      </w:pPr>
      <w:r w:rsidRPr="00994069">
        <w:rPr>
          <w:rFonts w:ascii="Times New Roman" w:eastAsia="Calibri" w:hAnsi="Times New Roman" w:cs="Times New Roman"/>
          <w:sz w:val="28"/>
          <w:szCs w:val="28"/>
        </w:rPr>
        <w:t>В 2022 году организация образовательного процесса осуществлялась с учетом новых санитарно-эпидемиологических правил. В течение 2022 года образовательная деятельность проводилась в очном, очно-заочном режимах с применением технологий электронного обучения.</w:t>
      </w:r>
    </w:p>
    <w:p w:rsidR="00994069" w:rsidRPr="00994069" w:rsidRDefault="00994069" w:rsidP="00994069">
      <w:pPr>
        <w:pStyle w:val="a8"/>
        <w:spacing w:after="0" w:line="100" w:lineRule="atLeast"/>
        <w:ind w:left="720"/>
        <w:jc w:val="both"/>
        <w:rPr>
          <w:rFonts w:ascii="Calibri" w:eastAsia="Calibri" w:hAnsi="Calibri" w:cs="Times New Roman"/>
          <w:highlight w:val="yellow"/>
        </w:rPr>
      </w:pPr>
    </w:p>
    <w:p w:rsidR="002F46EF" w:rsidRPr="00994069" w:rsidRDefault="002F46EF" w:rsidP="002F46EF">
      <w:pPr>
        <w:pStyle w:val="a8"/>
        <w:numPr>
          <w:ilvl w:val="0"/>
          <w:numId w:val="16"/>
        </w:numPr>
        <w:spacing w:after="0" w:line="100" w:lineRule="atLeast"/>
        <w:ind w:left="0" w:firstLine="720"/>
        <w:jc w:val="both"/>
        <w:rPr>
          <w:rFonts w:ascii="Calibri" w:eastAsia="Calibri" w:hAnsi="Calibri" w:cs="Times New Roman"/>
        </w:rPr>
      </w:pPr>
      <w:r w:rsidRPr="00994069">
        <w:rPr>
          <w:rFonts w:ascii="Times New Roman" w:eastAsia="Calibri" w:hAnsi="Times New Roman" w:cs="Times New Roman"/>
          <w:i/>
          <w:color w:val="000000"/>
          <w:sz w:val="28"/>
          <w:szCs w:val="28"/>
          <w:u w:val="single"/>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E44CB9" w:rsidRDefault="00E44CB9" w:rsidP="00E44CB9">
      <w:pPr>
        <w:pStyle w:val="a8"/>
        <w:spacing w:after="0" w:line="100" w:lineRule="atLeast"/>
        <w:ind w:firstLine="851"/>
        <w:jc w:val="both"/>
        <w:rPr>
          <w:rFonts w:ascii="Calibri" w:eastAsia="Calibri" w:hAnsi="Calibri" w:cs="Times New Roman"/>
        </w:rPr>
      </w:pPr>
      <w:r>
        <w:rPr>
          <w:rFonts w:ascii="Times New Roman" w:eastAsia="Calibri" w:hAnsi="Times New Roman" w:cs="Times New Roman"/>
          <w:color w:val="000000"/>
          <w:sz w:val="28"/>
          <w:szCs w:val="28"/>
        </w:rPr>
        <w:t xml:space="preserve">В 2022 году доля муниципальных общеобразовательных учреждений, соответствующих современным требованиям обучения </w:t>
      </w:r>
      <w:proofErr w:type="gramStart"/>
      <w:r>
        <w:rPr>
          <w:rFonts w:ascii="Times New Roman" w:eastAsia="Calibri" w:hAnsi="Times New Roman" w:cs="Times New Roman"/>
          <w:color w:val="000000"/>
          <w:sz w:val="28"/>
          <w:szCs w:val="28"/>
        </w:rPr>
        <w:t>составила  100</w:t>
      </w:r>
      <w:proofErr w:type="gramEnd"/>
      <w:r>
        <w:rPr>
          <w:rFonts w:ascii="Times New Roman" w:eastAsia="Calibri" w:hAnsi="Times New Roman" w:cs="Times New Roman"/>
          <w:color w:val="000000"/>
          <w:sz w:val="28"/>
          <w:szCs w:val="28"/>
        </w:rPr>
        <w:t xml:space="preserve"> %, что соответствует уровню 2021 года.</w:t>
      </w:r>
    </w:p>
    <w:p w:rsidR="0089567E" w:rsidRDefault="00E44CB9" w:rsidP="0089567E">
      <w:pPr>
        <w:pStyle w:val="a3"/>
        <w:spacing w:after="0" w:line="100" w:lineRule="atLeast"/>
        <w:ind w:left="0" w:firstLine="851"/>
        <w:jc w:val="both"/>
        <w:rPr>
          <w:rFonts w:ascii="Times New Roman" w:eastAsia="Calibri" w:hAnsi="Times New Roman" w:cs="Times New Roman"/>
          <w:sz w:val="28"/>
          <w:szCs w:val="28"/>
        </w:rPr>
      </w:pPr>
      <w:r w:rsidRPr="007130C4">
        <w:rPr>
          <w:rFonts w:ascii="Times New Roman" w:eastAsia="Calibri" w:hAnsi="Times New Roman" w:cs="Times New Roman"/>
          <w:sz w:val="28"/>
          <w:szCs w:val="28"/>
        </w:rPr>
        <w:t>В 202</w:t>
      </w:r>
      <w:r>
        <w:rPr>
          <w:rFonts w:ascii="Times New Roman" w:eastAsia="Calibri" w:hAnsi="Times New Roman" w:cs="Times New Roman"/>
          <w:sz w:val="28"/>
          <w:szCs w:val="28"/>
        </w:rPr>
        <w:t>1</w:t>
      </w:r>
      <w:r w:rsidRPr="007130C4">
        <w:rPr>
          <w:rFonts w:ascii="Times New Roman" w:eastAsia="Calibri" w:hAnsi="Times New Roman" w:cs="Times New Roman"/>
          <w:sz w:val="28"/>
          <w:szCs w:val="28"/>
        </w:rPr>
        <w:t xml:space="preserve"> – 202</w:t>
      </w:r>
      <w:r>
        <w:rPr>
          <w:rFonts w:ascii="Times New Roman" w:eastAsia="Calibri" w:hAnsi="Times New Roman" w:cs="Times New Roman"/>
          <w:sz w:val="28"/>
          <w:szCs w:val="28"/>
        </w:rPr>
        <w:t>2</w:t>
      </w:r>
      <w:r w:rsidRPr="007130C4">
        <w:rPr>
          <w:rFonts w:ascii="Times New Roman" w:eastAsia="Calibri" w:hAnsi="Times New Roman" w:cs="Times New Roman"/>
          <w:sz w:val="28"/>
          <w:szCs w:val="28"/>
        </w:rPr>
        <w:t xml:space="preserve"> </w:t>
      </w:r>
      <w:proofErr w:type="gramStart"/>
      <w:r w:rsidRPr="007130C4">
        <w:rPr>
          <w:rFonts w:ascii="Times New Roman" w:eastAsia="Calibri" w:hAnsi="Times New Roman" w:cs="Times New Roman"/>
          <w:sz w:val="28"/>
          <w:szCs w:val="28"/>
        </w:rPr>
        <w:t>учебном  году</w:t>
      </w:r>
      <w:proofErr w:type="gramEnd"/>
      <w:r w:rsidRPr="007130C4">
        <w:rPr>
          <w:rFonts w:ascii="Times New Roman" w:eastAsia="Calibri" w:hAnsi="Times New Roman" w:cs="Times New Roman"/>
          <w:sz w:val="28"/>
          <w:szCs w:val="28"/>
        </w:rPr>
        <w:t xml:space="preserve"> продолжался переход к предоставлению государственных и муниципальных услуг в сфере образования в электронном виде. Важной для развития системы образования, в том числе, в контексте создания информационной образовательной среды, соответствующей требованиям ФГОС в каждом общеобразовательном учреждении района, является услуга по предоставлению информации о текущей успеваемости учащихся, ведению электронного журнала и дневника успеваемости. Использование электронного журнала становится основой системы </w:t>
      </w:r>
      <w:proofErr w:type="gramStart"/>
      <w:r w:rsidRPr="007130C4">
        <w:rPr>
          <w:rFonts w:ascii="Times New Roman" w:eastAsia="Calibri" w:hAnsi="Times New Roman" w:cs="Times New Roman"/>
          <w:sz w:val="28"/>
          <w:szCs w:val="28"/>
        </w:rPr>
        <w:t>автоматизации  общеобразовательного</w:t>
      </w:r>
      <w:proofErr w:type="gramEnd"/>
      <w:r w:rsidRPr="007130C4">
        <w:rPr>
          <w:rFonts w:ascii="Times New Roman" w:eastAsia="Calibri" w:hAnsi="Times New Roman" w:cs="Times New Roman"/>
          <w:sz w:val="28"/>
          <w:szCs w:val="28"/>
        </w:rPr>
        <w:t xml:space="preserve"> учреждения и важнейшим показателем его деятельности, используются дистанционные образовательные  технологии для получения образования на дому детьми-инвалидами </w:t>
      </w:r>
      <w:r w:rsidRPr="00BF2A36">
        <w:rPr>
          <w:rFonts w:ascii="Times New Roman" w:eastAsia="Calibri" w:hAnsi="Times New Roman" w:cs="Times New Roman"/>
          <w:sz w:val="28"/>
          <w:szCs w:val="28"/>
        </w:rPr>
        <w:t>(2</w:t>
      </w:r>
      <w:r w:rsidRPr="00BF2A36">
        <w:rPr>
          <w:rFonts w:ascii="Times New Roman" w:eastAsia="Calibri" w:hAnsi="Times New Roman" w:cs="Times New Roman"/>
          <w:b/>
          <w:bCs/>
          <w:sz w:val="28"/>
          <w:szCs w:val="28"/>
        </w:rPr>
        <w:t xml:space="preserve"> </w:t>
      </w:r>
      <w:r w:rsidRPr="00BF2A36">
        <w:rPr>
          <w:rFonts w:ascii="Times New Roman" w:eastAsia="Calibri" w:hAnsi="Times New Roman" w:cs="Times New Roman"/>
          <w:sz w:val="28"/>
          <w:szCs w:val="28"/>
        </w:rPr>
        <w:t>человека).</w:t>
      </w:r>
    </w:p>
    <w:p w:rsidR="0089567E" w:rsidRDefault="0089567E" w:rsidP="0089567E">
      <w:pPr>
        <w:pStyle w:val="a3"/>
        <w:spacing w:after="0" w:line="100" w:lineRule="atLeast"/>
        <w:ind w:left="0" w:firstLine="851"/>
        <w:jc w:val="both"/>
        <w:rPr>
          <w:rFonts w:ascii="Times New Roman" w:hAnsi="Times New Roman" w:cs="Times New Roman"/>
          <w:sz w:val="28"/>
          <w:szCs w:val="28"/>
        </w:rPr>
      </w:pPr>
      <w:r w:rsidRPr="0089567E">
        <w:rPr>
          <w:rFonts w:ascii="Times New Roman" w:hAnsi="Times New Roman" w:cs="Times New Roman"/>
          <w:sz w:val="28"/>
          <w:szCs w:val="28"/>
        </w:rPr>
        <w:t>В рамках </w:t>
      </w:r>
      <w:hyperlink r:id="rId6" w:history="1">
        <w:r w:rsidRPr="0089567E">
          <w:rPr>
            <w:rStyle w:val="ac"/>
            <w:rFonts w:ascii="Times New Roman" w:hAnsi="Times New Roman" w:cs="Times New Roman"/>
            <w:color w:val="auto"/>
            <w:sz w:val="28"/>
            <w:szCs w:val="28"/>
            <w:u w:val="none"/>
          </w:rPr>
          <w:t>национального проекта «Образование»</w:t>
        </w:r>
      </w:hyperlink>
      <w:r w:rsidRPr="0089567E">
        <w:rPr>
          <w:rFonts w:ascii="Times New Roman" w:hAnsi="Times New Roman" w:cs="Times New Roman"/>
          <w:sz w:val="28"/>
          <w:szCs w:val="28"/>
        </w:rPr>
        <w:t xml:space="preserve">  в районе реализуются федеральные проекты: </w:t>
      </w:r>
    </w:p>
    <w:p w:rsidR="0089567E" w:rsidRPr="0089567E" w:rsidRDefault="0089567E" w:rsidP="0089567E">
      <w:pPr>
        <w:pStyle w:val="a3"/>
        <w:spacing w:after="0" w:line="100" w:lineRule="atLeast"/>
        <w:ind w:left="0" w:firstLine="851"/>
        <w:jc w:val="both"/>
        <w:rPr>
          <w:rFonts w:ascii="Times New Roman" w:eastAsia="Calibri" w:hAnsi="Times New Roman" w:cs="Times New Roman"/>
          <w:sz w:val="28"/>
          <w:szCs w:val="28"/>
        </w:rPr>
      </w:pPr>
      <w:r w:rsidRPr="0089567E">
        <w:rPr>
          <w:rFonts w:ascii="Times New Roman" w:hAnsi="Times New Roman" w:cs="Times New Roman"/>
          <w:sz w:val="28"/>
          <w:szCs w:val="28"/>
        </w:rPr>
        <w:t xml:space="preserve"> - </w:t>
      </w:r>
      <w:r w:rsidRPr="0089567E">
        <w:rPr>
          <w:rStyle w:val="af0"/>
          <w:rFonts w:ascii="Times New Roman" w:hAnsi="Times New Roman" w:cs="Times New Roman"/>
          <w:b w:val="0"/>
          <w:sz w:val="28"/>
          <w:szCs w:val="28"/>
        </w:rPr>
        <w:t>«</w:t>
      </w:r>
      <w:hyperlink r:id="rId7" w:history="1">
        <w:r w:rsidRPr="0089567E">
          <w:rPr>
            <w:rStyle w:val="ac"/>
            <w:rFonts w:ascii="Times New Roman" w:hAnsi="Times New Roman" w:cs="Times New Roman"/>
            <w:b/>
            <w:bCs/>
            <w:color w:val="auto"/>
            <w:sz w:val="28"/>
            <w:szCs w:val="28"/>
            <w:u w:val="none"/>
          </w:rPr>
          <w:t>Цифровая образовательная среда</w:t>
        </w:r>
      </w:hyperlink>
      <w:r w:rsidRPr="0089567E">
        <w:rPr>
          <w:rStyle w:val="af0"/>
          <w:rFonts w:ascii="Times New Roman" w:hAnsi="Times New Roman" w:cs="Times New Roman"/>
          <w:b w:val="0"/>
          <w:sz w:val="28"/>
          <w:szCs w:val="28"/>
        </w:rPr>
        <w:t>»,</w:t>
      </w:r>
      <w:r w:rsidRPr="0089567E">
        <w:rPr>
          <w:rStyle w:val="af0"/>
          <w:rFonts w:ascii="Times New Roman" w:hAnsi="Times New Roman" w:cs="Times New Roman"/>
          <w:sz w:val="28"/>
          <w:szCs w:val="28"/>
        </w:rPr>
        <w:t xml:space="preserve"> </w:t>
      </w:r>
      <w:r w:rsidRPr="0089567E">
        <w:rPr>
          <w:rStyle w:val="af0"/>
          <w:rFonts w:ascii="Times New Roman" w:hAnsi="Times New Roman" w:cs="Times New Roman"/>
          <w:b w:val="0"/>
          <w:sz w:val="28"/>
          <w:szCs w:val="28"/>
        </w:rPr>
        <w:t xml:space="preserve">которая направлена на </w:t>
      </w:r>
      <w:r w:rsidRPr="0089567E">
        <w:rPr>
          <w:rFonts w:ascii="Times New Roman" w:hAnsi="Times New Roman" w:cs="Times New Roman"/>
          <w:sz w:val="28"/>
          <w:szCs w:val="28"/>
        </w:rPr>
        <w:t xml:space="preserve">обучение программированию  школьников, повышение квалификации педагогических работников по дополнительным  профессиональным </w:t>
      </w:r>
      <w:r w:rsidRPr="0089567E">
        <w:rPr>
          <w:rFonts w:ascii="Times New Roman" w:hAnsi="Times New Roman" w:cs="Times New Roman"/>
          <w:sz w:val="28"/>
          <w:szCs w:val="28"/>
        </w:rPr>
        <w:lastRenderedPageBreak/>
        <w:t>программам, проведение проектных олимпиад, конкурсных мероприятий для обучающихся. Внедрение целевой модели цифровой образовательной среды в общеобразовательных организациях в рамках проекта способствовало:</w:t>
      </w:r>
    </w:p>
    <w:p w:rsidR="0089567E" w:rsidRPr="0089567E" w:rsidRDefault="0089567E" w:rsidP="0089567E">
      <w:pPr>
        <w:pStyle w:val="a6"/>
        <w:numPr>
          <w:ilvl w:val="0"/>
          <w:numId w:val="31"/>
        </w:numPr>
        <w:shd w:val="clear" w:color="auto" w:fill="FFFFFF"/>
        <w:spacing w:before="0" w:beforeAutospacing="0" w:after="0" w:afterAutospacing="0"/>
        <w:jc w:val="both"/>
        <w:rPr>
          <w:sz w:val="28"/>
          <w:szCs w:val="28"/>
        </w:rPr>
      </w:pPr>
      <w:r w:rsidRPr="0089567E">
        <w:rPr>
          <w:sz w:val="28"/>
          <w:szCs w:val="28"/>
        </w:rPr>
        <w:t xml:space="preserve">обновлению компьютерного оборудования </w:t>
      </w:r>
      <w:proofErr w:type="gramStart"/>
      <w:r w:rsidRPr="0089567E">
        <w:rPr>
          <w:sz w:val="28"/>
          <w:szCs w:val="28"/>
        </w:rPr>
        <w:t>в  школах</w:t>
      </w:r>
      <w:proofErr w:type="gramEnd"/>
      <w:r w:rsidRPr="0089567E">
        <w:rPr>
          <w:sz w:val="28"/>
          <w:szCs w:val="28"/>
        </w:rPr>
        <w:t xml:space="preserve">, доступа обучающихся района к современному цифровому образовательному контенту, </w:t>
      </w:r>
    </w:p>
    <w:p w:rsidR="0089567E" w:rsidRPr="0089567E" w:rsidRDefault="0089567E" w:rsidP="0089567E">
      <w:pPr>
        <w:pStyle w:val="a6"/>
        <w:numPr>
          <w:ilvl w:val="0"/>
          <w:numId w:val="31"/>
        </w:numPr>
        <w:shd w:val="clear" w:color="auto" w:fill="FFFFFF"/>
        <w:spacing w:before="0" w:beforeAutospacing="0" w:after="0" w:afterAutospacing="0"/>
        <w:jc w:val="both"/>
        <w:rPr>
          <w:sz w:val="28"/>
          <w:szCs w:val="28"/>
        </w:rPr>
      </w:pPr>
      <w:r w:rsidRPr="0089567E">
        <w:rPr>
          <w:sz w:val="28"/>
          <w:szCs w:val="28"/>
        </w:rPr>
        <w:t xml:space="preserve">развитие дистанционного обучения, в </w:t>
      </w:r>
      <w:proofErr w:type="spellStart"/>
      <w:r w:rsidRPr="0089567E">
        <w:rPr>
          <w:sz w:val="28"/>
          <w:szCs w:val="28"/>
        </w:rPr>
        <w:t>т.ч</w:t>
      </w:r>
      <w:proofErr w:type="spellEnd"/>
      <w:r w:rsidRPr="0089567E">
        <w:rPr>
          <w:sz w:val="28"/>
          <w:szCs w:val="28"/>
        </w:rPr>
        <w:t xml:space="preserve">. в рамках - проекта «Российская электронная школа», </w:t>
      </w:r>
    </w:p>
    <w:p w:rsidR="0089567E" w:rsidRPr="0089567E" w:rsidRDefault="0089567E" w:rsidP="0089567E">
      <w:pPr>
        <w:pStyle w:val="a6"/>
        <w:numPr>
          <w:ilvl w:val="0"/>
          <w:numId w:val="31"/>
        </w:numPr>
        <w:shd w:val="clear" w:color="auto" w:fill="FFFFFF"/>
        <w:spacing w:before="0" w:beforeAutospacing="0" w:after="0" w:afterAutospacing="0"/>
        <w:jc w:val="both"/>
        <w:rPr>
          <w:sz w:val="28"/>
          <w:szCs w:val="28"/>
        </w:rPr>
      </w:pPr>
      <w:r w:rsidRPr="0089567E">
        <w:rPr>
          <w:sz w:val="28"/>
          <w:szCs w:val="28"/>
        </w:rPr>
        <w:t>повышение квалификации педагогических работников и руководителей образовательных организаций района,</w:t>
      </w:r>
    </w:p>
    <w:p w:rsidR="0089567E" w:rsidRPr="0089567E" w:rsidRDefault="0089567E" w:rsidP="0089567E">
      <w:pPr>
        <w:pStyle w:val="a6"/>
        <w:numPr>
          <w:ilvl w:val="0"/>
          <w:numId w:val="31"/>
        </w:numPr>
        <w:shd w:val="clear" w:color="auto" w:fill="FFFFFF"/>
        <w:spacing w:before="0" w:beforeAutospacing="0" w:after="0" w:afterAutospacing="0"/>
        <w:jc w:val="both"/>
        <w:rPr>
          <w:sz w:val="28"/>
          <w:szCs w:val="28"/>
        </w:rPr>
      </w:pPr>
      <w:r w:rsidRPr="0089567E">
        <w:rPr>
          <w:sz w:val="28"/>
          <w:szCs w:val="28"/>
        </w:rPr>
        <w:t>подключение школ к высокоскоростному интернету.</w:t>
      </w:r>
    </w:p>
    <w:p w:rsidR="0089567E" w:rsidRPr="0089567E" w:rsidRDefault="0089567E" w:rsidP="00260A2E">
      <w:pPr>
        <w:pStyle w:val="a6"/>
        <w:shd w:val="clear" w:color="auto" w:fill="FFFFFF"/>
        <w:spacing w:before="0" w:beforeAutospacing="0" w:after="0" w:afterAutospacing="0"/>
        <w:ind w:firstLine="426"/>
        <w:jc w:val="both"/>
        <w:rPr>
          <w:sz w:val="28"/>
          <w:szCs w:val="28"/>
        </w:rPr>
      </w:pPr>
      <w:r w:rsidRPr="0089567E">
        <w:rPr>
          <w:sz w:val="28"/>
          <w:szCs w:val="28"/>
        </w:rPr>
        <w:t xml:space="preserve">В рамках проекта </w:t>
      </w:r>
      <w:proofErr w:type="gramStart"/>
      <w:r w:rsidRPr="0089567E">
        <w:rPr>
          <w:sz w:val="28"/>
          <w:szCs w:val="28"/>
        </w:rPr>
        <w:t>с  2020</w:t>
      </w:r>
      <w:proofErr w:type="gramEnd"/>
      <w:r w:rsidRPr="0089567E">
        <w:rPr>
          <w:sz w:val="28"/>
          <w:szCs w:val="28"/>
        </w:rPr>
        <w:t xml:space="preserve"> года в 4 </w:t>
      </w:r>
      <w:r w:rsidR="00260A2E">
        <w:rPr>
          <w:sz w:val="28"/>
          <w:szCs w:val="28"/>
        </w:rPr>
        <w:t>общеобразовательных организациях</w:t>
      </w:r>
      <w:r w:rsidRPr="0089567E">
        <w:rPr>
          <w:sz w:val="28"/>
          <w:szCs w:val="28"/>
        </w:rPr>
        <w:t xml:space="preserve"> открыты </w:t>
      </w:r>
      <w:r w:rsidR="00260A2E">
        <w:rPr>
          <w:sz w:val="28"/>
          <w:szCs w:val="28"/>
        </w:rPr>
        <w:t>кабинеты «Цифровой образовательной среды»</w:t>
      </w:r>
      <w:r w:rsidRPr="0089567E">
        <w:rPr>
          <w:sz w:val="28"/>
          <w:szCs w:val="28"/>
        </w:rPr>
        <w:t>:</w:t>
      </w:r>
    </w:p>
    <w:tbl>
      <w:tblPr>
        <w:tblStyle w:val="ab"/>
        <w:tblW w:w="0" w:type="auto"/>
        <w:tblLook w:val="04A0" w:firstRow="1" w:lastRow="0" w:firstColumn="1" w:lastColumn="0" w:noHBand="0" w:noVBand="1"/>
      </w:tblPr>
      <w:tblGrid>
        <w:gridCol w:w="5123"/>
        <w:gridCol w:w="4448"/>
      </w:tblGrid>
      <w:tr w:rsidR="0089567E" w:rsidRPr="0089567E" w:rsidTr="00675F3F">
        <w:tc>
          <w:tcPr>
            <w:tcW w:w="5211" w:type="dxa"/>
          </w:tcPr>
          <w:p w:rsidR="0089567E" w:rsidRPr="0089567E" w:rsidRDefault="0089567E" w:rsidP="0089567E">
            <w:pPr>
              <w:pStyle w:val="a6"/>
              <w:spacing w:before="0" w:beforeAutospacing="0" w:after="0" w:afterAutospacing="0"/>
              <w:jc w:val="both"/>
              <w:rPr>
                <w:sz w:val="28"/>
                <w:szCs w:val="28"/>
              </w:rPr>
            </w:pPr>
            <w:r w:rsidRPr="0089567E">
              <w:rPr>
                <w:sz w:val="28"/>
                <w:szCs w:val="28"/>
              </w:rPr>
              <w:t>2020</w:t>
            </w:r>
          </w:p>
        </w:tc>
        <w:tc>
          <w:tcPr>
            <w:tcW w:w="4536" w:type="dxa"/>
          </w:tcPr>
          <w:p w:rsidR="0089567E" w:rsidRPr="0089567E" w:rsidRDefault="0089567E" w:rsidP="0089567E">
            <w:pPr>
              <w:pStyle w:val="a6"/>
              <w:spacing w:before="0" w:beforeAutospacing="0" w:after="0" w:afterAutospacing="0"/>
              <w:jc w:val="both"/>
              <w:rPr>
                <w:sz w:val="28"/>
                <w:szCs w:val="28"/>
              </w:rPr>
            </w:pPr>
            <w:r w:rsidRPr="0089567E">
              <w:rPr>
                <w:sz w:val="28"/>
                <w:szCs w:val="28"/>
              </w:rPr>
              <w:t>2021</w:t>
            </w:r>
          </w:p>
        </w:tc>
      </w:tr>
      <w:tr w:rsidR="0089567E" w:rsidRPr="0089567E" w:rsidTr="0089567E">
        <w:trPr>
          <w:trHeight w:val="657"/>
        </w:trPr>
        <w:tc>
          <w:tcPr>
            <w:tcW w:w="5211" w:type="dxa"/>
          </w:tcPr>
          <w:p w:rsidR="0089567E" w:rsidRPr="0089567E" w:rsidRDefault="0089567E" w:rsidP="0089567E">
            <w:pPr>
              <w:pStyle w:val="a6"/>
              <w:numPr>
                <w:ilvl w:val="0"/>
                <w:numId w:val="30"/>
              </w:numPr>
              <w:spacing w:before="0" w:beforeAutospacing="0" w:after="0" w:afterAutospacing="0"/>
              <w:jc w:val="both"/>
              <w:rPr>
                <w:sz w:val="28"/>
                <w:szCs w:val="28"/>
              </w:rPr>
            </w:pPr>
            <w:r w:rsidRPr="0089567E">
              <w:rPr>
                <w:sz w:val="28"/>
                <w:szCs w:val="28"/>
              </w:rPr>
              <w:t>СОШ №5</w:t>
            </w:r>
          </w:p>
          <w:p w:rsidR="0089567E" w:rsidRPr="0089567E" w:rsidRDefault="0089567E" w:rsidP="0089567E">
            <w:pPr>
              <w:pStyle w:val="a6"/>
              <w:numPr>
                <w:ilvl w:val="0"/>
                <w:numId w:val="30"/>
              </w:numPr>
              <w:spacing w:before="0" w:beforeAutospacing="0" w:after="0" w:afterAutospacing="0"/>
              <w:jc w:val="both"/>
              <w:rPr>
                <w:sz w:val="28"/>
                <w:szCs w:val="28"/>
              </w:rPr>
            </w:pPr>
            <w:r w:rsidRPr="0089567E">
              <w:rPr>
                <w:sz w:val="28"/>
                <w:szCs w:val="28"/>
              </w:rPr>
              <w:t>СОШ №1</w:t>
            </w:r>
          </w:p>
        </w:tc>
        <w:tc>
          <w:tcPr>
            <w:tcW w:w="4536" w:type="dxa"/>
          </w:tcPr>
          <w:p w:rsidR="0089567E" w:rsidRPr="0089567E" w:rsidRDefault="0089567E" w:rsidP="0089567E">
            <w:pPr>
              <w:pStyle w:val="a6"/>
              <w:spacing w:before="0" w:beforeAutospacing="0" w:after="0" w:afterAutospacing="0"/>
              <w:jc w:val="both"/>
              <w:rPr>
                <w:sz w:val="28"/>
                <w:szCs w:val="28"/>
              </w:rPr>
            </w:pPr>
            <w:r w:rsidRPr="0089567E">
              <w:rPr>
                <w:sz w:val="28"/>
                <w:szCs w:val="28"/>
              </w:rPr>
              <w:t>1. гимназия</w:t>
            </w:r>
          </w:p>
          <w:p w:rsidR="0089567E" w:rsidRPr="0089567E" w:rsidRDefault="0089567E" w:rsidP="0089567E">
            <w:pPr>
              <w:pStyle w:val="a6"/>
              <w:spacing w:before="0" w:beforeAutospacing="0" w:after="0" w:afterAutospacing="0"/>
              <w:jc w:val="both"/>
              <w:rPr>
                <w:sz w:val="28"/>
                <w:szCs w:val="28"/>
              </w:rPr>
            </w:pPr>
            <w:r w:rsidRPr="0089567E">
              <w:rPr>
                <w:sz w:val="28"/>
                <w:szCs w:val="28"/>
              </w:rPr>
              <w:t>2.СОШ №2</w:t>
            </w:r>
          </w:p>
        </w:tc>
      </w:tr>
    </w:tbl>
    <w:p w:rsidR="0089567E" w:rsidRPr="00347CA3" w:rsidRDefault="0089567E" w:rsidP="0089567E">
      <w:pPr>
        <w:pStyle w:val="a6"/>
        <w:shd w:val="clear" w:color="auto" w:fill="FFFFFF"/>
        <w:spacing w:before="0" w:beforeAutospacing="0" w:after="0" w:afterAutospacing="0"/>
        <w:ind w:left="720"/>
        <w:jc w:val="both"/>
        <w:rPr>
          <w:sz w:val="16"/>
          <w:szCs w:val="16"/>
        </w:rPr>
      </w:pPr>
    </w:p>
    <w:p w:rsidR="0089567E" w:rsidRPr="0089567E" w:rsidRDefault="0089567E" w:rsidP="0089567E">
      <w:pPr>
        <w:pStyle w:val="a6"/>
        <w:shd w:val="clear" w:color="auto" w:fill="FFFFFF"/>
        <w:spacing w:before="0" w:beforeAutospacing="0" w:after="0" w:afterAutospacing="0"/>
        <w:ind w:firstLine="851"/>
        <w:jc w:val="both"/>
        <w:rPr>
          <w:sz w:val="28"/>
          <w:szCs w:val="28"/>
        </w:rPr>
      </w:pPr>
      <w:r w:rsidRPr="0089567E">
        <w:rPr>
          <w:sz w:val="28"/>
          <w:szCs w:val="28"/>
        </w:rPr>
        <w:t xml:space="preserve">В 2022 </w:t>
      </w:r>
      <w:proofErr w:type="gramStart"/>
      <w:r w:rsidRPr="0089567E">
        <w:rPr>
          <w:sz w:val="28"/>
          <w:szCs w:val="28"/>
        </w:rPr>
        <w:t xml:space="preserve">году  </w:t>
      </w:r>
      <w:proofErr w:type="spellStart"/>
      <w:r w:rsidRPr="0089567E">
        <w:rPr>
          <w:sz w:val="28"/>
          <w:szCs w:val="28"/>
        </w:rPr>
        <w:t>ЦОСы</w:t>
      </w:r>
      <w:proofErr w:type="spellEnd"/>
      <w:proofErr w:type="gramEnd"/>
      <w:r w:rsidRPr="0089567E">
        <w:rPr>
          <w:sz w:val="28"/>
          <w:szCs w:val="28"/>
        </w:rPr>
        <w:t xml:space="preserve"> в общеобразовательных учреждениях не открывались.</w:t>
      </w:r>
      <w:r>
        <w:rPr>
          <w:sz w:val="28"/>
          <w:szCs w:val="28"/>
        </w:rPr>
        <w:t xml:space="preserve"> </w:t>
      </w:r>
      <w:r w:rsidRPr="0089567E">
        <w:rPr>
          <w:sz w:val="28"/>
          <w:szCs w:val="28"/>
        </w:rPr>
        <w:t> Планируются к открытию:</w:t>
      </w:r>
    </w:p>
    <w:tbl>
      <w:tblPr>
        <w:tblStyle w:val="ab"/>
        <w:tblW w:w="9570" w:type="dxa"/>
        <w:tblLook w:val="04A0" w:firstRow="1" w:lastRow="0" w:firstColumn="1" w:lastColumn="0" w:noHBand="0" w:noVBand="1"/>
      </w:tblPr>
      <w:tblGrid>
        <w:gridCol w:w="4785"/>
        <w:gridCol w:w="4785"/>
      </w:tblGrid>
      <w:tr w:rsidR="0089567E" w:rsidRPr="0089567E" w:rsidTr="00675F3F">
        <w:tc>
          <w:tcPr>
            <w:tcW w:w="4785" w:type="dxa"/>
          </w:tcPr>
          <w:p w:rsidR="0089567E" w:rsidRPr="0089567E" w:rsidRDefault="0089567E" w:rsidP="0089567E">
            <w:pPr>
              <w:pStyle w:val="a6"/>
              <w:spacing w:before="0" w:beforeAutospacing="0" w:after="0" w:afterAutospacing="0"/>
              <w:jc w:val="both"/>
              <w:rPr>
                <w:sz w:val="28"/>
                <w:szCs w:val="28"/>
              </w:rPr>
            </w:pPr>
            <w:r w:rsidRPr="0089567E">
              <w:rPr>
                <w:sz w:val="28"/>
                <w:szCs w:val="28"/>
              </w:rPr>
              <w:t>2023 год</w:t>
            </w:r>
          </w:p>
        </w:tc>
        <w:tc>
          <w:tcPr>
            <w:tcW w:w="4785" w:type="dxa"/>
          </w:tcPr>
          <w:p w:rsidR="0089567E" w:rsidRPr="0089567E" w:rsidRDefault="0089567E" w:rsidP="0089567E">
            <w:pPr>
              <w:pStyle w:val="a6"/>
              <w:spacing w:before="0" w:beforeAutospacing="0" w:after="0" w:afterAutospacing="0"/>
              <w:jc w:val="both"/>
              <w:rPr>
                <w:sz w:val="28"/>
                <w:szCs w:val="28"/>
              </w:rPr>
            </w:pPr>
            <w:r w:rsidRPr="0089567E">
              <w:rPr>
                <w:sz w:val="28"/>
                <w:szCs w:val="28"/>
              </w:rPr>
              <w:t>2024 год</w:t>
            </w:r>
          </w:p>
        </w:tc>
      </w:tr>
      <w:tr w:rsidR="0089567E" w:rsidRPr="0089567E" w:rsidTr="00675F3F">
        <w:tc>
          <w:tcPr>
            <w:tcW w:w="4785" w:type="dxa"/>
          </w:tcPr>
          <w:p w:rsidR="0089567E" w:rsidRPr="0089567E" w:rsidRDefault="0089567E" w:rsidP="0089567E">
            <w:pPr>
              <w:pStyle w:val="a6"/>
              <w:spacing w:before="0" w:beforeAutospacing="0" w:after="0" w:afterAutospacing="0"/>
              <w:jc w:val="both"/>
              <w:rPr>
                <w:sz w:val="28"/>
                <w:szCs w:val="28"/>
              </w:rPr>
            </w:pPr>
            <w:r w:rsidRPr="0089567E">
              <w:rPr>
                <w:sz w:val="28"/>
                <w:szCs w:val="28"/>
              </w:rPr>
              <w:t xml:space="preserve">1. </w:t>
            </w:r>
            <w:proofErr w:type="spellStart"/>
            <w:r w:rsidRPr="0089567E">
              <w:rPr>
                <w:sz w:val="28"/>
                <w:szCs w:val="28"/>
              </w:rPr>
              <w:t>Усть-Долысская</w:t>
            </w:r>
            <w:proofErr w:type="spellEnd"/>
            <w:r w:rsidRPr="0089567E">
              <w:rPr>
                <w:sz w:val="28"/>
                <w:szCs w:val="28"/>
              </w:rPr>
              <w:t xml:space="preserve"> СОШ</w:t>
            </w:r>
          </w:p>
        </w:tc>
        <w:tc>
          <w:tcPr>
            <w:tcW w:w="4785" w:type="dxa"/>
          </w:tcPr>
          <w:p w:rsidR="0089567E" w:rsidRPr="0089567E" w:rsidRDefault="0089567E" w:rsidP="0089567E">
            <w:pPr>
              <w:pStyle w:val="a6"/>
              <w:spacing w:before="0" w:beforeAutospacing="0" w:after="0" w:afterAutospacing="0"/>
              <w:jc w:val="both"/>
              <w:rPr>
                <w:sz w:val="28"/>
                <w:szCs w:val="28"/>
              </w:rPr>
            </w:pPr>
            <w:r w:rsidRPr="0089567E">
              <w:rPr>
                <w:sz w:val="28"/>
                <w:szCs w:val="28"/>
              </w:rPr>
              <w:t xml:space="preserve">1. </w:t>
            </w:r>
            <w:proofErr w:type="spellStart"/>
            <w:r w:rsidRPr="0089567E">
              <w:rPr>
                <w:sz w:val="28"/>
                <w:szCs w:val="28"/>
              </w:rPr>
              <w:t>Опухликовская</w:t>
            </w:r>
            <w:proofErr w:type="spellEnd"/>
            <w:r w:rsidRPr="0089567E">
              <w:rPr>
                <w:sz w:val="28"/>
                <w:szCs w:val="28"/>
              </w:rPr>
              <w:t xml:space="preserve"> СОШ</w:t>
            </w:r>
          </w:p>
        </w:tc>
      </w:tr>
    </w:tbl>
    <w:p w:rsidR="0089567E" w:rsidRPr="00347CA3" w:rsidRDefault="0089567E" w:rsidP="0089567E">
      <w:pPr>
        <w:pStyle w:val="a6"/>
        <w:shd w:val="clear" w:color="auto" w:fill="FFFFFF"/>
        <w:spacing w:before="0" w:beforeAutospacing="0" w:after="0" w:afterAutospacing="0"/>
        <w:jc w:val="both"/>
        <w:rPr>
          <w:sz w:val="16"/>
          <w:szCs w:val="16"/>
        </w:rPr>
      </w:pPr>
    </w:p>
    <w:p w:rsidR="0089567E" w:rsidRPr="0089567E" w:rsidRDefault="0089567E" w:rsidP="00260A2E">
      <w:pPr>
        <w:pStyle w:val="a6"/>
        <w:shd w:val="clear" w:color="auto" w:fill="FFFFFF"/>
        <w:spacing w:before="0" w:beforeAutospacing="0" w:after="0" w:afterAutospacing="0"/>
        <w:ind w:firstLine="426"/>
        <w:jc w:val="both"/>
        <w:rPr>
          <w:sz w:val="28"/>
          <w:szCs w:val="28"/>
        </w:rPr>
      </w:pPr>
      <w:r w:rsidRPr="0089567E">
        <w:rPr>
          <w:sz w:val="28"/>
          <w:szCs w:val="28"/>
        </w:rPr>
        <w:t xml:space="preserve">- </w:t>
      </w:r>
      <w:r w:rsidRPr="0089567E">
        <w:rPr>
          <w:b/>
          <w:sz w:val="28"/>
          <w:szCs w:val="28"/>
        </w:rPr>
        <w:t>Создание центров образования цифрового и гуманитарного профилей «Точка роста».</w:t>
      </w:r>
      <w:r w:rsidR="00260A2E">
        <w:rPr>
          <w:b/>
          <w:sz w:val="28"/>
          <w:szCs w:val="28"/>
        </w:rPr>
        <w:t xml:space="preserve"> </w:t>
      </w:r>
      <w:r w:rsidRPr="0089567E">
        <w:rPr>
          <w:sz w:val="28"/>
          <w:szCs w:val="28"/>
        </w:rPr>
        <w:t xml:space="preserve">В рамках проекта </w:t>
      </w:r>
      <w:proofErr w:type="gramStart"/>
      <w:r w:rsidRPr="0089567E">
        <w:rPr>
          <w:sz w:val="28"/>
          <w:szCs w:val="28"/>
        </w:rPr>
        <w:t>с  2020</w:t>
      </w:r>
      <w:proofErr w:type="gramEnd"/>
      <w:r w:rsidRPr="0089567E">
        <w:rPr>
          <w:sz w:val="28"/>
          <w:szCs w:val="28"/>
        </w:rPr>
        <w:t xml:space="preserve"> года в 6 </w:t>
      </w:r>
      <w:r w:rsidR="00260A2E">
        <w:rPr>
          <w:sz w:val="28"/>
          <w:szCs w:val="28"/>
        </w:rPr>
        <w:t>общеобразовательных организациях</w:t>
      </w:r>
      <w:r w:rsidRPr="0089567E">
        <w:rPr>
          <w:sz w:val="28"/>
          <w:szCs w:val="28"/>
        </w:rPr>
        <w:t xml:space="preserve"> открыты «Точки роста»:</w:t>
      </w:r>
    </w:p>
    <w:tbl>
      <w:tblPr>
        <w:tblStyle w:val="ab"/>
        <w:tblW w:w="9606" w:type="dxa"/>
        <w:tblLook w:val="04A0" w:firstRow="1" w:lastRow="0" w:firstColumn="1" w:lastColumn="0" w:noHBand="0" w:noVBand="1"/>
      </w:tblPr>
      <w:tblGrid>
        <w:gridCol w:w="2449"/>
        <w:gridCol w:w="1880"/>
        <w:gridCol w:w="5277"/>
      </w:tblGrid>
      <w:tr w:rsidR="0089567E" w:rsidRPr="0089567E" w:rsidTr="0089567E">
        <w:tc>
          <w:tcPr>
            <w:tcW w:w="2449" w:type="dxa"/>
          </w:tcPr>
          <w:p w:rsidR="0089567E" w:rsidRPr="0089567E" w:rsidRDefault="0089567E" w:rsidP="0089567E">
            <w:pPr>
              <w:pStyle w:val="a6"/>
              <w:spacing w:before="0" w:beforeAutospacing="0" w:after="0" w:afterAutospacing="0"/>
              <w:jc w:val="both"/>
              <w:rPr>
                <w:sz w:val="28"/>
                <w:szCs w:val="28"/>
              </w:rPr>
            </w:pPr>
            <w:r w:rsidRPr="0089567E">
              <w:rPr>
                <w:sz w:val="28"/>
                <w:szCs w:val="28"/>
              </w:rPr>
              <w:t>2020 год</w:t>
            </w:r>
          </w:p>
        </w:tc>
        <w:tc>
          <w:tcPr>
            <w:tcW w:w="1880" w:type="dxa"/>
          </w:tcPr>
          <w:p w:rsidR="0089567E" w:rsidRPr="0089567E" w:rsidRDefault="0089567E" w:rsidP="0089567E">
            <w:pPr>
              <w:pStyle w:val="a6"/>
              <w:spacing w:before="0" w:beforeAutospacing="0" w:after="0" w:afterAutospacing="0"/>
              <w:jc w:val="both"/>
              <w:rPr>
                <w:sz w:val="28"/>
                <w:szCs w:val="28"/>
              </w:rPr>
            </w:pPr>
            <w:r w:rsidRPr="0089567E">
              <w:rPr>
                <w:sz w:val="28"/>
                <w:szCs w:val="28"/>
              </w:rPr>
              <w:t>2021 год</w:t>
            </w:r>
          </w:p>
        </w:tc>
        <w:tc>
          <w:tcPr>
            <w:tcW w:w="5277" w:type="dxa"/>
          </w:tcPr>
          <w:p w:rsidR="0089567E" w:rsidRPr="0089567E" w:rsidRDefault="0089567E" w:rsidP="0089567E">
            <w:pPr>
              <w:pStyle w:val="a6"/>
              <w:spacing w:before="0" w:beforeAutospacing="0" w:after="0" w:afterAutospacing="0"/>
              <w:jc w:val="both"/>
              <w:rPr>
                <w:b/>
                <w:sz w:val="28"/>
                <w:szCs w:val="28"/>
              </w:rPr>
            </w:pPr>
            <w:r w:rsidRPr="0089567E">
              <w:rPr>
                <w:b/>
                <w:sz w:val="28"/>
                <w:szCs w:val="28"/>
              </w:rPr>
              <w:t>2022 год</w:t>
            </w:r>
          </w:p>
        </w:tc>
      </w:tr>
      <w:tr w:rsidR="0089567E" w:rsidRPr="0089567E" w:rsidTr="0089567E">
        <w:tc>
          <w:tcPr>
            <w:tcW w:w="2449" w:type="dxa"/>
          </w:tcPr>
          <w:p w:rsidR="0089567E" w:rsidRPr="0089567E" w:rsidRDefault="0089567E" w:rsidP="0089567E">
            <w:pPr>
              <w:pStyle w:val="a6"/>
              <w:numPr>
                <w:ilvl w:val="0"/>
                <w:numId w:val="32"/>
              </w:numPr>
              <w:spacing w:before="0" w:beforeAutospacing="0" w:after="0" w:afterAutospacing="0"/>
              <w:jc w:val="both"/>
              <w:rPr>
                <w:sz w:val="28"/>
                <w:szCs w:val="28"/>
              </w:rPr>
            </w:pPr>
            <w:r w:rsidRPr="0089567E">
              <w:rPr>
                <w:sz w:val="28"/>
                <w:szCs w:val="28"/>
              </w:rPr>
              <w:t xml:space="preserve">Гимназия </w:t>
            </w:r>
          </w:p>
          <w:p w:rsidR="0089567E" w:rsidRPr="0089567E" w:rsidRDefault="0089567E" w:rsidP="0089567E">
            <w:pPr>
              <w:pStyle w:val="a6"/>
              <w:numPr>
                <w:ilvl w:val="0"/>
                <w:numId w:val="32"/>
              </w:numPr>
              <w:spacing w:before="0" w:beforeAutospacing="0" w:after="0" w:afterAutospacing="0"/>
              <w:jc w:val="both"/>
              <w:rPr>
                <w:sz w:val="28"/>
                <w:szCs w:val="28"/>
              </w:rPr>
            </w:pPr>
            <w:r w:rsidRPr="0089567E">
              <w:rPr>
                <w:sz w:val="28"/>
                <w:szCs w:val="28"/>
              </w:rPr>
              <w:t>СОШ №2</w:t>
            </w:r>
          </w:p>
        </w:tc>
        <w:tc>
          <w:tcPr>
            <w:tcW w:w="1880" w:type="dxa"/>
          </w:tcPr>
          <w:p w:rsidR="0089567E" w:rsidRPr="0089567E" w:rsidRDefault="0089567E" w:rsidP="0089567E">
            <w:pPr>
              <w:pStyle w:val="a6"/>
              <w:spacing w:before="0" w:beforeAutospacing="0" w:after="0" w:afterAutospacing="0"/>
              <w:jc w:val="both"/>
              <w:rPr>
                <w:sz w:val="28"/>
                <w:szCs w:val="28"/>
              </w:rPr>
            </w:pPr>
            <w:r w:rsidRPr="0089567E">
              <w:rPr>
                <w:sz w:val="28"/>
                <w:szCs w:val="28"/>
              </w:rPr>
              <w:t>1.СОШ №1</w:t>
            </w:r>
          </w:p>
          <w:p w:rsidR="0089567E" w:rsidRPr="0089567E" w:rsidRDefault="0089567E" w:rsidP="0089567E">
            <w:pPr>
              <w:pStyle w:val="a6"/>
              <w:spacing w:before="0" w:beforeAutospacing="0" w:after="0" w:afterAutospacing="0"/>
              <w:jc w:val="both"/>
              <w:rPr>
                <w:sz w:val="28"/>
                <w:szCs w:val="28"/>
              </w:rPr>
            </w:pPr>
            <w:r w:rsidRPr="0089567E">
              <w:rPr>
                <w:sz w:val="28"/>
                <w:szCs w:val="28"/>
              </w:rPr>
              <w:t>2.СОШ №5</w:t>
            </w:r>
          </w:p>
        </w:tc>
        <w:tc>
          <w:tcPr>
            <w:tcW w:w="5277" w:type="dxa"/>
          </w:tcPr>
          <w:p w:rsidR="0089567E" w:rsidRPr="0089567E" w:rsidRDefault="0089567E" w:rsidP="0089567E">
            <w:pPr>
              <w:pStyle w:val="a6"/>
              <w:spacing w:before="0" w:beforeAutospacing="0" w:after="0" w:afterAutospacing="0"/>
              <w:jc w:val="both"/>
              <w:rPr>
                <w:b/>
                <w:sz w:val="28"/>
                <w:szCs w:val="28"/>
              </w:rPr>
            </w:pPr>
            <w:r w:rsidRPr="0089567E">
              <w:rPr>
                <w:b/>
                <w:sz w:val="28"/>
                <w:szCs w:val="28"/>
              </w:rPr>
              <w:t xml:space="preserve">1. </w:t>
            </w:r>
            <w:proofErr w:type="spellStart"/>
            <w:r w:rsidRPr="0089567E">
              <w:rPr>
                <w:b/>
                <w:sz w:val="28"/>
                <w:szCs w:val="28"/>
              </w:rPr>
              <w:t>Опухликовская</w:t>
            </w:r>
            <w:proofErr w:type="spellEnd"/>
            <w:r w:rsidRPr="0089567E">
              <w:rPr>
                <w:b/>
                <w:sz w:val="28"/>
                <w:szCs w:val="28"/>
              </w:rPr>
              <w:t xml:space="preserve"> СОШ</w:t>
            </w:r>
          </w:p>
          <w:p w:rsidR="0089567E" w:rsidRPr="0089567E" w:rsidRDefault="0089567E" w:rsidP="0089567E">
            <w:pPr>
              <w:pStyle w:val="a6"/>
              <w:spacing w:before="0" w:beforeAutospacing="0" w:after="0" w:afterAutospacing="0"/>
              <w:jc w:val="both"/>
              <w:rPr>
                <w:b/>
                <w:sz w:val="28"/>
                <w:szCs w:val="28"/>
              </w:rPr>
            </w:pPr>
            <w:r w:rsidRPr="0089567E">
              <w:rPr>
                <w:b/>
                <w:sz w:val="28"/>
                <w:szCs w:val="28"/>
              </w:rPr>
              <w:t xml:space="preserve">2. </w:t>
            </w:r>
            <w:proofErr w:type="spellStart"/>
            <w:r w:rsidRPr="0089567E">
              <w:rPr>
                <w:b/>
                <w:sz w:val="28"/>
                <w:szCs w:val="28"/>
              </w:rPr>
              <w:t>Усть-Долысская</w:t>
            </w:r>
            <w:proofErr w:type="spellEnd"/>
            <w:r w:rsidRPr="0089567E">
              <w:rPr>
                <w:b/>
                <w:sz w:val="28"/>
                <w:szCs w:val="28"/>
              </w:rPr>
              <w:t xml:space="preserve"> СОШ</w:t>
            </w:r>
          </w:p>
        </w:tc>
      </w:tr>
    </w:tbl>
    <w:p w:rsidR="0089567E" w:rsidRPr="00260A2E" w:rsidRDefault="0089567E" w:rsidP="0089567E">
      <w:pPr>
        <w:pStyle w:val="a6"/>
        <w:shd w:val="clear" w:color="auto" w:fill="FFFFFF"/>
        <w:spacing w:before="0" w:beforeAutospacing="0" w:after="0" w:afterAutospacing="0"/>
        <w:ind w:firstLine="709"/>
        <w:jc w:val="both"/>
        <w:rPr>
          <w:sz w:val="16"/>
          <w:szCs w:val="16"/>
        </w:rPr>
      </w:pPr>
    </w:p>
    <w:p w:rsidR="0089567E" w:rsidRDefault="0089567E" w:rsidP="0089567E">
      <w:pPr>
        <w:pStyle w:val="a6"/>
        <w:shd w:val="clear" w:color="auto" w:fill="FFFFFF"/>
        <w:spacing w:before="0" w:beforeAutospacing="0" w:after="0" w:afterAutospacing="0"/>
        <w:ind w:firstLine="709"/>
        <w:jc w:val="both"/>
        <w:rPr>
          <w:rFonts w:eastAsia="Calibri"/>
          <w:b/>
          <w:sz w:val="28"/>
          <w:szCs w:val="28"/>
        </w:rPr>
      </w:pPr>
      <w:r w:rsidRPr="0089567E">
        <w:rPr>
          <w:sz w:val="28"/>
          <w:szCs w:val="28"/>
        </w:rPr>
        <w:t>В Точках роста реализуются программы основного общего образования по предметам информатика, технология и основы безопасности жизнедеятельности, информационная безопасность, технологии искусственного интеллекта.</w:t>
      </w:r>
      <w:r w:rsidRPr="0089567E">
        <w:rPr>
          <w:rFonts w:eastAsia="Calibri"/>
          <w:sz w:val="28"/>
          <w:szCs w:val="28"/>
        </w:rPr>
        <w:t xml:space="preserve"> С целью реализации ФГОС в 2022 году существенно обновлена материально – техническая база образовательных учреждений района:</w:t>
      </w:r>
      <w:r w:rsidRPr="0089567E">
        <w:rPr>
          <w:rFonts w:eastAsia="Calibri"/>
          <w:sz w:val="28"/>
          <w:szCs w:val="28"/>
          <w:highlight w:val="lightGray"/>
        </w:rPr>
        <w:t xml:space="preserve"> </w:t>
      </w:r>
      <w:r w:rsidRPr="0089567E">
        <w:rPr>
          <w:rFonts w:eastAsia="Calibri"/>
          <w:sz w:val="28"/>
          <w:szCs w:val="28"/>
        </w:rPr>
        <w:t xml:space="preserve">- </w:t>
      </w:r>
      <w:r w:rsidRPr="0089567E">
        <w:rPr>
          <w:rFonts w:eastAsia="Calibri"/>
          <w:b/>
          <w:sz w:val="28"/>
          <w:szCs w:val="28"/>
        </w:rPr>
        <w:t>в рамках реализац</w:t>
      </w:r>
      <w:bookmarkStart w:id="0" w:name="_GoBack"/>
      <w:bookmarkEnd w:id="0"/>
      <w:r w:rsidRPr="0089567E">
        <w:rPr>
          <w:rFonts w:eastAsia="Calibri"/>
          <w:b/>
          <w:sz w:val="28"/>
          <w:szCs w:val="28"/>
        </w:rPr>
        <w:t xml:space="preserve">ии федерального проекта «Точки роста» в МОУ </w:t>
      </w:r>
      <w:proofErr w:type="spellStart"/>
      <w:r w:rsidRPr="0089567E">
        <w:rPr>
          <w:rFonts w:eastAsia="Calibri"/>
          <w:b/>
          <w:sz w:val="28"/>
          <w:szCs w:val="28"/>
        </w:rPr>
        <w:t>Опухликовская</w:t>
      </w:r>
      <w:proofErr w:type="spellEnd"/>
      <w:r w:rsidRPr="0089567E">
        <w:rPr>
          <w:rFonts w:eastAsia="Calibri"/>
          <w:b/>
          <w:sz w:val="28"/>
          <w:szCs w:val="28"/>
        </w:rPr>
        <w:t xml:space="preserve"> СОШ и МОУ </w:t>
      </w:r>
      <w:proofErr w:type="spellStart"/>
      <w:r w:rsidRPr="0089567E">
        <w:rPr>
          <w:rFonts w:eastAsia="Calibri"/>
          <w:b/>
          <w:sz w:val="28"/>
          <w:szCs w:val="28"/>
        </w:rPr>
        <w:t>Усть-Долысская</w:t>
      </w:r>
      <w:proofErr w:type="spellEnd"/>
      <w:r w:rsidRPr="0089567E">
        <w:rPr>
          <w:rFonts w:eastAsia="Calibri"/>
          <w:b/>
          <w:sz w:val="28"/>
          <w:szCs w:val="28"/>
        </w:rPr>
        <w:t xml:space="preserve"> СОШ </w:t>
      </w:r>
      <w:proofErr w:type="gramStart"/>
      <w:r w:rsidRPr="0089567E">
        <w:rPr>
          <w:rFonts w:eastAsia="Calibri"/>
          <w:b/>
          <w:sz w:val="28"/>
          <w:szCs w:val="28"/>
        </w:rPr>
        <w:t>поставлено  современное</w:t>
      </w:r>
      <w:proofErr w:type="gramEnd"/>
      <w:r w:rsidRPr="0089567E">
        <w:rPr>
          <w:rFonts w:eastAsia="Calibri"/>
          <w:b/>
          <w:sz w:val="28"/>
          <w:szCs w:val="28"/>
        </w:rPr>
        <w:t xml:space="preserve">  электронное  оборудованием на сумму 2 936,1 тыс. руб., приобретенное Комитетом по образованию Псковской области;</w:t>
      </w:r>
    </w:p>
    <w:p w:rsidR="0089567E" w:rsidRPr="00347CA3" w:rsidRDefault="0089567E" w:rsidP="0089567E">
      <w:pPr>
        <w:pStyle w:val="a6"/>
        <w:shd w:val="clear" w:color="auto" w:fill="FFFFFF"/>
        <w:spacing w:before="0" w:beforeAutospacing="0" w:after="0" w:afterAutospacing="0"/>
        <w:ind w:firstLine="709"/>
        <w:jc w:val="both"/>
        <w:rPr>
          <w:b/>
          <w:sz w:val="16"/>
          <w:szCs w:val="16"/>
        </w:rPr>
      </w:pPr>
    </w:p>
    <w:p w:rsidR="0089567E" w:rsidRPr="0089567E" w:rsidRDefault="0089567E" w:rsidP="0089567E">
      <w:pPr>
        <w:pStyle w:val="a3"/>
        <w:spacing w:after="0" w:line="240" w:lineRule="auto"/>
        <w:jc w:val="both"/>
        <w:rPr>
          <w:rFonts w:ascii="Times New Roman" w:eastAsia="Times New Roman" w:hAnsi="Times New Roman" w:cs="Times New Roman"/>
          <w:b/>
          <w:sz w:val="28"/>
          <w:szCs w:val="28"/>
          <w:lang w:eastAsia="ru-RU"/>
        </w:rPr>
      </w:pPr>
      <w:r w:rsidRPr="0089567E">
        <w:rPr>
          <w:rFonts w:ascii="Times New Roman" w:eastAsia="Times New Roman" w:hAnsi="Times New Roman" w:cs="Times New Roman"/>
          <w:sz w:val="28"/>
          <w:szCs w:val="28"/>
          <w:lang w:eastAsia="ru-RU"/>
        </w:rPr>
        <w:t>- П</w:t>
      </w:r>
      <w:r w:rsidRPr="0089567E">
        <w:rPr>
          <w:rFonts w:ascii="Times New Roman" w:eastAsia="Times New Roman" w:hAnsi="Times New Roman" w:cs="Times New Roman"/>
          <w:b/>
          <w:sz w:val="28"/>
          <w:szCs w:val="28"/>
          <w:lang w:eastAsia="ru-RU"/>
        </w:rPr>
        <w:t>роект «Успех каждого ребенка»:</w:t>
      </w:r>
    </w:p>
    <w:p w:rsidR="0089567E" w:rsidRPr="0089567E" w:rsidRDefault="0089567E" w:rsidP="0089567E">
      <w:pPr>
        <w:pStyle w:val="a3"/>
        <w:spacing w:after="0" w:line="240" w:lineRule="auto"/>
        <w:ind w:left="0" w:firstLine="928"/>
        <w:jc w:val="both"/>
        <w:rPr>
          <w:rFonts w:ascii="Times New Roman" w:eastAsia="Calibri" w:hAnsi="Times New Roman" w:cs="Times New Roman"/>
          <w:sz w:val="28"/>
          <w:szCs w:val="28"/>
        </w:rPr>
      </w:pPr>
      <w:r w:rsidRPr="0089567E">
        <w:rPr>
          <w:rFonts w:ascii="Times New Roman" w:eastAsia="Times New Roman" w:hAnsi="Times New Roman" w:cs="Times New Roman"/>
          <w:sz w:val="28"/>
          <w:szCs w:val="28"/>
          <w:lang w:eastAsia="ru-RU"/>
        </w:rPr>
        <w:t>В рамках реализации данного проекта обновлена материально-техническая баз</w:t>
      </w:r>
      <w:r w:rsidR="000F5C97">
        <w:rPr>
          <w:rFonts w:ascii="Times New Roman" w:eastAsia="Times New Roman" w:hAnsi="Times New Roman" w:cs="Times New Roman"/>
          <w:sz w:val="28"/>
          <w:szCs w:val="28"/>
          <w:lang w:eastAsia="ru-RU"/>
        </w:rPr>
        <w:t>а</w:t>
      </w:r>
      <w:r w:rsidRPr="0089567E">
        <w:rPr>
          <w:rFonts w:ascii="Times New Roman" w:eastAsia="Times New Roman" w:hAnsi="Times New Roman" w:cs="Times New Roman"/>
          <w:sz w:val="28"/>
          <w:szCs w:val="28"/>
          <w:lang w:eastAsia="ru-RU"/>
        </w:rPr>
        <w:t xml:space="preserve"> для занятий детей физической культурой и спортом в МОУ СОШ № 1 </w:t>
      </w:r>
      <w:r w:rsidRPr="0089567E">
        <w:rPr>
          <w:rFonts w:ascii="Times New Roman" w:eastAsia="Calibri" w:hAnsi="Times New Roman" w:cs="Times New Roman"/>
          <w:sz w:val="28"/>
          <w:szCs w:val="28"/>
        </w:rPr>
        <w:t xml:space="preserve">им. К.С. </w:t>
      </w:r>
      <w:proofErr w:type="spellStart"/>
      <w:r w:rsidRPr="0089567E">
        <w:rPr>
          <w:rFonts w:ascii="Times New Roman" w:eastAsia="Calibri" w:hAnsi="Times New Roman" w:cs="Times New Roman"/>
          <w:sz w:val="28"/>
          <w:szCs w:val="28"/>
        </w:rPr>
        <w:t>Заслонова</w:t>
      </w:r>
      <w:proofErr w:type="spellEnd"/>
      <w:r w:rsidRPr="0089567E">
        <w:rPr>
          <w:rFonts w:ascii="Times New Roman" w:eastAsia="Calibri" w:hAnsi="Times New Roman" w:cs="Times New Roman"/>
          <w:sz w:val="28"/>
          <w:szCs w:val="28"/>
        </w:rPr>
        <w:t xml:space="preserve"> и МОУ Гимназия - отремонтированы спортивные залы на сумму 2 040,6 тыс. </w:t>
      </w:r>
      <w:proofErr w:type="spellStart"/>
      <w:r w:rsidRPr="0089567E">
        <w:rPr>
          <w:rFonts w:ascii="Times New Roman" w:eastAsia="Calibri" w:hAnsi="Times New Roman" w:cs="Times New Roman"/>
          <w:sz w:val="28"/>
          <w:szCs w:val="28"/>
        </w:rPr>
        <w:t>руб</w:t>
      </w:r>
      <w:proofErr w:type="spellEnd"/>
      <w:r w:rsidRPr="0089567E">
        <w:rPr>
          <w:rFonts w:ascii="Times New Roman" w:eastAsia="Calibri" w:hAnsi="Times New Roman" w:cs="Times New Roman"/>
          <w:sz w:val="28"/>
          <w:szCs w:val="28"/>
        </w:rPr>
        <w:t>;</w:t>
      </w:r>
    </w:p>
    <w:p w:rsidR="00826371" w:rsidRPr="00826371" w:rsidRDefault="00826371" w:rsidP="00E44CB9">
      <w:pPr>
        <w:pStyle w:val="a3"/>
        <w:spacing w:after="0" w:line="100" w:lineRule="atLeast"/>
        <w:ind w:left="0" w:firstLine="851"/>
        <w:jc w:val="both"/>
        <w:rPr>
          <w:rFonts w:ascii="Times New Roman" w:eastAsia="Calibri" w:hAnsi="Times New Roman" w:cs="Times New Roman"/>
          <w:sz w:val="16"/>
          <w:szCs w:val="16"/>
        </w:rPr>
      </w:pPr>
    </w:p>
    <w:p w:rsidR="00E44CB9" w:rsidRPr="0022089C" w:rsidRDefault="0089567E" w:rsidP="00E44CB9">
      <w:pPr>
        <w:pStyle w:val="a3"/>
        <w:spacing w:after="0" w:line="100" w:lineRule="atLeast"/>
        <w:ind w:left="0"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E44CB9" w:rsidRPr="0022089C">
        <w:rPr>
          <w:rFonts w:ascii="Times New Roman" w:eastAsia="Calibri" w:hAnsi="Times New Roman" w:cs="Times New Roman"/>
          <w:sz w:val="28"/>
          <w:szCs w:val="28"/>
        </w:rPr>
        <w:t>о все общеобразовательные учреждения поступила учебная литература на сумму 1 42,8 тыс. руб.</w:t>
      </w:r>
    </w:p>
    <w:p w:rsidR="002F46EF" w:rsidRDefault="002F46EF" w:rsidP="002F46EF">
      <w:pPr>
        <w:pStyle w:val="a3"/>
        <w:spacing w:after="0" w:line="100" w:lineRule="atLeast"/>
        <w:ind w:left="0" w:firstLine="928"/>
        <w:jc w:val="both"/>
        <w:rPr>
          <w:rFonts w:ascii="Calibri" w:eastAsia="Calibri" w:hAnsi="Calibri" w:cs="Times New Roman"/>
          <w:highlight w:val="yellow"/>
        </w:rPr>
      </w:pPr>
    </w:p>
    <w:p w:rsidR="009B63B9" w:rsidRPr="00E44CB9" w:rsidRDefault="009B63B9" w:rsidP="009B63B9">
      <w:pPr>
        <w:pStyle w:val="a8"/>
        <w:numPr>
          <w:ilvl w:val="0"/>
          <w:numId w:val="16"/>
        </w:numPr>
        <w:spacing w:after="0" w:line="100" w:lineRule="atLeast"/>
        <w:ind w:left="0" w:firstLine="720"/>
        <w:jc w:val="both"/>
        <w:rPr>
          <w:rFonts w:ascii="Calibri" w:eastAsia="Calibri" w:hAnsi="Calibri" w:cs="Times New Roman"/>
        </w:rPr>
      </w:pPr>
      <w:r w:rsidRPr="00E44CB9">
        <w:rPr>
          <w:rFonts w:ascii="Times New Roman" w:eastAsia="Calibri" w:hAnsi="Times New Roman" w:cs="Times New Roman"/>
          <w:i/>
          <w:color w:val="000000"/>
          <w:sz w:val="28"/>
          <w:szCs w:val="28"/>
          <w:u w:val="single"/>
        </w:rPr>
        <w:t xml:space="preserve">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9354"/>
      </w:tblGrid>
      <w:tr w:rsidR="009B63B9" w:rsidRPr="00E44CB9" w:rsidTr="009B63B9">
        <w:tc>
          <w:tcPr>
            <w:tcW w:w="9354" w:type="dxa"/>
            <w:shd w:val="clear" w:color="auto" w:fill="FFFFFF"/>
            <w:vAlign w:val="center"/>
          </w:tcPr>
          <w:p w:rsidR="00E44CB9" w:rsidRPr="00E44CB9" w:rsidRDefault="00E44CB9" w:rsidP="00E44CB9">
            <w:pPr>
              <w:suppressLineNumbers/>
              <w:spacing w:after="0" w:line="100" w:lineRule="atLeast"/>
              <w:ind w:firstLine="928"/>
              <w:contextualSpacing/>
              <w:jc w:val="both"/>
              <w:rPr>
                <w:rFonts w:ascii="Times New Roman" w:eastAsia="Calibri" w:hAnsi="Times New Roman" w:cs="Times New Roman"/>
                <w:sz w:val="28"/>
                <w:szCs w:val="28"/>
                <w:lang w:eastAsia="ru-RU"/>
              </w:rPr>
            </w:pPr>
            <w:r w:rsidRPr="00E44CB9">
              <w:rPr>
                <w:rFonts w:ascii="Times New Roman" w:eastAsia="Calibri" w:hAnsi="Times New Roman" w:cs="Times New Roman"/>
                <w:sz w:val="28"/>
                <w:szCs w:val="28"/>
                <w:lang w:eastAsia="ru-RU"/>
              </w:rPr>
              <w:t xml:space="preserve">Доля муниципальных общеобразовательных учреждений, здания которых находятся в аварийном состоянии – 0%, требуют капитального ремонта, в общем количестве муниципальных общеобразовательных учреждений в 2022 году составила 0%. </w:t>
            </w:r>
          </w:p>
          <w:p w:rsidR="00E44CB9" w:rsidRPr="00E44CB9" w:rsidRDefault="00E44CB9" w:rsidP="00E44CB9">
            <w:pPr>
              <w:suppressLineNumbers/>
              <w:spacing w:after="0" w:line="100" w:lineRule="atLeast"/>
              <w:ind w:firstLine="928"/>
              <w:contextualSpacing/>
              <w:jc w:val="both"/>
              <w:rPr>
                <w:rFonts w:ascii="Times New Roman" w:eastAsia="Calibri" w:hAnsi="Times New Roman" w:cs="Times New Roman"/>
                <w:sz w:val="28"/>
                <w:szCs w:val="28"/>
                <w:lang w:eastAsia="ru-RU"/>
              </w:rPr>
            </w:pPr>
            <w:r w:rsidRPr="00E44CB9">
              <w:rPr>
                <w:rFonts w:ascii="Times New Roman" w:eastAsia="Calibri" w:hAnsi="Times New Roman" w:cs="Times New Roman"/>
                <w:sz w:val="28"/>
                <w:szCs w:val="28"/>
                <w:lang w:eastAsia="ru-RU"/>
              </w:rPr>
              <w:t xml:space="preserve">В планируемом периоде </w:t>
            </w:r>
            <w:proofErr w:type="gramStart"/>
            <w:r w:rsidRPr="00E44CB9">
              <w:rPr>
                <w:rFonts w:ascii="Times New Roman" w:eastAsia="Calibri" w:hAnsi="Times New Roman" w:cs="Times New Roman"/>
                <w:sz w:val="28"/>
                <w:szCs w:val="28"/>
                <w:lang w:eastAsia="ru-RU"/>
              </w:rPr>
              <w:t>запланировано  увеличение</w:t>
            </w:r>
            <w:proofErr w:type="gramEnd"/>
            <w:r w:rsidRPr="00E44CB9">
              <w:rPr>
                <w:rFonts w:ascii="Times New Roman" w:eastAsia="Calibri" w:hAnsi="Times New Roman" w:cs="Times New Roman"/>
                <w:sz w:val="28"/>
                <w:szCs w:val="28"/>
                <w:lang w:eastAsia="ru-RU"/>
              </w:rPr>
              <w:t xml:space="preserve">  количества зданий,  требующих капитального ремонта, в связи с высоким износом и действием государственной программы по капитальным ремонтам зданий школ.</w:t>
            </w:r>
            <w:r w:rsidRPr="00E44CB9">
              <w:rPr>
                <w:rFonts w:eastAsiaTheme="minorEastAsia"/>
                <w:lang w:eastAsia="ru-RU"/>
              </w:rPr>
              <w:t xml:space="preserve"> </w:t>
            </w:r>
            <w:r w:rsidRPr="00E44CB9">
              <w:rPr>
                <w:rFonts w:ascii="Times New Roman" w:eastAsia="Calibri" w:hAnsi="Times New Roman" w:cs="Times New Roman"/>
                <w:sz w:val="28"/>
                <w:szCs w:val="28"/>
                <w:lang w:eastAsia="ru-RU"/>
              </w:rPr>
              <w:t xml:space="preserve">В рамках проекта модернизации школьных систем образования запланирован капитальный ремонт одного общеобразовательного учреждения в 2024 году (МОУ СОШ №1 </w:t>
            </w:r>
            <w:proofErr w:type="spellStart"/>
            <w:r w:rsidRPr="00E44CB9">
              <w:rPr>
                <w:rFonts w:ascii="Times New Roman" w:eastAsia="Calibri" w:hAnsi="Times New Roman" w:cs="Times New Roman"/>
                <w:sz w:val="28"/>
                <w:szCs w:val="28"/>
                <w:lang w:eastAsia="ru-RU"/>
              </w:rPr>
              <w:t>им.К.С.Заслонова</w:t>
            </w:r>
            <w:proofErr w:type="spellEnd"/>
            <w:r w:rsidRPr="00E44CB9">
              <w:rPr>
                <w:rFonts w:ascii="Times New Roman" w:eastAsia="Calibri" w:hAnsi="Times New Roman" w:cs="Times New Roman"/>
                <w:sz w:val="28"/>
                <w:szCs w:val="28"/>
                <w:lang w:eastAsia="ru-RU"/>
              </w:rPr>
              <w:t xml:space="preserve"> </w:t>
            </w:r>
            <w:proofErr w:type="spellStart"/>
            <w:r w:rsidRPr="00E44CB9">
              <w:rPr>
                <w:rFonts w:ascii="Times New Roman" w:eastAsia="Calibri" w:hAnsi="Times New Roman" w:cs="Times New Roman"/>
                <w:sz w:val="28"/>
                <w:szCs w:val="28"/>
                <w:lang w:eastAsia="ru-RU"/>
              </w:rPr>
              <w:t>г.Невеля</w:t>
            </w:r>
            <w:proofErr w:type="spellEnd"/>
            <w:r w:rsidRPr="00E44CB9">
              <w:rPr>
                <w:rFonts w:ascii="Times New Roman" w:eastAsia="Calibri" w:hAnsi="Times New Roman" w:cs="Times New Roman"/>
                <w:sz w:val="28"/>
                <w:szCs w:val="28"/>
                <w:lang w:eastAsia="ru-RU"/>
              </w:rPr>
              <w:t>). Здания всех образовательных учреждений поддерживаются в удовлетворительном состоянии, т.к. ежегодно для подготовки образовательных учреждений к новому учебному году выделяются денежные средства из областного и муниципального бюджетов на текущий и капитальный ремонты зданий.</w:t>
            </w:r>
          </w:p>
          <w:p w:rsidR="00E44CB9" w:rsidRPr="00E44CB9" w:rsidRDefault="00E44CB9" w:rsidP="00E44CB9">
            <w:pPr>
              <w:spacing w:after="0" w:line="100" w:lineRule="atLeast"/>
              <w:ind w:firstLine="928"/>
              <w:contextualSpacing/>
              <w:jc w:val="both"/>
              <w:rPr>
                <w:rFonts w:ascii="Times New Roman" w:eastAsia="Calibri" w:hAnsi="Times New Roman" w:cs="Times New Roman"/>
                <w:sz w:val="28"/>
                <w:szCs w:val="28"/>
                <w:lang w:eastAsia="ru-RU"/>
              </w:rPr>
            </w:pPr>
            <w:r w:rsidRPr="00E44CB9">
              <w:rPr>
                <w:rFonts w:ascii="Times New Roman" w:eastAsia="Calibri" w:hAnsi="Times New Roman" w:cs="Times New Roman"/>
                <w:sz w:val="28"/>
                <w:szCs w:val="28"/>
                <w:lang w:eastAsia="ru-RU"/>
              </w:rPr>
              <w:t xml:space="preserve">На </w:t>
            </w:r>
            <w:proofErr w:type="gramStart"/>
            <w:r w:rsidRPr="00E44CB9">
              <w:rPr>
                <w:rFonts w:ascii="Times New Roman" w:eastAsia="Calibri" w:hAnsi="Times New Roman" w:cs="Times New Roman"/>
                <w:sz w:val="28"/>
                <w:szCs w:val="28"/>
                <w:lang w:eastAsia="ru-RU"/>
              </w:rPr>
              <w:t>подготовку  образовательных</w:t>
            </w:r>
            <w:proofErr w:type="gramEnd"/>
            <w:r w:rsidRPr="00E44CB9">
              <w:rPr>
                <w:rFonts w:ascii="Times New Roman" w:eastAsia="Calibri" w:hAnsi="Times New Roman" w:cs="Times New Roman"/>
                <w:sz w:val="28"/>
                <w:szCs w:val="28"/>
                <w:lang w:eastAsia="ru-RU"/>
              </w:rPr>
              <w:t xml:space="preserve"> учреждений в 2022 году израсходовано    3 744,8 тыс. руб., в том числе:</w:t>
            </w:r>
          </w:p>
          <w:p w:rsidR="00E44CB9" w:rsidRPr="00E44CB9" w:rsidRDefault="00E44CB9" w:rsidP="00E44CB9">
            <w:pPr>
              <w:spacing w:after="0" w:line="100" w:lineRule="atLeast"/>
              <w:ind w:firstLine="928"/>
              <w:contextualSpacing/>
              <w:jc w:val="both"/>
              <w:rPr>
                <w:rFonts w:ascii="Times New Roman" w:eastAsia="Calibri" w:hAnsi="Times New Roman" w:cs="Times New Roman"/>
                <w:sz w:val="28"/>
                <w:szCs w:val="28"/>
                <w:lang w:eastAsia="ru-RU"/>
              </w:rPr>
            </w:pPr>
            <w:r w:rsidRPr="00E44CB9">
              <w:rPr>
                <w:rFonts w:ascii="Times New Roman" w:eastAsia="Calibri" w:hAnsi="Times New Roman" w:cs="Times New Roman"/>
                <w:sz w:val="28"/>
                <w:szCs w:val="28"/>
                <w:lang w:eastAsia="ru-RU"/>
              </w:rPr>
              <w:t xml:space="preserve">- в МОУ СОШ № 1 им. К. С. </w:t>
            </w:r>
            <w:proofErr w:type="spellStart"/>
            <w:r w:rsidRPr="00E44CB9">
              <w:rPr>
                <w:rFonts w:ascii="Times New Roman" w:eastAsia="Calibri" w:hAnsi="Times New Roman" w:cs="Times New Roman"/>
                <w:sz w:val="28"/>
                <w:szCs w:val="28"/>
                <w:lang w:eastAsia="ru-RU"/>
              </w:rPr>
              <w:t>Заслонова</w:t>
            </w:r>
            <w:proofErr w:type="spellEnd"/>
            <w:r w:rsidRPr="00E44CB9">
              <w:rPr>
                <w:rFonts w:ascii="Times New Roman" w:eastAsia="Calibri" w:hAnsi="Times New Roman" w:cs="Times New Roman"/>
                <w:sz w:val="28"/>
                <w:szCs w:val="28"/>
                <w:lang w:eastAsia="ru-RU"/>
              </w:rPr>
              <w:t xml:space="preserve"> - 151,8 тыс. </w:t>
            </w:r>
            <w:proofErr w:type="spellStart"/>
            <w:r w:rsidRPr="00E44CB9">
              <w:rPr>
                <w:rFonts w:ascii="Times New Roman" w:eastAsia="Calibri" w:hAnsi="Times New Roman" w:cs="Times New Roman"/>
                <w:sz w:val="28"/>
                <w:szCs w:val="28"/>
                <w:lang w:eastAsia="ru-RU"/>
              </w:rPr>
              <w:t>руб</w:t>
            </w:r>
            <w:proofErr w:type="spellEnd"/>
            <w:r w:rsidRPr="00E44CB9">
              <w:rPr>
                <w:rFonts w:ascii="Times New Roman" w:eastAsia="Calibri" w:hAnsi="Times New Roman" w:cs="Times New Roman"/>
                <w:sz w:val="28"/>
                <w:szCs w:val="28"/>
                <w:lang w:eastAsia="ru-RU"/>
              </w:rPr>
              <w:t xml:space="preserve"> на замену оконных блоков, 786,7 тыс. руб. на составления проектно-сметной документации для проведения капитального ремонта в 2024 году.</w:t>
            </w:r>
          </w:p>
          <w:p w:rsidR="00E44CB9" w:rsidRPr="00E44CB9" w:rsidRDefault="00E44CB9" w:rsidP="00E44CB9">
            <w:pPr>
              <w:spacing w:after="0" w:line="100" w:lineRule="atLeast"/>
              <w:ind w:firstLine="928"/>
              <w:contextualSpacing/>
              <w:jc w:val="both"/>
              <w:rPr>
                <w:rFonts w:ascii="Times New Roman" w:eastAsia="Calibri" w:hAnsi="Times New Roman" w:cs="Times New Roman"/>
                <w:sz w:val="28"/>
                <w:szCs w:val="28"/>
                <w:lang w:eastAsia="ru-RU"/>
              </w:rPr>
            </w:pPr>
            <w:r w:rsidRPr="00E44CB9">
              <w:rPr>
                <w:rFonts w:ascii="Times New Roman" w:eastAsia="Calibri" w:hAnsi="Times New Roman" w:cs="Times New Roman"/>
                <w:sz w:val="28"/>
                <w:szCs w:val="28"/>
                <w:lang w:eastAsia="ru-RU"/>
              </w:rPr>
              <w:t>- в МОУ СОШ № 2 им. Н.И. Ковалева -301,7 тыс. руб. на замену оконных блоков и ремонт крыльца.</w:t>
            </w:r>
          </w:p>
          <w:p w:rsidR="00E44CB9" w:rsidRPr="00E44CB9" w:rsidRDefault="00E44CB9" w:rsidP="00E44CB9">
            <w:pPr>
              <w:spacing w:after="0" w:line="100" w:lineRule="atLeast"/>
              <w:ind w:firstLine="928"/>
              <w:contextualSpacing/>
              <w:jc w:val="both"/>
              <w:rPr>
                <w:rFonts w:ascii="Times New Roman" w:eastAsia="Calibri" w:hAnsi="Times New Roman" w:cs="Times New Roman"/>
                <w:sz w:val="28"/>
                <w:szCs w:val="28"/>
                <w:lang w:eastAsia="ru-RU"/>
              </w:rPr>
            </w:pPr>
            <w:r w:rsidRPr="00E44CB9">
              <w:rPr>
                <w:rFonts w:ascii="Times New Roman" w:eastAsia="Calibri" w:hAnsi="Times New Roman" w:cs="Times New Roman"/>
                <w:sz w:val="28"/>
                <w:szCs w:val="28"/>
                <w:lang w:eastAsia="ru-RU"/>
              </w:rPr>
              <w:t>- МОУ Гимназия -400,0 тыс. руб. на ремонт туалетов на 3 этаже.</w:t>
            </w:r>
          </w:p>
          <w:p w:rsidR="00E44CB9" w:rsidRPr="00E44CB9" w:rsidRDefault="00E44CB9" w:rsidP="00E44CB9">
            <w:pPr>
              <w:spacing w:after="0" w:line="100" w:lineRule="atLeast"/>
              <w:ind w:firstLine="928"/>
              <w:contextualSpacing/>
              <w:jc w:val="both"/>
              <w:rPr>
                <w:rFonts w:ascii="Times New Roman" w:eastAsia="Calibri" w:hAnsi="Times New Roman" w:cs="Times New Roman"/>
                <w:sz w:val="28"/>
                <w:szCs w:val="28"/>
                <w:lang w:eastAsia="ru-RU"/>
              </w:rPr>
            </w:pPr>
            <w:r w:rsidRPr="00E44CB9">
              <w:rPr>
                <w:rFonts w:ascii="Times New Roman" w:eastAsia="Calibri" w:hAnsi="Times New Roman" w:cs="Times New Roman"/>
                <w:sz w:val="28"/>
                <w:szCs w:val="28"/>
                <w:lang w:eastAsia="ru-RU"/>
              </w:rPr>
              <w:t>- МОУ СОШ № 5</w:t>
            </w:r>
            <w:r w:rsidR="0089567E">
              <w:rPr>
                <w:rFonts w:ascii="Times New Roman" w:eastAsia="Calibri" w:hAnsi="Times New Roman" w:cs="Times New Roman"/>
                <w:sz w:val="28"/>
                <w:szCs w:val="28"/>
                <w:lang w:eastAsia="ru-RU"/>
              </w:rPr>
              <w:t xml:space="preserve"> </w:t>
            </w:r>
            <w:r w:rsidRPr="00E44CB9">
              <w:rPr>
                <w:rFonts w:ascii="Times New Roman" w:eastAsia="Calibri" w:hAnsi="Times New Roman" w:cs="Times New Roman"/>
                <w:sz w:val="28"/>
                <w:szCs w:val="28"/>
                <w:lang w:eastAsia="ru-RU"/>
              </w:rPr>
              <w:t>им. В. В. Смирнова - 362,4 тыс. руб. на замену оконных блоков, замену дверей и ремонт козырька.</w:t>
            </w:r>
          </w:p>
          <w:p w:rsidR="00E44CB9" w:rsidRPr="00E44CB9" w:rsidRDefault="00E44CB9" w:rsidP="00E44CB9">
            <w:pPr>
              <w:spacing w:after="0" w:line="100" w:lineRule="atLeast"/>
              <w:ind w:firstLine="928"/>
              <w:contextualSpacing/>
              <w:jc w:val="both"/>
              <w:rPr>
                <w:rFonts w:ascii="Times New Roman" w:eastAsia="Calibri" w:hAnsi="Times New Roman" w:cs="Times New Roman"/>
                <w:sz w:val="28"/>
                <w:szCs w:val="28"/>
                <w:lang w:eastAsia="ru-RU"/>
              </w:rPr>
            </w:pPr>
            <w:r w:rsidRPr="00E44CB9">
              <w:rPr>
                <w:rFonts w:ascii="Times New Roman" w:eastAsia="Calibri" w:hAnsi="Times New Roman" w:cs="Times New Roman"/>
                <w:sz w:val="28"/>
                <w:szCs w:val="28"/>
                <w:lang w:eastAsia="ru-RU"/>
              </w:rPr>
              <w:t xml:space="preserve">- МОУ </w:t>
            </w:r>
            <w:proofErr w:type="spellStart"/>
            <w:r w:rsidRPr="00E44CB9">
              <w:rPr>
                <w:rFonts w:ascii="Times New Roman" w:eastAsia="Calibri" w:hAnsi="Times New Roman" w:cs="Times New Roman"/>
                <w:sz w:val="28"/>
                <w:szCs w:val="28"/>
                <w:lang w:eastAsia="ru-RU"/>
              </w:rPr>
              <w:t>Усть-Долысская</w:t>
            </w:r>
            <w:proofErr w:type="spellEnd"/>
            <w:r w:rsidRPr="00E44CB9">
              <w:rPr>
                <w:rFonts w:ascii="Times New Roman" w:eastAsia="Calibri" w:hAnsi="Times New Roman" w:cs="Times New Roman"/>
                <w:sz w:val="28"/>
                <w:szCs w:val="28"/>
                <w:lang w:eastAsia="ru-RU"/>
              </w:rPr>
              <w:t xml:space="preserve"> СОШ - 496,8 тыс. руб. на ремонт кабинетов «Точка роста»</w:t>
            </w:r>
          </w:p>
          <w:p w:rsidR="00E44CB9" w:rsidRPr="00E44CB9" w:rsidRDefault="00E44CB9" w:rsidP="00E44CB9">
            <w:pPr>
              <w:spacing w:after="0" w:line="100" w:lineRule="atLeast"/>
              <w:ind w:firstLine="928"/>
              <w:contextualSpacing/>
              <w:jc w:val="both"/>
              <w:rPr>
                <w:rFonts w:ascii="Times New Roman" w:eastAsia="Calibri" w:hAnsi="Times New Roman" w:cs="Times New Roman"/>
                <w:sz w:val="28"/>
                <w:szCs w:val="28"/>
                <w:lang w:eastAsia="ru-RU"/>
              </w:rPr>
            </w:pPr>
            <w:r w:rsidRPr="00E44CB9">
              <w:rPr>
                <w:rFonts w:ascii="Times New Roman" w:eastAsia="Calibri" w:hAnsi="Times New Roman" w:cs="Times New Roman"/>
                <w:sz w:val="28"/>
                <w:szCs w:val="28"/>
                <w:lang w:eastAsia="ru-RU"/>
              </w:rPr>
              <w:t xml:space="preserve">- МОУ </w:t>
            </w:r>
            <w:proofErr w:type="spellStart"/>
            <w:r w:rsidRPr="00E44CB9">
              <w:rPr>
                <w:rFonts w:ascii="Times New Roman" w:eastAsia="Calibri" w:hAnsi="Times New Roman" w:cs="Times New Roman"/>
                <w:sz w:val="28"/>
                <w:szCs w:val="28"/>
                <w:lang w:eastAsia="ru-RU"/>
              </w:rPr>
              <w:t>Опухликовская</w:t>
            </w:r>
            <w:proofErr w:type="spellEnd"/>
            <w:r w:rsidRPr="00E44CB9">
              <w:rPr>
                <w:rFonts w:ascii="Times New Roman" w:eastAsia="Calibri" w:hAnsi="Times New Roman" w:cs="Times New Roman"/>
                <w:sz w:val="28"/>
                <w:szCs w:val="28"/>
                <w:lang w:eastAsia="ru-RU"/>
              </w:rPr>
              <w:t xml:space="preserve"> </w:t>
            </w:r>
            <w:proofErr w:type="gramStart"/>
            <w:r w:rsidRPr="00E44CB9">
              <w:rPr>
                <w:rFonts w:ascii="Times New Roman" w:eastAsia="Calibri" w:hAnsi="Times New Roman" w:cs="Times New Roman"/>
                <w:sz w:val="28"/>
                <w:szCs w:val="28"/>
                <w:lang w:eastAsia="ru-RU"/>
              </w:rPr>
              <w:t>СОШ  -</w:t>
            </w:r>
            <w:proofErr w:type="gramEnd"/>
            <w:r w:rsidRPr="00E44CB9">
              <w:rPr>
                <w:rFonts w:ascii="Times New Roman" w:eastAsia="Calibri" w:hAnsi="Times New Roman" w:cs="Times New Roman"/>
                <w:sz w:val="28"/>
                <w:szCs w:val="28"/>
                <w:lang w:eastAsia="ru-RU"/>
              </w:rPr>
              <w:t>799,0 тыс. руб. на ремонт кабинетов «Точка роста» и частичный ремонт кровли.</w:t>
            </w:r>
          </w:p>
          <w:p w:rsidR="00E44CB9" w:rsidRPr="00E44CB9" w:rsidRDefault="00E44CB9" w:rsidP="00E44CB9">
            <w:pPr>
              <w:spacing w:after="0" w:line="100" w:lineRule="atLeast"/>
              <w:ind w:firstLine="928"/>
              <w:contextualSpacing/>
              <w:jc w:val="both"/>
              <w:rPr>
                <w:rFonts w:ascii="Times New Roman" w:eastAsia="Calibri" w:hAnsi="Times New Roman" w:cs="Times New Roman"/>
                <w:sz w:val="28"/>
                <w:szCs w:val="28"/>
                <w:lang w:eastAsia="ru-RU"/>
              </w:rPr>
            </w:pPr>
            <w:r w:rsidRPr="00E44CB9">
              <w:rPr>
                <w:rFonts w:ascii="Times New Roman" w:eastAsia="Calibri" w:hAnsi="Times New Roman" w:cs="Times New Roman"/>
                <w:sz w:val="28"/>
                <w:szCs w:val="28"/>
                <w:lang w:eastAsia="ru-RU"/>
              </w:rPr>
              <w:t>- МДОУ ЦРР детский сад № 11 «Буратино» - 446,4 тыс. руб. установка дверей и частичный ремонт кровли.</w:t>
            </w:r>
          </w:p>
          <w:p w:rsidR="00E44CB9" w:rsidRPr="00E44CB9" w:rsidRDefault="00E44CB9" w:rsidP="00E44CB9">
            <w:pPr>
              <w:spacing w:after="0" w:line="100" w:lineRule="atLeast"/>
              <w:ind w:firstLine="928"/>
              <w:contextualSpacing/>
              <w:jc w:val="both"/>
              <w:rPr>
                <w:rFonts w:ascii="Times New Roman" w:eastAsia="Times New Roman" w:hAnsi="Times New Roman" w:cs="Times New Roman"/>
                <w:sz w:val="28"/>
                <w:szCs w:val="28"/>
                <w:lang w:eastAsia="ru-RU"/>
              </w:rPr>
            </w:pPr>
            <w:r w:rsidRPr="00E44CB9">
              <w:rPr>
                <w:rFonts w:ascii="Times New Roman" w:eastAsia="Times New Roman" w:hAnsi="Times New Roman" w:cs="Times New Roman"/>
                <w:sz w:val="28"/>
                <w:szCs w:val="28"/>
                <w:lang w:eastAsia="ru-RU"/>
              </w:rPr>
              <w:t>П</w:t>
            </w:r>
            <w:r w:rsidR="000F5C97">
              <w:rPr>
                <w:rFonts w:ascii="Times New Roman" w:eastAsia="Times New Roman" w:hAnsi="Times New Roman" w:cs="Times New Roman"/>
                <w:sz w:val="28"/>
                <w:szCs w:val="28"/>
                <w:lang w:eastAsia="ru-RU"/>
              </w:rPr>
              <w:t>роизведен ремонт видеонаблюдения</w:t>
            </w:r>
            <w:r w:rsidRPr="00E44CB9">
              <w:rPr>
                <w:rFonts w:ascii="Times New Roman" w:eastAsia="Times New Roman" w:hAnsi="Times New Roman" w:cs="Times New Roman"/>
                <w:sz w:val="28"/>
                <w:szCs w:val="28"/>
                <w:lang w:eastAsia="ru-RU"/>
              </w:rPr>
              <w:t xml:space="preserve"> в городских школах (МОУ СОШ №</w:t>
            </w:r>
            <w:r w:rsidR="0089567E">
              <w:rPr>
                <w:rFonts w:ascii="Times New Roman" w:eastAsia="Times New Roman" w:hAnsi="Times New Roman" w:cs="Times New Roman"/>
                <w:sz w:val="28"/>
                <w:szCs w:val="28"/>
                <w:lang w:eastAsia="ru-RU"/>
              </w:rPr>
              <w:t xml:space="preserve"> </w:t>
            </w:r>
            <w:r w:rsidRPr="00E44CB9">
              <w:rPr>
                <w:rFonts w:ascii="Times New Roman" w:eastAsia="Times New Roman" w:hAnsi="Times New Roman" w:cs="Times New Roman"/>
                <w:sz w:val="28"/>
                <w:szCs w:val="28"/>
                <w:lang w:eastAsia="ru-RU"/>
              </w:rPr>
              <w:t>2, №</w:t>
            </w:r>
            <w:r w:rsidR="0089567E">
              <w:rPr>
                <w:rFonts w:ascii="Times New Roman" w:eastAsia="Times New Roman" w:hAnsi="Times New Roman" w:cs="Times New Roman"/>
                <w:sz w:val="28"/>
                <w:szCs w:val="28"/>
                <w:lang w:eastAsia="ru-RU"/>
              </w:rPr>
              <w:t xml:space="preserve"> </w:t>
            </w:r>
            <w:r w:rsidRPr="00E44CB9">
              <w:rPr>
                <w:rFonts w:ascii="Times New Roman" w:eastAsia="Times New Roman" w:hAnsi="Times New Roman" w:cs="Times New Roman"/>
                <w:sz w:val="28"/>
                <w:szCs w:val="28"/>
                <w:lang w:eastAsia="ru-RU"/>
              </w:rPr>
              <w:t xml:space="preserve">5, Гимназия г. Невеля) на сумму 390,1 тыс. руб. Установлено новое оборудование видеонаблюдения в </w:t>
            </w:r>
            <w:proofErr w:type="spellStart"/>
            <w:r w:rsidRPr="00E44CB9">
              <w:rPr>
                <w:rFonts w:ascii="Times New Roman" w:eastAsia="Times New Roman" w:hAnsi="Times New Roman" w:cs="Times New Roman"/>
                <w:sz w:val="28"/>
                <w:szCs w:val="28"/>
                <w:lang w:eastAsia="ru-RU"/>
              </w:rPr>
              <w:t>Усть-Долысской</w:t>
            </w:r>
            <w:proofErr w:type="spellEnd"/>
            <w:r w:rsidRPr="00E44CB9">
              <w:rPr>
                <w:rFonts w:ascii="Times New Roman" w:eastAsia="Times New Roman" w:hAnsi="Times New Roman" w:cs="Times New Roman"/>
                <w:sz w:val="28"/>
                <w:szCs w:val="28"/>
                <w:lang w:eastAsia="ru-RU"/>
              </w:rPr>
              <w:t xml:space="preserve"> СОШ и </w:t>
            </w:r>
            <w:proofErr w:type="spellStart"/>
            <w:r w:rsidRPr="00E44CB9">
              <w:rPr>
                <w:rFonts w:ascii="Times New Roman" w:eastAsia="Times New Roman" w:hAnsi="Times New Roman" w:cs="Times New Roman"/>
                <w:sz w:val="28"/>
                <w:szCs w:val="28"/>
                <w:lang w:eastAsia="ru-RU"/>
              </w:rPr>
              <w:t>Новохованской</w:t>
            </w:r>
            <w:proofErr w:type="spellEnd"/>
            <w:r w:rsidRPr="00E44CB9">
              <w:rPr>
                <w:rFonts w:ascii="Times New Roman" w:eastAsia="Times New Roman" w:hAnsi="Times New Roman" w:cs="Times New Roman"/>
                <w:sz w:val="28"/>
                <w:szCs w:val="28"/>
                <w:lang w:eastAsia="ru-RU"/>
              </w:rPr>
              <w:t xml:space="preserve"> СОШ - филиале </w:t>
            </w:r>
            <w:proofErr w:type="spellStart"/>
            <w:r w:rsidRPr="00E44CB9">
              <w:rPr>
                <w:rFonts w:ascii="Times New Roman" w:eastAsia="Times New Roman" w:hAnsi="Times New Roman" w:cs="Times New Roman"/>
                <w:sz w:val="28"/>
                <w:szCs w:val="28"/>
                <w:lang w:eastAsia="ru-RU"/>
              </w:rPr>
              <w:t>Усть-Долысской</w:t>
            </w:r>
            <w:proofErr w:type="spellEnd"/>
            <w:r w:rsidRPr="00E44CB9">
              <w:rPr>
                <w:rFonts w:ascii="Times New Roman" w:eastAsia="Times New Roman" w:hAnsi="Times New Roman" w:cs="Times New Roman"/>
                <w:sz w:val="28"/>
                <w:szCs w:val="28"/>
                <w:lang w:eastAsia="ru-RU"/>
              </w:rPr>
              <w:t xml:space="preserve"> СОШ на общую сумму 200,0 тыс. руб.;</w:t>
            </w:r>
          </w:p>
          <w:p w:rsidR="00E44CB9" w:rsidRPr="00E44CB9" w:rsidRDefault="00E44CB9" w:rsidP="00E44CB9">
            <w:pPr>
              <w:spacing w:after="0" w:line="100" w:lineRule="atLeast"/>
              <w:ind w:firstLine="928"/>
              <w:contextualSpacing/>
              <w:jc w:val="both"/>
              <w:rPr>
                <w:rFonts w:ascii="Times New Roman" w:eastAsia="Times New Roman" w:hAnsi="Times New Roman" w:cs="Times New Roman"/>
                <w:sz w:val="28"/>
                <w:szCs w:val="28"/>
                <w:lang w:eastAsia="ru-RU"/>
              </w:rPr>
            </w:pPr>
            <w:r w:rsidRPr="00E44CB9">
              <w:rPr>
                <w:rFonts w:ascii="Times New Roman" w:eastAsia="Times New Roman" w:hAnsi="Times New Roman" w:cs="Times New Roman"/>
                <w:sz w:val="28"/>
                <w:szCs w:val="28"/>
                <w:lang w:eastAsia="ru-RU"/>
              </w:rPr>
              <w:t xml:space="preserve">- Установлено новое ограждение в </w:t>
            </w:r>
            <w:proofErr w:type="spellStart"/>
            <w:r w:rsidRPr="00E44CB9">
              <w:rPr>
                <w:rFonts w:ascii="Times New Roman" w:eastAsia="Times New Roman" w:hAnsi="Times New Roman" w:cs="Times New Roman"/>
                <w:sz w:val="28"/>
                <w:szCs w:val="28"/>
                <w:lang w:eastAsia="ru-RU"/>
              </w:rPr>
              <w:t>Усть-Долысской</w:t>
            </w:r>
            <w:proofErr w:type="spellEnd"/>
            <w:r w:rsidRPr="00E44CB9">
              <w:rPr>
                <w:rFonts w:ascii="Times New Roman" w:eastAsia="Times New Roman" w:hAnsi="Times New Roman" w:cs="Times New Roman"/>
                <w:sz w:val="28"/>
                <w:szCs w:val="28"/>
                <w:lang w:eastAsia="ru-RU"/>
              </w:rPr>
              <w:t xml:space="preserve"> СОШ и </w:t>
            </w:r>
            <w:proofErr w:type="spellStart"/>
            <w:r w:rsidRPr="00E44CB9">
              <w:rPr>
                <w:rFonts w:ascii="Times New Roman" w:eastAsia="Times New Roman" w:hAnsi="Times New Roman" w:cs="Times New Roman"/>
                <w:sz w:val="28"/>
                <w:szCs w:val="28"/>
                <w:lang w:eastAsia="ru-RU"/>
              </w:rPr>
              <w:t>Новохованской</w:t>
            </w:r>
            <w:proofErr w:type="spellEnd"/>
            <w:r w:rsidRPr="00E44CB9">
              <w:rPr>
                <w:rFonts w:ascii="Times New Roman" w:eastAsia="Times New Roman" w:hAnsi="Times New Roman" w:cs="Times New Roman"/>
                <w:sz w:val="28"/>
                <w:szCs w:val="28"/>
                <w:lang w:eastAsia="ru-RU"/>
              </w:rPr>
              <w:t xml:space="preserve"> СОШ - филиале </w:t>
            </w:r>
            <w:proofErr w:type="spellStart"/>
            <w:r w:rsidRPr="00E44CB9">
              <w:rPr>
                <w:rFonts w:ascii="Times New Roman" w:eastAsia="Times New Roman" w:hAnsi="Times New Roman" w:cs="Times New Roman"/>
                <w:sz w:val="28"/>
                <w:szCs w:val="28"/>
                <w:lang w:eastAsia="ru-RU"/>
              </w:rPr>
              <w:t>Усть-Долысской</w:t>
            </w:r>
            <w:proofErr w:type="spellEnd"/>
            <w:r w:rsidRPr="00E44CB9">
              <w:rPr>
                <w:rFonts w:ascii="Times New Roman" w:eastAsia="Times New Roman" w:hAnsi="Times New Roman" w:cs="Times New Roman"/>
                <w:sz w:val="28"/>
                <w:szCs w:val="28"/>
                <w:lang w:eastAsia="ru-RU"/>
              </w:rPr>
              <w:t xml:space="preserve"> СОШ на общую сумму 2 409,8 тыс. руб.;</w:t>
            </w:r>
          </w:p>
          <w:p w:rsidR="00E44CB9" w:rsidRPr="00E44CB9" w:rsidRDefault="00E44CB9" w:rsidP="00E44CB9">
            <w:pPr>
              <w:spacing w:after="0" w:line="100" w:lineRule="atLeast"/>
              <w:ind w:firstLine="928"/>
              <w:contextualSpacing/>
              <w:jc w:val="both"/>
              <w:rPr>
                <w:rFonts w:ascii="Times New Roman" w:eastAsia="Calibri" w:hAnsi="Times New Roman" w:cs="Times New Roman"/>
                <w:sz w:val="28"/>
                <w:szCs w:val="28"/>
                <w:lang w:eastAsia="ru-RU"/>
              </w:rPr>
            </w:pPr>
            <w:r w:rsidRPr="00E44CB9">
              <w:rPr>
                <w:rFonts w:ascii="Times New Roman" w:eastAsia="Times New Roman" w:hAnsi="Times New Roman" w:cs="Times New Roman"/>
                <w:sz w:val="28"/>
                <w:szCs w:val="28"/>
                <w:lang w:eastAsia="ru-RU"/>
              </w:rPr>
              <w:t>-  Установлены две д</w:t>
            </w:r>
            <w:r w:rsidRPr="00E44CB9">
              <w:rPr>
                <w:rFonts w:ascii="Times New Roman" w:eastAsiaTheme="minorEastAsia" w:hAnsi="Times New Roman" w:cs="Times New Roman"/>
                <w:sz w:val="28"/>
                <w:szCs w:val="28"/>
                <w:lang w:eastAsia="ru-RU"/>
              </w:rPr>
              <w:t xml:space="preserve">етские игровые площадки </w:t>
            </w:r>
            <w:r w:rsidRPr="00E44CB9">
              <w:rPr>
                <w:rFonts w:ascii="Times New Roman" w:eastAsia="Times New Roman" w:hAnsi="Times New Roman" w:cs="Times New Roman"/>
                <w:sz w:val="28"/>
                <w:szCs w:val="28"/>
                <w:lang w:eastAsia="ru-RU"/>
              </w:rPr>
              <w:t xml:space="preserve">в </w:t>
            </w:r>
            <w:proofErr w:type="spellStart"/>
            <w:r w:rsidRPr="00E44CB9">
              <w:rPr>
                <w:rFonts w:ascii="Times New Roman" w:eastAsia="Times New Roman" w:hAnsi="Times New Roman" w:cs="Times New Roman"/>
                <w:sz w:val="28"/>
                <w:szCs w:val="28"/>
                <w:lang w:eastAsia="ru-RU"/>
              </w:rPr>
              <w:t>Усть-Долысской</w:t>
            </w:r>
            <w:proofErr w:type="spellEnd"/>
            <w:r w:rsidRPr="00E44CB9">
              <w:rPr>
                <w:rFonts w:ascii="Times New Roman" w:eastAsia="Times New Roman" w:hAnsi="Times New Roman" w:cs="Times New Roman"/>
                <w:sz w:val="28"/>
                <w:szCs w:val="28"/>
                <w:lang w:eastAsia="ru-RU"/>
              </w:rPr>
              <w:t xml:space="preserve"> СОШ и </w:t>
            </w:r>
            <w:proofErr w:type="spellStart"/>
            <w:r w:rsidRPr="00E44CB9">
              <w:rPr>
                <w:rFonts w:ascii="Times New Roman" w:eastAsia="Times New Roman" w:hAnsi="Times New Roman" w:cs="Times New Roman"/>
                <w:sz w:val="28"/>
                <w:szCs w:val="28"/>
                <w:lang w:eastAsia="ru-RU"/>
              </w:rPr>
              <w:t>Новохованской</w:t>
            </w:r>
            <w:proofErr w:type="spellEnd"/>
            <w:r w:rsidRPr="00E44CB9">
              <w:rPr>
                <w:rFonts w:ascii="Times New Roman" w:eastAsia="Times New Roman" w:hAnsi="Times New Roman" w:cs="Times New Roman"/>
                <w:sz w:val="28"/>
                <w:szCs w:val="28"/>
                <w:lang w:eastAsia="ru-RU"/>
              </w:rPr>
              <w:t xml:space="preserve"> СОШ - филиале </w:t>
            </w:r>
            <w:proofErr w:type="spellStart"/>
            <w:r w:rsidRPr="00E44CB9">
              <w:rPr>
                <w:rFonts w:ascii="Times New Roman" w:eastAsia="Times New Roman" w:hAnsi="Times New Roman" w:cs="Times New Roman"/>
                <w:sz w:val="28"/>
                <w:szCs w:val="28"/>
                <w:lang w:eastAsia="ru-RU"/>
              </w:rPr>
              <w:t>Усть-Долысской</w:t>
            </w:r>
            <w:proofErr w:type="spellEnd"/>
            <w:r w:rsidRPr="00E44CB9">
              <w:rPr>
                <w:rFonts w:ascii="Times New Roman" w:eastAsia="Times New Roman" w:hAnsi="Times New Roman" w:cs="Times New Roman"/>
                <w:sz w:val="28"/>
                <w:szCs w:val="28"/>
                <w:lang w:eastAsia="ru-RU"/>
              </w:rPr>
              <w:t xml:space="preserve"> СОШ на общую сумму 241,95 тыс. руб.</w:t>
            </w:r>
          </w:p>
          <w:p w:rsidR="00E44CB9" w:rsidRPr="00E44CB9" w:rsidRDefault="00E44CB9" w:rsidP="00E44CB9">
            <w:pPr>
              <w:pStyle w:val="a7"/>
              <w:widowControl w:val="0"/>
              <w:ind w:left="720"/>
              <w:jc w:val="both"/>
            </w:pPr>
          </w:p>
          <w:p w:rsidR="009B63B9" w:rsidRPr="00E44CB9" w:rsidRDefault="009B63B9" w:rsidP="009B63B9">
            <w:pPr>
              <w:pStyle w:val="a7"/>
              <w:widowControl w:val="0"/>
              <w:numPr>
                <w:ilvl w:val="0"/>
                <w:numId w:val="16"/>
              </w:numPr>
              <w:ind w:left="0" w:firstLine="720"/>
              <w:jc w:val="both"/>
            </w:pPr>
            <w:r w:rsidRPr="00E44CB9">
              <w:rPr>
                <w:i/>
                <w:sz w:val="28"/>
                <w:szCs w:val="28"/>
                <w:u w:val="single"/>
              </w:rPr>
              <w:t>Доля детей первой и второй групп здоровья в общей численности обучающихся в муниципальных общеобразовательных учреждениях</w:t>
            </w:r>
          </w:p>
        </w:tc>
      </w:tr>
    </w:tbl>
    <w:p w:rsidR="00E44CB9" w:rsidRPr="00E44CB9" w:rsidRDefault="00E44CB9" w:rsidP="00E44CB9">
      <w:pPr>
        <w:suppressLineNumbers/>
        <w:spacing w:after="0" w:line="100" w:lineRule="atLeast"/>
        <w:ind w:firstLine="709"/>
        <w:jc w:val="both"/>
        <w:rPr>
          <w:rFonts w:ascii="Calibri" w:eastAsia="Calibri" w:hAnsi="Calibri" w:cs="Times New Roman"/>
          <w:sz w:val="28"/>
          <w:szCs w:val="28"/>
          <w:lang w:eastAsia="ru-RU"/>
        </w:rPr>
      </w:pPr>
      <w:r w:rsidRPr="00E44CB9">
        <w:rPr>
          <w:rFonts w:ascii="Times New Roman" w:eastAsia="Calibri" w:hAnsi="Times New Roman" w:cs="Times New Roman"/>
          <w:sz w:val="28"/>
          <w:szCs w:val="28"/>
          <w:lang w:eastAsia="ru-RU"/>
        </w:rPr>
        <w:lastRenderedPageBreak/>
        <w:t>Доля детей первой и второй групп здоровья в общей численности обучающихся в муниципальных общеобразовательных учреждениях в 2022 году составила 61,8%, что соответствует незначительному уменьшению (на 0,1%) показателя относительно уровня прошлого года.</w:t>
      </w:r>
      <w:r w:rsidRPr="00E44CB9">
        <w:rPr>
          <w:rFonts w:ascii="Calibri" w:eastAsia="Calibri" w:hAnsi="Calibri" w:cs="Times New Roman"/>
          <w:lang w:eastAsia="ru-RU"/>
        </w:rPr>
        <w:t xml:space="preserve"> </w:t>
      </w:r>
      <w:r w:rsidRPr="00E44CB9">
        <w:rPr>
          <w:rFonts w:ascii="Times New Roman" w:eastAsia="Calibri" w:hAnsi="Times New Roman" w:cs="Times New Roman"/>
          <w:sz w:val="28"/>
          <w:szCs w:val="28"/>
          <w:lang w:eastAsia="ru-RU"/>
        </w:rPr>
        <w:t xml:space="preserve">Анализ групп здоровья по обучающимся школ, показывает: увеличение количества детей с 3 группой здоровья и снижение количества детей с 4 группой здоровья.  На данный показатель существенно влияет организация питания в образовательных учреждениях, которая осуществлялась </w:t>
      </w:r>
      <w:proofErr w:type="gramStart"/>
      <w:r w:rsidRPr="00E44CB9">
        <w:rPr>
          <w:rFonts w:ascii="Times New Roman" w:eastAsia="Calibri" w:hAnsi="Times New Roman" w:cs="Times New Roman"/>
          <w:sz w:val="28"/>
          <w:szCs w:val="28"/>
          <w:lang w:eastAsia="ru-RU"/>
        </w:rPr>
        <w:t>в соответствии с СанПиН</w:t>
      </w:r>
      <w:proofErr w:type="gramEnd"/>
      <w:r w:rsidRPr="00E44CB9">
        <w:rPr>
          <w:rFonts w:ascii="Times New Roman" w:eastAsia="Calibri" w:hAnsi="Times New Roman" w:cs="Times New Roman"/>
          <w:sz w:val="28"/>
          <w:szCs w:val="28"/>
          <w:lang w:eastAsia="ru-RU"/>
        </w:rPr>
        <w:t xml:space="preserve"> 2.4.5.2409-08.</w:t>
      </w:r>
      <w:r w:rsidRPr="00E44CB9">
        <w:rPr>
          <w:rFonts w:ascii="Times New Roman" w:eastAsia="Calibri" w:hAnsi="Times New Roman" w:cs="Times New Roman"/>
          <w:bCs/>
          <w:sz w:val="28"/>
          <w:szCs w:val="28"/>
          <w:lang w:eastAsia="ru-RU"/>
        </w:rPr>
        <w:t xml:space="preserve">  На основании Постановления Правительства РФ от 20 июня 2020 г. № 900 «О предоставлении бесплатного питания для школьников младших классов» организовано бесплатное горячее питание для школьников 1-4-х классов, где охват составил 100%.</w:t>
      </w:r>
      <w:r w:rsidRPr="00E44CB9">
        <w:rPr>
          <w:rFonts w:ascii="Calibri" w:eastAsia="Calibri" w:hAnsi="Calibri" w:cs="Times New Roman"/>
          <w:lang w:eastAsia="ru-RU"/>
        </w:rPr>
        <w:t xml:space="preserve"> </w:t>
      </w:r>
      <w:r w:rsidRPr="00E44CB9">
        <w:rPr>
          <w:rFonts w:ascii="Times New Roman" w:eastAsia="Times New Roman" w:hAnsi="Times New Roman" w:cs="Times New Roman"/>
          <w:sz w:val="28"/>
          <w:szCs w:val="28"/>
          <w:lang w:eastAsia="ru-RU"/>
        </w:rPr>
        <w:t xml:space="preserve">По состоянию на 31.12.2022 охват горячим одноразовым питанием обучающихся 5-11 классов (завтрак) составил 96%. Двухразовое горячее питание организовано в образовательных учреждениях, где </w:t>
      </w:r>
      <w:proofErr w:type="gramStart"/>
      <w:r w:rsidRPr="00E44CB9">
        <w:rPr>
          <w:rFonts w:ascii="Times New Roman" w:eastAsia="Times New Roman" w:hAnsi="Times New Roman" w:cs="Times New Roman"/>
          <w:sz w:val="28"/>
          <w:szCs w:val="28"/>
          <w:lang w:eastAsia="ru-RU"/>
        </w:rPr>
        <w:t>работают  группы</w:t>
      </w:r>
      <w:proofErr w:type="gramEnd"/>
      <w:r w:rsidRPr="00E44CB9">
        <w:rPr>
          <w:rFonts w:ascii="Times New Roman" w:eastAsia="Times New Roman" w:hAnsi="Times New Roman" w:cs="Times New Roman"/>
          <w:sz w:val="28"/>
          <w:szCs w:val="28"/>
          <w:lang w:eastAsia="ru-RU"/>
        </w:rPr>
        <w:t xml:space="preserve"> продленного дня (МОУ СОШ №1, МОУ СОШ №2, МОУ Гимназия </w:t>
      </w:r>
      <w:proofErr w:type="spellStart"/>
      <w:r w:rsidRPr="00E44CB9">
        <w:rPr>
          <w:rFonts w:ascii="Times New Roman" w:eastAsia="Times New Roman" w:hAnsi="Times New Roman" w:cs="Times New Roman"/>
          <w:sz w:val="28"/>
          <w:szCs w:val="28"/>
          <w:lang w:eastAsia="ru-RU"/>
        </w:rPr>
        <w:t>г.Невеля</w:t>
      </w:r>
      <w:proofErr w:type="spellEnd"/>
      <w:r w:rsidRPr="00E44CB9">
        <w:rPr>
          <w:rFonts w:ascii="Times New Roman" w:eastAsia="Times New Roman" w:hAnsi="Times New Roman" w:cs="Times New Roman"/>
          <w:sz w:val="28"/>
          <w:szCs w:val="28"/>
          <w:lang w:eastAsia="ru-RU"/>
        </w:rPr>
        <w:t xml:space="preserve">, МОУ </w:t>
      </w:r>
      <w:proofErr w:type="spellStart"/>
      <w:r w:rsidRPr="00E44CB9">
        <w:rPr>
          <w:rFonts w:ascii="Times New Roman" w:eastAsia="Times New Roman" w:hAnsi="Times New Roman" w:cs="Times New Roman"/>
          <w:sz w:val="28"/>
          <w:szCs w:val="28"/>
          <w:lang w:eastAsia="ru-RU"/>
        </w:rPr>
        <w:t>Опухликовская</w:t>
      </w:r>
      <w:proofErr w:type="spellEnd"/>
      <w:r w:rsidRPr="00E44CB9">
        <w:rPr>
          <w:rFonts w:ascii="Times New Roman" w:eastAsia="Times New Roman" w:hAnsi="Times New Roman" w:cs="Times New Roman"/>
          <w:sz w:val="28"/>
          <w:szCs w:val="28"/>
          <w:lang w:eastAsia="ru-RU"/>
        </w:rPr>
        <w:t xml:space="preserve"> СОШ)</w:t>
      </w:r>
      <w:r w:rsidR="00ED0C5C">
        <w:rPr>
          <w:rFonts w:ascii="Times New Roman" w:eastAsia="Times New Roman" w:hAnsi="Times New Roman" w:cs="Times New Roman"/>
          <w:sz w:val="28"/>
          <w:szCs w:val="28"/>
          <w:lang w:eastAsia="ru-RU"/>
        </w:rPr>
        <w:t xml:space="preserve"> </w:t>
      </w:r>
      <w:r w:rsidRPr="00E44CB9">
        <w:rPr>
          <w:rFonts w:ascii="Times New Roman" w:eastAsia="Times New Roman" w:hAnsi="Times New Roman" w:cs="Times New Roman"/>
          <w:sz w:val="28"/>
          <w:szCs w:val="28"/>
          <w:lang w:eastAsia="ru-RU"/>
        </w:rPr>
        <w:t>- 83 ребенка, и для обучающихся с ограниченными возможностями здоровья (92 ребенка)</w:t>
      </w:r>
      <w:r w:rsidRPr="00ED0C5C">
        <w:rPr>
          <w:rFonts w:ascii="Times New Roman" w:eastAsia="Times New Roman" w:hAnsi="Times New Roman" w:cs="Times New Roman"/>
          <w:sz w:val="28"/>
          <w:szCs w:val="28"/>
          <w:lang w:eastAsia="ru-RU"/>
        </w:rPr>
        <w:t>.</w:t>
      </w:r>
      <w:r w:rsidRPr="00E44CB9">
        <w:rPr>
          <w:rFonts w:ascii="Times New Roman" w:eastAsia="Times New Roman" w:hAnsi="Times New Roman" w:cs="Times New Roman"/>
          <w:sz w:val="28"/>
          <w:szCs w:val="28"/>
          <w:lang w:eastAsia="ru-RU"/>
        </w:rPr>
        <w:t xml:space="preserve"> Охват бесплатным питанием детей с ограниченными возможностями здоровья составляет 100%.</w:t>
      </w:r>
    </w:p>
    <w:p w:rsidR="00E44CB9" w:rsidRPr="00E44CB9" w:rsidRDefault="00E44CB9" w:rsidP="00E44CB9">
      <w:pPr>
        <w:suppressLineNumbers/>
        <w:spacing w:after="0" w:line="100" w:lineRule="atLeast"/>
        <w:ind w:firstLine="709"/>
        <w:jc w:val="both"/>
        <w:rPr>
          <w:rFonts w:ascii="Calibri" w:eastAsia="Calibri" w:hAnsi="Calibri" w:cs="Times New Roman"/>
          <w:lang w:eastAsia="ru-RU"/>
        </w:rPr>
      </w:pPr>
      <w:r w:rsidRPr="00E44CB9">
        <w:rPr>
          <w:rFonts w:ascii="Times New Roman" w:eastAsia="Calibri" w:hAnsi="Times New Roman" w:cs="Times New Roman"/>
          <w:color w:val="000000"/>
          <w:sz w:val="28"/>
          <w:szCs w:val="28"/>
          <w:lang w:eastAsia="ru-RU"/>
        </w:rPr>
        <w:t>Для улучшения состояния здоровья обучающихся запланировано:</w:t>
      </w:r>
      <w:r w:rsidRPr="00E44CB9">
        <w:rPr>
          <w:rFonts w:ascii="Times New Roman" w:eastAsia="Calibri" w:hAnsi="Times New Roman" w:cs="Times New Roman"/>
          <w:sz w:val="28"/>
          <w:szCs w:val="28"/>
          <w:lang w:eastAsia="ru-RU"/>
        </w:rPr>
        <w:br/>
      </w:r>
      <w:r w:rsidRPr="00E44CB9">
        <w:rPr>
          <w:rFonts w:ascii="Times New Roman" w:eastAsia="Calibri" w:hAnsi="Times New Roman" w:cs="Times New Roman"/>
          <w:color w:val="000000"/>
          <w:sz w:val="28"/>
          <w:szCs w:val="28"/>
          <w:lang w:eastAsia="ru-RU"/>
        </w:rPr>
        <w:t xml:space="preserve">- активизация использования в образовательном процессе </w:t>
      </w:r>
      <w:proofErr w:type="spellStart"/>
      <w:r w:rsidRPr="00E44CB9">
        <w:rPr>
          <w:rFonts w:ascii="Times New Roman" w:eastAsia="Calibri" w:hAnsi="Times New Roman" w:cs="Times New Roman"/>
          <w:color w:val="000000"/>
          <w:sz w:val="28"/>
          <w:szCs w:val="28"/>
          <w:lang w:eastAsia="ru-RU"/>
        </w:rPr>
        <w:t>здоровьесберегающих</w:t>
      </w:r>
      <w:proofErr w:type="spellEnd"/>
      <w:r w:rsidRPr="00E44CB9">
        <w:rPr>
          <w:rFonts w:ascii="Times New Roman" w:eastAsia="Calibri" w:hAnsi="Times New Roman" w:cs="Times New Roman"/>
          <w:color w:val="000000"/>
          <w:sz w:val="28"/>
          <w:szCs w:val="28"/>
          <w:lang w:eastAsia="ru-RU"/>
        </w:rPr>
        <w:t xml:space="preserve"> технологий: технологий, обеспечивающих гигиенические оптимальные условия образовательного процесса; технологий оптимальной организации учебного процесса и физической активности школьников, в том числе: </w:t>
      </w:r>
      <w:proofErr w:type="spellStart"/>
      <w:r w:rsidRPr="00E44CB9">
        <w:rPr>
          <w:rFonts w:ascii="Times New Roman" w:eastAsia="Calibri" w:hAnsi="Times New Roman" w:cs="Times New Roman"/>
          <w:color w:val="000000"/>
          <w:sz w:val="28"/>
          <w:szCs w:val="28"/>
          <w:lang w:eastAsia="ru-RU"/>
        </w:rPr>
        <w:t>физминутки</w:t>
      </w:r>
      <w:proofErr w:type="spellEnd"/>
      <w:r w:rsidRPr="00E44CB9">
        <w:rPr>
          <w:rFonts w:ascii="Times New Roman" w:eastAsia="Calibri" w:hAnsi="Times New Roman" w:cs="Times New Roman"/>
          <w:color w:val="000000"/>
          <w:sz w:val="28"/>
          <w:szCs w:val="28"/>
          <w:lang w:eastAsia="ru-RU"/>
        </w:rPr>
        <w:t xml:space="preserve">, зрительная гимнастика, использование элементов дыхательной гимнастики, смена видов деятельности и др.; </w:t>
      </w:r>
      <w:proofErr w:type="spellStart"/>
      <w:r w:rsidRPr="00E44CB9">
        <w:rPr>
          <w:rFonts w:ascii="Times New Roman" w:eastAsia="Calibri" w:hAnsi="Times New Roman" w:cs="Times New Roman"/>
          <w:color w:val="000000"/>
          <w:sz w:val="28"/>
          <w:szCs w:val="28"/>
          <w:lang w:eastAsia="ru-RU"/>
        </w:rPr>
        <w:t>психолого</w:t>
      </w:r>
      <w:proofErr w:type="spellEnd"/>
      <w:r w:rsidRPr="00E44CB9">
        <w:rPr>
          <w:rFonts w:ascii="Times New Roman" w:eastAsia="Calibri" w:hAnsi="Times New Roman" w:cs="Times New Roman"/>
          <w:color w:val="000000"/>
          <w:sz w:val="28"/>
          <w:szCs w:val="28"/>
          <w:lang w:eastAsia="ru-RU"/>
        </w:rPr>
        <w:t xml:space="preserve"> – педагогических технологий, используемые на уроках и во внеурочной деятельности;</w:t>
      </w:r>
    </w:p>
    <w:p w:rsidR="00E44CB9" w:rsidRPr="00E44CB9" w:rsidRDefault="00E44CB9" w:rsidP="00E44CB9">
      <w:pPr>
        <w:suppressLineNumbers/>
        <w:spacing w:after="0" w:line="100" w:lineRule="atLeast"/>
        <w:ind w:firstLine="709"/>
        <w:jc w:val="both"/>
        <w:rPr>
          <w:rFonts w:ascii="Times New Roman" w:eastAsia="Calibri" w:hAnsi="Times New Roman" w:cs="Times New Roman"/>
          <w:color w:val="000000"/>
          <w:sz w:val="28"/>
          <w:szCs w:val="28"/>
          <w:lang w:eastAsia="ru-RU"/>
        </w:rPr>
      </w:pPr>
      <w:r w:rsidRPr="00E44CB9">
        <w:rPr>
          <w:rFonts w:ascii="Times New Roman" w:eastAsia="Calibri" w:hAnsi="Times New Roman" w:cs="Times New Roman"/>
          <w:color w:val="000000"/>
          <w:sz w:val="28"/>
          <w:szCs w:val="28"/>
          <w:lang w:eastAsia="ru-RU"/>
        </w:rPr>
        <w:t>- реализация программ дополнительного образования физкультурно-спортивной направленности.</w:t>
      </w:r>
      <w:r w:rsidRPr="00E44CB9">
        <w:rPr>
          <w:rFonts w:ascii="Times New Roman" w:eastAsia="Calibri" w:hAnsi="Times New Roman" w:cs="Times New Roman"/>
          <w:sz w:val="28"/>
          <w:szCs w:val="28"/>
          <w:lang w:eastAsia="ru-RU"/>
        </w:rPr>
        <w:t xml:space="preserve"> Во все общеобразовательные </w:t>
      </w:r>
      <w:proofErr w:type="gramStart"/>
      <w:r w:rsidRPr="00E44CB9">
        <w:rPr>
          <w:rFonts w:ascii="Times New Roman" w:eastAsia="Calibri" w:hAnsi="Times New Roman" w:cs="Times New Roman"/>
          <w:sz w:val="28"/>
          <w:szCs w:val="28"/>
          <w:lang w:eastAsia="ru-RU"/>
        </w:rPr>
        <w:t>учреждения  поступили</w:t>
      </w:r>
      <w:proofErr w:type="gramEnd"/>
      <w:r w:rsidRPr="00E44CB9">
        <w:rPr>
          <w:rFonts w:ascii="Times New Roman" w:eastAsia="Calibri" w:hAnsi="Times New Roman" w:cs="Times New Roman"/>
          <w:sz w:val="28"/>
          <w:szCs w:val="28"/>
          <w:lang w:eastAsia="ru-RU"/>
        </w:rPr>
        <w:t xml:space="preserve"> а</w:t>
      </w:r>
      <w:r w:rsidRPr="00E44CB9">
        <w:rPr>
          <w:rFonts w:ascii="Times New Roman" w:eastAsia="Times New Roman" w:hAnsi="Times New Roman" w:cs="Times New Roman"/>
          <w:sz w:val="28"/>
          <w:szCs w:val="28"/>
          <w:lang w:eastAsia="ru-RU"/>
        </w:rPr>
        <w:t>ппаратно-программные комплексы для дезинфекции рук с функцией измерения температуры тела и распознания лиц (модель №2) на сумму 2 036,3 тыс. руб.</w:t>
      </w:r>
    </w:p>
    <w:p w:rsidR="00E44CB9" w:rsidRPr="00E44CB9" w:rsidRDefault="00E44CB9" w:rsidP="00E44CB9">
      <w:pPr>
        <w:suppressLineNumbers/>
        <w:spacing w:after="0" w:line="100" w:lineRule="atLeast"/>
        <w:jc w:val="both"/>
        <w:rPr>
          <w:rFonts w:ascii="Calibri" w:eastAsia="Calibri" w:hAnsi="Calibri" w:cs="Times New Roman"/>
          <w:lang w:eastAsia="ru-RU"/>
        </w:rPr>
      </w:pPr>
      <w:r w:rsidRPr="00E44CB9">
        <w:rPr>
          <w:rFonts w:ascii="Calibri" w:eastAsia="Calibri" w:hAnsi="Calibri" w:cs="Times New Roman"/>
          <w:lang w:eastAsia="ru-RU"/>
        </w:rPr>
        <w:t xml:space="preserve">       </w:t>
      </w:r>
      <w:r w:rsidRPr="00E44CB9">
        <w:rPr>
          <w:rFonts w:ascii="Times New Roman" w:eastAsia="Calibri" w:hAnsi="Times New Roman" w:cs="Times New Roman"/>
          <w:color w:val="000000"/>
          <w:sz w:val="28"/>
          <w:szCs w:val="28"/>
          <w:lang w:eastAsia="ru-RU"/>
        </w:rPr>
        <w:t>Дальнейшее сохранение значения показателя на уровне 90 % планируется за счет проведения системной работы по сохранению и улучшению здоровья детей, пропаганде здорового образа жизни.</w:t>
      </w:r>
    </w:p>
    <w:p w:rsidR="009B63B9" w:rsidRPr="005D6805" w:rsidRDefault="009B63B9" w:rsidP="009B63B9">
      <w:pPr>
        <w:pStyle w:val="a3"/>
        <w:suppressLineNumbers/>
        <w:spacing w:after="0" w:line="100" w:lineRule="atLeast"/>
        <w:ind w:left="0" w:firstLine="709"/>
        <w:jc w:val="both"/>
        <w:rPr>
          <w:rFonts w:ascii="Times New Roman" w:eastAsia="Calibri" w:hAnsi="Times New Roman" w:cs="Times New Roman"/>
          <w:sz w:val="28"/>
          <w:szCs w:val="28"/>
          <w:highlight w:val="yellow"/>
        </w:rPr>
      </w:pPr>
    </w:p>
    <w:p w:rsidR="00CB17EC" w:rsidRPr="004C3886" w:rsidRDefault="009B63B9" w:rsidP="00CB17EC">
      <w:pPr>
        <w:pStyle w:val="a8"/>
        <w:numPr>
          <w:ilvl w:val="0"/>
          <w:numId w:val="16"/>
        </w:numPr>
        <w:suppressLineNumbers/>
        <w:spacing w:after="0" w:line="100" w:lineRule="atLeast"/>
        <w:ind w:left="0" w:firstLine="720"/>
        <w:jc w:val="both"/>
        <w:rPr>
          <w:rFonts w:ascii="Calibri" w:eastAsia="Calibri" w:hAnsi="Calibri" w:cs="Times New Roman"/>
        </w:rPr>
      </w:pPr>
      <w:r w:rsidRPr="004C3886">
        <w:rPr>
          <w:rFonts w:ascii="Times New Roman" w:eastAsia="Calibri" w:hAnsi="Times New Roman" w:cs="Times New Roman"/>
          <w:i/>
          <w:color w:val="000000"/>
          <w:sz w:val="28"/>
          <w:szCs w:val="28"/>
          <w:u w:val="single"/>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p w:rsidR="004C3886" w:rsidRPr="00CB17EC" w:rsidRDefault="004C3886" w:rsidP="004C3886">
      <w:pPr>
        <w:pStyle w:val="a8"/>
        <w:suppressLineNumbers/>
        <w:spacing w:after="0" w:line="100" w:lineRule="atLeast"/>
        <w:ind w:firstLine="720"/>
        <w:jc w:val="both"/>
        <w:rPr>
          <w:rFonts w:ascii="Calibri" w:eastAsia="Calibri" w:hAnsi="Calibri" w:cs="Times New Roman"/>
        </w:rPr>
      </w:pPr>
      <w:r w:rsidRPr="00CB17EC">
        <w:rPr>
          <w:rFonts w:ascii="Times New Roman" w:eastAsia="Calibri" w:hAnsi="Times New Roman" w:cs="Times New Roman"/>
          <w:sz w:val="28"/>
          <w:szCs w:val="28"/>
        </w:rPr>
        <w:lastRenderedPageBreak/>
        <w:t>В трёх школах Невельского района (МОУ СШ №1, МОУ СШ №</w:t>
      </w:r>
      <w:proofErr w:type="gramStart"/>
      <w:r w:rsidRPr="00CB17EC">
        <w:rPr>
          <w:rFonts w:ascii="Times New Roman" w:eastAsia="Calibri" w:hAnsi="Times New Roman" w:cs="Times New Roman"/>
          <w:sz w:val="28"/>
          <w:szCs w:val="28"/>
        </w:rPr>
        <w:t>2,МБОУ</w:t>
      </w:r>
      <w:proofErr w:type="gramEnd"/>
      <w:r w:rsidRPr="00CB17EC">
        <w:rPr>
          <w:rFonts w:ascii="Times New Roman" w:eastAsia="Calibri" w:hAnsi="Times New Roman" w:cs="Times New Roman"/>
          <w:sz w:val="28"/>
          <w:szCs w:val="28"/>
        </w:rPr>
        <w:t xml:space="preserve"> СШ №5) в течение учебного года обучение велось в 2 смены. Во вторую смену проходили обучение 2</w:t>
      </w:r>
      <w:r>
        <w:rPr>
          <w:rFonts w:ascii="Times New Roman" w:eastAsia="Calibri" w:hAnsi="Times New Roman" w:cs="Times New Roman"/>
          <w:sz w:val="28"/>
          <w:szCs w:val="28"/>
        </w:rPr>
        <w:t>0</w:t>
      </w:r>
      <w:r w:rsidRPr="00CB17EC">
        <w:rPr>
          <w:rFonts w:ascii="Times New Roman" w:eastAsia="Calibri" w:hAnsi="Times New Roman" w:cs="Times New Roman"/>
          <w:sz w:val="28"/>
          <w:szCs w:val="28"/>
        </w:rPr>
        <w:t xml:space="preserve">2 </w:t>
      </w:r>
      <w:r>
        <w:rPr>
          <w:rFonts w:ascii="Times New Roman" w:eastAsia="Calibri" w:hAnsi="Times New Roman" w:cs="Times New Roman"/>
          <w:sz w:val="28"/>
          <w:szCs w:val="28"/>
        </w:rPr>
        <w:t>ребенка</w:t>
      </w:r>
      <w:r w:rsidRPr="00CB17EC">
        <w:rPr>
          <w:rFonts w:ascii="Times New Roman" w:eastAsia="Calibri" w:hAnsi="Times New Roman" w:cs="Times New Roman"/>
          <w:sz w:val="28"/>
          <w:szCs w:val="28"/>
        </w:rPr>
        <w:t>.</w:t>
      </w:r>
    </w:p>
    <w:p w:rsidR="004C3886" w:rsidRPr="00CB17EC" w:rsidRDefault="004C3886" w:rsidP="004C3886">
      <w:pPr>
        <w:pStyle w:val="a3"/>
        <w:spacing w:after="0" w:line="100" w:lineRule="atLeast"/>
        <w:ind w:left="0" w:firstLine="720"/>
        <w:jc w:val="both"/>
        <w:rPr>
          <w:rFonts w:ascii="Calibri" w:eastAsia="Calibri" w:hAnsi="Calibri" w:cs="Times New Roman"/>
        </w:rPr>
      </w:pPr>
      <w:r w:rsidRPr="00CB17EC">
        <w:rPr>
          <w:rFonts w:ascii="Times New Roman" w:eastAsia="Calibri" w:hAnsi="Times New Roman" w:cs="Times New Roman"/>
          <w:sz w:val="28"/>
          <w:szCs w:val="28"/>
        </w:rPr>
        <w:t>Доля обучающихся в муниципальных общеобразовательных учреждениях, занимающихся во вторую смену, от общей численности обучающихся в муниципальных общеобразовательных учреждениях в 202</w:t>
      </w:r>
      <w:r>
        <w:rPr>
          <w:rFonts w:ascii="Times New Roman" w:eastAsia="Calibri" w:hAnsi="Times New Roman" w:cs="Times New Roman"/>
          <w:sz w:val="28"/>
          <w:szCs w:val="28"/>
        </w:rPr>
        <w:t>2</w:t>
      </w:r>
      <w:r w:rsidRPr="00CB17EC">
        <w:rPr>
          <w:rFonts w:ascii="Times New Roman" w:eastAsia="Calibri" w:hAnsi="Times New Roman" w:cs="Times New Roman"/>
          <w:sz w:val="28"/>
          <w:szCs w:val="28"/>
        </w:rPr>
        <w:t xml:space="preserve"> году составила 1</w:t>
      </w:r>
      <w:r>
        <w:rPr>
          <w:rFonts w:ascii="Times New Roman" w:eastAsia="Calibri" w:hAnsi="Times New Roman" w:cs="Times New Roman"/>
          <w:sz w:val="28"/>
          <w:szCs w:val="28"/>
        </w:rPr>
        <w:t>0</w:t>
      </w:r>
      <w:r w:rsidRPr="00CB17EC">
        <w:rPr>
          <w:rFonts w:ascii="Times New Roman" w:eastAsia="Calibri" w:hAnsi="Times New Roman" w:cs="Times New Roman"/>
          <w:sz w:val="28"/>
          <w:szCs w:val="28"/>
        </w:rPr>
        <w:t>,</w:t>
      </w:r>
      <w:r>
        <w:rPr>
          <w:rFonts w:ascii="Times New Roman" w:eastAsia="Calibri" w:hAnsi="Times New Roman" w:cs="Times New Roman"/>
          <w:sz w:val="28"/>
          <w:szCs w:val="28"/>
        </w:rPr>
        <w:t>7</w:t>
      </w:r>
      <w:r w:rsidRPr="00CB17E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ниже уровня </w:t>
      </w:r>
      <w:r w:rsidRPr="00CB17EC">
        <w:rPr>
          <w:rFonts w:ascii="Times New Roman" w:eastAsia="Calibri" w:hAnsi="Times New Roman" w:cs="Times New Roman"/>
          <w:sz w:val="28"/>
          <w:szCs w:val="28"/>
        </w:rPr>
        <w:t>202</w:t>
      </w:r>
      <w:r>
        <w:rPr>
          <w:rFonts w:ascii="Times New Roman" w:eastAsia="Calibri" w:hAnsi="Times New Roman" w:cs="Times New Roman"/>
          <w:sz w:val="28"/>
          <w:szCs w:val="28"/>
        </w:rPr>
        <w:t>1</w:t>
      </w:r>
      <w:r w:rsidRPr="00CB17EC">
        <w:rPr>
          <w:rFonts w:ascii="Times New Roman" w:eastAsia="Calibri" w:hAnsi="Times New Roman" w:cs="Times New Roman"/>
          <w:sz w:val="28"/>
          <w:szCs w:val="28"/>
        </w:rPr>
        <w:t>г.</w:t>
      </w:r>
      <w:r>
        <w:rPr>
          <w:rFonts w:ascii="Times New Roman" w:eastAsia="Calibri" w:hAnsi="Times New Roman" w:cs="Times New Roman"/>
          <w:sz w:val="28"/>
          <w:szCs w:val="28"/>
        </w:rPr>
        <w:t xml:space="preserve"> на 0,6% в связи с уменьшением количества обучающихся в 2-4 классах.</w:t>
      </w:r>
    </w:p>
    <w:p w:rsidR="004C3886" w:rsidRPr="00CB17EC" w:rsidRDefault="004C3886" w:rsidP="004C3886">
      <w:pPr>
        <w:pStyle w:val="a3"/>
        <w:spacing w:after="0" w:line="100" w:lineRule="atLeast"/>
        <w:ind w:left="0" w:firstLine="720"/>
        <w:jc w:val="both"/>
        <w:rPr>
          <w:rFonts w:ascii="Calibri" w:eastAsia="Calibri" w:hAnsi="Calibri" w:cs="Times New Roman"/>
        </w:rPr>
      </w:pPr>
      <w:r w:rsidRPr="00CB17EC">
        <w:rPr>
          <w:rFonts w:ascii="Times New Roman" w:eastAsia="Calibri" w:hAnsi="Times New Roman" w:cs="Times New Roman"/>
          <w:sz w:val="28"/>
          <w:szCs w:val="28"/>
        </w:rPr>
        <w:t xml:space="preserve">Улучшение показателя возможно при переводе классов, занимающихся во вторую </w:t>
      </w:r>
      <w:proofErr w:type="gramStart"/>
      <w:r w:rsidRPr="00CB17EC">
        <w:rPr>
          <w:rFonts w:ascii="Times New Roman" w:eastAsia="Calibri" w:hAnsi="Times New Roman" w:cs="Times New Roman"/>
          <w:sz w:val="28"/>
          <w:szCs w:val="28"/>
        </w:rPr>
        <w:t>смену  в</w:t>
      </w:r>
      <w:proofErr w:type="gramEnd"/>
      <w:r w:rsidRPr="00CB17EC">
        <w:rPr>
          <w:rFonts w:ascii="Times New Roman" w:eastAsia="Calibri" w:hAnsi="Times New Roman" w:cs="Times New Roman"/>
          <w:sz w:val="28"/>
          <w:szCs w:val="28"/>
        </w:rPr>
        <w:t xml:space="preserve">  образовательное учреждение МОУ «Гимназия </w:t>
      </w:r>
      <w:proofErr w:type="spellStart"/>
      <w:r w:rsidRPr="00CB17EC">
        <w:rPr>
          <w:rFonts w:ascii="Times New Roman" w:eastAsia="Calibri" w:hAnsi="Times New Roman" w:cs="Times New Roman"/>
          <w:sz w:val="28"/>
          <w:szCs w:val="28"/>
        </w:rPr>
        <w:t>г.Невеля</w:t>
      </w:r>
      <w:proofErr w:type="spellEnd"/>
      <w:r w:rsidRPr="00CB17EC">
        <w:rPr>
          <w:rFonts w:ascii="Times New Roman" w:eastAsia="Calibri" w:hAnsi="Times New Roman" w:cs="Times New Roman"/>
          <w:sz w:val="28"/>
          <w:szCs w:val="28"/>
        </w:rPr>
        <w:t>».</w:t>
      </w:r>
    </w:p>
    <w:p w:rsidR="009B63B9" w:rsidRPr="005D6805" w:rsidRDefault="009B63B9" w:rsidP="009B63B9">
      <w:pPr>
        <w:pStyle w:val="a3"/>
        <w:spacing w:after="0" w:line="100" w:lineRule="atLeast"/>
        <w:jc w:val="both"/>
        <w:rPr>
          <w:rFonts w:ascii="Calibri" w:eastAsia="Calibri" w:hAnsi="Calibri" w:cs="Times New Roman"/>
          <w:highlight w:val="yellow"/>
        </w:rPr>
      </w:pPr>
    </w:p>
    <w:p w:rsidR="009B63B9" w:rsidRPr="00CA3314" w:rsidRDefault="009B63B9" w:rsidP="009B63B9">
      <w:pPr>
        <w:pStyle w:val="a3"/>
        <w:numPr>
          <w:ilvl w:val="0"/>
          <w:numId w:val="16"/>
        </w:numPr>
        <w:spacing w:after="0" w:line="100" w:lineRule="atLeast"/>
        <w:ind w:left="0" w:firstLine="720"/>
        <w:jc w:val="both"/>
        <w:rPr>
          <w:rFonts w:ascii="Calibri" w:eastAsia="Calibri" w:hAnsi="Calibri" w:cs="Times New Roman"/>
        </w:rPr>
      </w:pPr>
      <w:r w:rsidRPr="00CA3314">
        <w:rPr>
          <w:rFonts w:ascii="Times New Roman" w:eastAsia="Calibri" w:hAnsi="Times New Roman" w:cs="Times New Roman"/>
          <w:i/>
          <w:color w:val="000000"/>
          <w:sz w:val="28"/>
          <w:szCs w:val="28"/>
          <w:u w:val="single"/>
        </w:rPr>
        <w:t xml:space="preserve">Расходы бюджета муниципального образования на общее образование в расчете на 1 обучающегося в муниципальных общеобразовательных учреждениях </w:t>
      </w:r>
    </w:p>
    <w:p w:rsidR="00CA3314" w:rsidRPr="00CB17EC" w:rsidRDefault="00CA3314" w:rsidP="00CA3314">
      <w:pPr>
        <w:spacing w:after="0" w:line="100" w:lineRule="atLeast"/>
        <w:ind w:firstLine="709"/>
        <w:jc w:val="both"/>
        <w:rPr>
          <w:rFonts w:ascii="Calibri" w:eastAsia="Calibri" w:hAnsi="Calibri" w:cs="Times New Roman"/>
        </w:rPr>
      </w:pPr>
      <w:r w:rsidRPr="00CB17EC">
        <w:rPr>
          <w:rFonts w:ascii="Times New Roman" w:eastAsia="Calibri" w:hAnsi="Times New Roman" w:cs="Times New Roman"/>
          <w:sz w:val="28"/>
          <w:szCs w:val="28"/>
        </w:rPr>
        <w:t xml:space="preserve">Расходы бюджета муниципального образования на общее образование в расчете на 1 обучающегося в муниципальных общеобразовательных учреждениях составили </w:t>
      </w:r>
      <w:r>
        <w:rPr>
          <w:rFonts w:ascii="Times New Roman" w:eastAsia="Calibri" w:hAnsi="Times New Roman" w:cs="Times New Roman"/>
          <w:sz w:val="28"/>
          <w:szCs w:val="28"/>
        </w:rPr>
        <w:t>81,9</w:t>
      </w:r>
      <w:r w:rsidRPr="00CB17EC">
        <w:rPr>
          <w:rFonts w:ascii="Times New Roman" w:eastAsia="Calibri" w:hAnsi="Times New Roman" w:cs="Times New Roman"/>
          <w:sz w:val="28"/>
          <w:szCs w:val="28"/>
        </w:rPr>
        <w:t xml:space="preserve"> тыс. руб. (в 202</w:t>
      </w:r>
      <w:r>
        <w:rPr>
          <w:rFonts w:ascii="Times New Roman" w:eastAsia="Calibri" w:hAnsi="Times New Roman" w:cs="Times New Roman"/>
          <w:sz w:val="28"/>
          <w:szCs w:val="28"/>
        </w:rPr>
        <w:t>1</w:t>
      </w:r>
      <w:r w:rsidRPr="00CB17EC">
        <w:rPr>
          <w:rFonts w:ascii="Times New Roman" w:eastAsia="Calibri" w:hAnsi="Times New Roman" w:cs="Times New Roman"/>
          <w:sz w:val="28"/>
          <w:szCs w:val="28"/>
        </w:rPr>
        <w:t xml:space="preserve"> году – 66,2 тысяч рублей).</w:t>
      </w:r>
    </w:p>
    <w:p w:rsidR="00CA3314" w:rsidRPr="00CB17EC" w:rsidRDefault="00CA3314" w:rsidP="00CA3314">
      <w:pPr>
        <w:spacing w:after="0" w:line="100" w:lineRule="atLeast"/>
        <w:ind w:firstLine="709"/>
        <w:jc w:val="both"/>
        <w:rPr>
          <w:rFonts w:ascii="Calibri" w:eastAsia="Calibri" w:hAnsi="Calibri" w:cs="Times New Roman"/>
        </w:rPr>
      </w:pPr>
      <w:r w:rsidRPr="00CB17EC">
        <w:rPr>
          <w:rFonts w:ascii="Times New Roman" w:eastAsia="Calibri" w:hAnsi="Times New Roman" w:cs="Times New Roman"/>
          <w:color w:val="000000"/>
          <w:sz w:val="28"/>
          <w:szCs w:val="28"/>
        </w:rPr>
        <w:t>В 202</w:t>
      </w:r>
      <w:r>
        <w:rPr>
          <w:rFonts w:ascii="Times New Roman" w:eastAsia="Calibri" w:hAnsi="Times New Roman" w:cs="Times New Roman"/>
          <w:color w:val="000000"/>
          <w:sz w:val="28"/>
          <w:szCs w:val="28"/>
        </w:rPr>
        <w:t>2</w:t>
      </w:r>
      <w:r w:rsidRPr="00CB17EC">
        <w:rPr>
          <w:rFonts w:ascii="Times New Roman" w:eastAsia="Calibri" w:hAnsi="Times New Roman" w:cs="Times New Roman"/>
          <w:color w:val="000000"/>
          <w:sz w:val="28"/>
          <w:szCs w:val="28"/>
        </w:rPr>
        <w:t>-202</w:t>
      </w:r>
      <w:r>
        <w:rPr>
          <w:rFonts w:ascii="Times New Roman" w:eastAsia="Calibri" w:hAnsi="Times New Roman" w:cs="Times New Roman"/>
          <w:color w:val="000000"/>
          <w:sz w:val="28"/>
          <w:szCs w:val="28"/>
        </w:rPr>
        <w:t>3</w:t>
      </w:r>
      <w:r w:rsidRPr="00CB17EC">
        <w:rPr>
          <w:rFonts w:ascii="Times New Roman" w:eastAsia="Calibri" w:hAnsi="Times New Roman" w:cs="Times New Roman"/>
          <w:color w:val="000000"/>
          <w:sz w:val="28"/>
          <w:szCs w:val="28"/>
        </w:rPr>
        <w:t xml:space="preserve"> годах, учитывая планируемую среднегодовую численность обучающегося в муниципальных общеобразовательных учреждениях, значение данного показателя планируется в размере </w:t>
      </w:r>
      <w:r>
        <w:rPr>
          <w:rFonts w:ascii="Times New Roman" w:eastAsia="Calibri" w:hAnsi="Times New Roman" w:cs="Times New Roman"/>
          <w:color w:val="000000"/>
          <w:sz w:val="28"/>
          <w:szCs w:val="28"/>
        </w:rPr>
        <w:t>81,9</w:t>
      </w:r>
      <w:r w:rsidRPr="00CB17EC">
        <w:rPr>
          <w:rFonts w:ascii="Times New Roman" w:eastAsia="Calibri" w:hAnsi="Times New Roman" w:cs="Times New Roman"/>
          <w:color w:val="000000"/>
          <w:sz w:val="28"/>
          <w:szCs w:val="28"/>
        </w:rPr>
        <w:t xml:space="preserve"> тыс. руб. на 1 обучающегося.</w:t>
      </w:r>
    </w:p>
    <w:p w:rsidR="00CA3314" w:rsidRPr="00CB17EC" w:rsidRDefault="00CA3314" w:rsidP="00CA3314">
      <w:pPr>
        <w:spacing w:after="0" w:line="100" w:lineRule="atLeast"/>
        <w:ind w:firstLine="709"/>
        <w:jc w:val="both"/>
        <w:rPr>
          <w:rFonts w:ascii="Calibri" w:eastAsia="Calibri" w:hAnsi="Calibri" w:cs="Times New Roman"/>
        </w:rPr>
      </w:pPr>
      <w:r w:rsidRPr="00CB17EC">
        <w:rPr>
          <w:rFonts w:ascii="Times New Roman" w:eastAsia="Calibri" w:hAnsi="Times New Roman" w:cs="Times New Roman"/>
          <w:color w:val="000000"/>
          <w:sz w:val="28"/>
          <w:szCs w:val="28"/>
        </w:rPr>
        <w:t xml:space="preserve">Увеличение значения данного показателя объясняется ежегодным увеличением расходов на общее образование, что связано с увеличением тарифов на коммунальные услуги и повышением заработной платы работникам бюджетной сферы. </w:t>
      </w:r>
    </w:p>
    <w:p w:rsidR="00114CB2" w:rsidRPr="005D6805" w:rsidRDefault="00114CB2" w:rsidP="00CB17EC">
      <w:pPr>
        <w:spacing w:after="0" w:line="240" w:lineRule="auto"/>
        <w:jc w:val="both"/>
        <w:rPr>
          <w:rFonts w:ascii="Times New Roman" w:hAnsi="Times New Roman" w:cs="Times New Roman"/>
          <w:b/>
          <w:color w:val="000000"/>
          <w:sz w:val="28"/>
          <w:szCs w:val="28"/>
          <w:highlight w:val="yellow"/>
        </w:rPr>
      </w:pPr>
    </w:p>
    <w:p w:rsidR="00CB17EC" w:rsidRPr="00CA3314" w:rsidRDefault="00CB17EC" w:rsidP="00CB17EC">
      <w:pPr>
        <w:spacing w:after="0" w:line="240" w:lineRule="auto"/>
        <w:jc w:val="both"/>
        <w:rPr>
          <w:rFonts w:ascii="Times New Roman" w:hAnsi="Times New Roman" w:cs="Times New Roman"/>
          <w:b/>
          <w:color w:val="000000"/>
          <w:sz w:val="28"/>
          <w:szCs w:val="28"/>
        </w:rPr>
      </w:pPr>
      <w:r w:rsidRPr="00CA3314">
        <w:rPr>
          <w:rFonts w:ascii="Times New Roman" w:hAnsi="Times New Roman" w:cs="Times New Roman"/>
          <w:b/>
          <w:color w:val="000000"/>
          <w:sz w:val="28"/>
          <w:szCs w:val="28"/>
        </w:rPr>
        <w:t>Дополнительное образование</w:t>
      </w:r>
    </w:p>
    <w:p w:rsidR="00CA3314" w:rsidRPr="00CA3314" w:rsidRDefault="00CA3314" w:rsidP="00CA3314">
      <w:pPr>
        <w:spacing w:after="0" w:line="240" w:lineRule="auto"/>
        <w:ind w:firstLine="709"/>
        <w:jc w:val="both"/>
        <w:rPr>
          <w:rFonts w:ascii="Times New Roman" w:eastAsiaTheme="minorEastAsia" w:hAnsi="Times New Roman" w:cs="Times New Roman"/>
          <w:color w:val="000000"/>
          <w:sz w:val="28"/>
          <w:lang w:eastAsia="ru-RU"/>
        </w:rPr>
      </w:pPr>
      <w:r w:rsidRPr="00CA3314">
        <w:rPr>
          <w:rFonts w:ascii="Times New Roman" w:eastAsiaTheme="minorEastAsia" w:hAnsi="Times New Roman" w:cs="Times New Roman"/>
          <w:color w:val="000000"/>
          <w:sz w:val="28"/>
          <w:lang w:eastAsia="ru-RU"/>
        </w:rPr>
        <w:t xml:space="preserve">В районе функционирует два учреждения дополнительного образования – МБУ ДО ДШИ </w:t>
      </w:r>
      <w:proofErr w:type="spellStart"/>
      <w:r w:rsidRPr="00CA3314">
        <w:rPr>
          <w:rFonts w:ascii="Times New Roman" w:eastAsiaTheme="minorEastAsia" w:hAnsi="Times New Roman" w:cs="Times New Roman"/>
          <w:color w:val="000000"/>
          <w:sz w:val="28"/>
          <w:lang w:eastAsia="ru-RU"/>
        </w:rPr>
        <w:t>г.Невеля</w:t>
      </w:r>
      <w:proofErr w:type="spellEnd"/>
      <w:r w:rsidRPr="00CA3314">
        <w:rPr>
          <w:rFonts w:ascii="Times New Roman" w:eastAsiaTheme="minorEastAsia" w:hAnsi="Times New Roman" w:cs="Times New Roman"/>
          <w:color w:val="000000"/>
          <w:sz w:val="28"/>
          <w:lang w:eastAsia="ru-RU"/>
        </w:rPr>
        <w:t xml:space="preserve"> и МБУ ДО ДЮСШ </w:t>
      </w:r>
      <w:proofErr w:type="spellStart"/>
      <w:r w:rsidRPr="00CA3314">
        <w:rPr>
          <w:rFonts w:ascii="Times New Roman" w:eastAsiaTheme="minorEastAsia" w:hAnsi="Times New Roman" w:cs="Times New Roman"/>
          <w:color w:val="000000"/>
          <w:sz w:val="28"/>
          <w:lang w:eastAsia="ru-RU"/>
        </w:rPr>
        <w:t>г.Невеля</w:t>
      </w:r>
      <w:proofErr w:type="spellEnd"/>
      <w:r w:rsidRPr="00CA3314">
        <w:rPr>
          <w:rFonts w:ascii="Times New Roman" w:eastAsiaTheme="minorEastAsia" w:hAnsi="Times New Roman" w:cs="Times New Roman"/>
          <w:color w:val="000000"/>
          <w:sz w:val="28"/>
          <w:lang w:eastAsia="ru-RU"/>
        </w:rPr>
        <w:t xml:space="preserve">, в которых занимаются 992 ребенка (на 2 меньше, чем в 2021г). </w:t>
      </w:r>
    </w:p>
    <w:p w:rsidR="00CA3314" w:rsidRPr="00CA3314" w:rsidRDefault="00CA3314" w:rsidP="00CA3314">
      <w:pPr>
        <w:spacing w:after="0" w:line="240" w:lineRule="auto"/>
        <w:ind w:firstLine="709"/>
        <w:jc w:val="both"/>
        <w:rPr>
          <w:rFonts w:ascii="Times New Roman" w:eastAsiaTheme="minorEastAsia" w:hAnsi="Times New Roman" w:cs="Times New Roman"/>
          <w:color w:val="000000"/>
          <w:sz w:val="28"/>
          <w:lang w:eastAsia="ru-RU"/>
        </w:rPr>
      </w:pPr>
      <w:r w:rsidRPr="00CA3314">
        <w:rPr>
          <w:rFonts w:ascii="Times New Roman" w:eastAsiaTheme="minorEastAsia" w:hAnsi="Times New Roman" w:cs="Times New Roman"/>
          <w:color w:val="000000"/>
          <w:sz w:val="28"/>
          <w:lang w:eastAsia="ru-RU"/>
        </w:rPr>
        <w:t>В МБУ ДО ДЮСШ г. Невеля обучение осуществляется на отделениях: по дополнительным предпрофессиональным программам в области физической культуры и спорта по видам спорта «Баскетбол», «Волейбол» «Футбол», «Легкая атлетика», «Лыжные гонки»; по дополнительным общеразвивающим программам: «Оздоровительная аэробика», «Самбо», «Каратэ», «Настольный теннис», «Спортивное ориентирование», «Спортивный туризм», «Туризм и краеведение» по образовательным программам изостудия «Колорит», «Умелые руки», «Волшебный сундучок», «Проба пера», «</w:t>
      </w:r>
      <w:proofErr w:type="spellStart"/>
      <w:r w:rsidRPr="00CA3314">
        <w:rPr>
          <w:rFonts w:ascii="Times New Roman" w:eastAsiaTheme="minorEastAsia" w:hAnsi="Times New Roman" w:cs="Times New Roman"/>
          <w:color w:val="000000"/>
          <w:sz w:val="28"/>
          <w:lang w:eastAsia="ru-RU"/>
        </w:rPr>
        <w:t>Светофорик</w:t>
      </w:r>
      <w:proofErr w:type="spellEnd"/>
      <w:r w:rsidRPr="00CA3314">
        <w:rPr>
          <w:rFonts w:ascii="Times New Roman" w:eastAsiaTheme="minorEastAsia" w:hAnsi="Times New Roman" w:cs="Times New Roman"/>
          <w:color w:val="000000"/>
          <w:sz w:val="28"/>
          <w:lang w:eastAsia="ru-RU"/>
        </w:rPr>
        <w:t xml:space="preserve">». </w:t>
      </w:r>
    </w:p>
    <w:p w:rsidR="00CA3314" w:rsidRPr="00CA3314" w:rsidRDefault="00CA3314" w:rsidP="00CA3314">
      <w:pPr>
        <w:spacing w:after="0" w:line="240" w:lineRule="auto"/>
        <w:ind w:firstLine="709"/>
        <w:jc w:val="both"/>
        <w:rPr>
          <w:rFonts w:ascii="Times New Roman" w:eastAsiaTheme="minorEastAsia" w:hAnsi="Times New Roman" w:cs="Times New Roman"/>
          <w:color w:val="000000"/>
          <w:sz w:val="28"/>
          <w:lang w:eastAsia="ru-RU"/>
        </w:rPr>
      </w:pPr>
      <w:r w:rsidRPr="00CA3314">
        <w:rPr>
          <w:rFonts w:ascii="Times New Roman" w:eastAsiaTheme="minorEastAsia" w:hAnsi="Times New Roman" w:cs="Times New Roman"/>
          <w:color w:val="000000"/>
          <w:sz w:val="28"/>
          <w:lang w:eastAsia="ru-RU"/>
        </w:rPr>
        <w:t xml:space="preserve">В МБУ ДО ДШИ г. Невеля осуществляется </w:t>
      </w:r>
      <w:proofErr w:type="gramStart"/>
      <w:r w:rsidRPr="00CA3314">
        <w:rPr>
          <w:rFonts w:ascii="Times New Roman" w:eastAsiaTheme="minorEastAsia" w:hAnsi="Times New Roman" w:cs="Times New Roman"/>
          <w:color w:val="000000"/>
          <w:sz w:val="28"/>
          <w:lang w:eastAsia="ru-RU"/>
        </w:rPr>
        <w:t>реализация  дополнительных</w:t>
      </w:r>
      <w:proofErr w:type="gramEnd"/>
      <w:r w:rsidRPr="00CA3314">
        <w:rPr>
          <w:rFonts w:ascii="Times New Roman" w:eastAsiaTheme="minorEastAsia" w:hAnsi="Times New Roman" w:cs="Times New Roman"/>
          <w:color w:val="000000"/>
          <w:sz w:val="28"/>
          <w:lang w:eastAsia="ru-RU"/>
        </w:rPr>
        <w:t xml:space="preserve">  предпрофессиональных программах в области искусства – «Хореографическое творчество», «Народные инструменты», «Фортепиано», «Живопись», «Хоровое пение», «Музыкальный фольклор», «Театральное искусство»; по дополнительным общеразвивающим программам: «Народные инструменты», «Начальное эстетическое развитие», «Хоровое пение», «Фортепиано».</w:t>
      </w:r>
    </w:p>
    <w:p w:rsidR="00CA3314" w:rsidRPr="00CA3314" w:rsidRDefault="00CA3314" w:rsidP="00CA3314">
      <w:pPr>
        <w:spacing w:after="0" w:line="240" w:lineRule="auto"/>
        <w:ind w:firstLine="709"/>
        <w:jc w:val="both"/>
        <w:rPr>
          <w:rFonts w:ascii="Times New Roman" w:eastAsiaTheme="minorEastAsia" w:hAnsi="Times New Roman" w:cs="Times New Roman"/>
          <w:color w:val="000000"/>
          <w:sz w:val="28"/>
          <w:lang w:eastAsia="ru-RU"/>
        </w:rPr>
      </w:pPr>
      <w:r w:rsidRPr="00CA3314">
        <w:rPr>
          <w:rFonts w:ascii="Times New Roman" w:eastAsiaTheme="minorEastAsia" w:hAnsi="Times New Roman" w:cs="Times New Roman"/>
          <w:color w:val="000000"/>
          <w:sz w:val="28"/>
          <w:lang w:eastAsia="ru-RU"/>
        </w:rPr>
        <w:lastRenderedPageBreak/>
        <w:t>Кроме этого, каждый ребенок имеет возможность получать дополнительное образование на базе общеобразовательных учреждений.</w:t>
      </w:r>
    </w:p>
    <w:p w:rsidR="00CB17EC" w:rsidRPr="00CA3314" w:rsidRDefault="00114CB2" w:rsidP="00114CB2">
      <w:pPr>
        <w:spacing w:after="0" w:line="240" w:lineRule="auto"/>
        <w:ind w:firstLine="720"/>
        <w:jc w:val="both"/>
        <w:rPr>
          <w:rFonts w:ascii="Times New Roman" w:eastAsia="Calibri" w:hAnsi="Times New Roman" w:cs="Times New Roman"/>
          <w:i/>
          <w:sz w:val="28"/>
          <w:szCs w:val="28"/>
          <w:u w:val="single"/>
        </w:rPr>
      </w:pPr>
      <w:r w:rsidRPr="00CA3314">
        <w:rPr>
          <w:rFonts w:ascii="Times New Roman" w:eastAsia="Calibri" w:hAnsi="Times New Roman" w:cs="Times New Roman"/>
          <w:i/>
          <w:color w:val="000000"/>
          <w:sz w:val="28"/>
          <w:u w:val="single"/>
        </w:rPr>
        <w:t>19.</w:t>
      </w:r>
      <w:r w:rsidR="00CB17EC" w:rsidRPr="00CA3314">
        <w:rPr>
          <w:rFonts w:ascii="Times New Roman" w:eastAsia="Calibri" w:hAnsi="Times New Roman" w:cs="Times New Roman"/>
          <w:i/>
          <w:color w:val="000000"/>
          <w:sz w:val="28"/>
          <w:u w:val="single"/>
        </w:rPr>
        <w:t xml:space="preserve">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CA3314" w:rsidRPr="00CA3314" w:rsidRDefault="00CA3314" w:rsidP="00CA3314">
      <w:pPr>
        <w:suppressLineNumbers/>
        <w:spacing w:after="0" w:line="100" w:lineRule="atLeast"/>
        <w:ind w:firstLine="709"/>
        <w:jc w:val="both"/>
        <w:rPr>
          <w:rFonts w:ascii="Times New Roman" w:eastAsia="Calibri" w:hAnsi="Times New Roman" w:cs="Times New Roman"/>
          <w:sz w:val="28"/>
          <w:szCs w:val="28"/>
          <w:lang w:eastAsia="ru-RU"/>
        </w:rPr>
      </w:pPr>
      <w:r w:rsidRPr="00CA3314">
        <w:rPr>
          <w:rFonts w:ascii="Times New Roman" w:eastAsia="Calibri" w:hAnsi="Times New Roman" w:cs="Times New Roman"/>
          <w:color w:val="000000"/>
          <w:sz w:val="28"/>
          <w:lang w:eastAsia="ru-RU"/>
        </w:rPr>
        <w:t>Услуги по дополнительному образованию детей оказыва</w:t>
      </w:r>
      <w:r w:rsidRPr="00CA3314">
        <w:rPr>
          <w:rFonts w:ascii="Times New Roman" w:eastAsiaTheme="minorEastAsia" w:hAnsi="Times New Roman" w:cs="Times New Roman"/>
          <w:color w:val="000000"/>
          <w:sz w:val="28"/>
          <w:lang w:eastAsia="ru-RU"/>
        </w:rPr>
        <w:t>ли</w:t>
      </w:r>
      <w:r w:rsidRPr="00CA3314">
        <w:rPr>
          <w:rFonts w:ascii="Times New Roman" w:eastAsia="Calibri" w:hAnsi="Times New Roman" w:cs="Times New Roman"/>
          <w:color w:val="000000"/>
          <w:sz w:val="28"/>
          <w:lang w:eastAsia="ru-RU"/>
        </w:rPr>
        <w:t xml:space="preserve"> учреждения дополнительного образования детей сферы образования, культуры, спорта, молодежной политики. Процент численности детей в возрасте 5-18 лет, получающих услуги по дополнительному образованию </w:t>
      </w:r>
      <w:proofErr w:type="gramStart"/>
      <w:r w:rsidRPr="00CA3314">
        <w:rPr>
          <w:rFonts w:ascii="Times New Roman" w:eastAsia="Calibri" w:hAnsi="Times New Roman" w:cs="Times New Roman"/>
          <w:color w:val="000000"/>
          <w:sz w:val="28"/>
          <w:lang w:eastAsia="ru-RU"/>
        </w:rPr>
        <w:t>в 2022 году</w:t>
      </w:r>
      <w:proofErr w:type="gramEnd"/>
      <w:r w:rsidRPr="00CA3314">
        <w:rPr>
          <w:rFonts w:ascii="Times New Roman" w:eastAsia="Calibri" w:hAnsi="Times New Roman" w:cs="Times New Roman"/>
          <w:color w:val="000000"/>
          <w:sz w:val="28"/>
          <w:lang w:eastAsia="ru-RU"/>
        </w:rPr>
        <w:t xml:space="preserve"> составил 88,2% (на уровне 2021года).  </w:t>
      </w:r>
      <w:r w:rsidRPr="00CA3314">
        <w:rPr>
          <w:rFonts w:ascii="Times New Roman" w:eastAsia="Calibri" w:hAnsi="Times New Roman" w:cs="Times New Roman"/>
          <w:color w:val="000000"/>
          <w:sz w:val="28"/>
          <w:szCs w:val="28"/>
          <w:lang w:eastAsia="ru-RU"/>
        </w:rPr>
        <w:t>Дальнейшее сохранение значения показателя на  данном уровне  планируется за счет проведения системной работы</w:t>
      </w:r>
      <w:r w:rsidRPr="00CA3314">
        <w:rPr>
          <w:rFonts w:ascii="Times New Roman" w:eastAsia="Calibri" w:hAnsi="Times New Roman" w:cs="Times New Roman"/>
          <w:sz w:val="28"/>
          <w:szCs w:val="28"/>
          <w:lang w:eastAsia="ru-RU"/>
        </w:rPr>
        <w:t xml:space="preserve">  по реализации национального проекта «Образование» Федерального проекта «Успех каждого ребенка», Федерального проекта «Патриотическое воспитание», областной долгосрочной целевой программой</w:t>
      </w:r>
      <w:r w:rsidRPr="00CA3314">
        <w:rPr>
          <w:rFonts w:ascii="Times New Roman" w:eastAsia="Calibri" w:hAnsi="Times New Roman" w:cs="Times New Roman"/>
          <w:b/>
          <w:sz w:val="28"/>
          <w:szCs w:val="28"/>
          <w:lang w:eastAsia="ru-RU"/>
        </w:rPr>
        <w:t xml:space="preserve"> «</w:t>
      </w:r>
      <w:r w:rsidRPr="00CA3314">
        <w:rPr>
          <w:rFonts w:ascii="Times New Roman" w:eastAsia="Calibri" w:hAnsi="Times New Roman" w:cs="Times New Roman"/>
          <w:sz w:val="28"/>
          <w:szCs w:val="28"/>
          <w:lang w:eastAsia="ru-RU"/>
        </w:rPr>
        <w:t>Развитие образования и повышение эффективности реализации молодежной политики до 2030 года», муниципальной  программой «Развитие образования, молодёжной политики и физической культуры и спорта в МО «Невельский район»», образовательной программы Воспитания.</w:t>
      </w:r>
    </w:p>
    <w:p w:rsidR="00CA3314" w:rsidRPr="00CA3314" w:rsidRDefault="00CA3314" w:rsidP="00CA3314">
      <w:pPr>
        <w:spacing w:after="0" w:line="240" w:lineRule="auto"/>
        <w:ind w:firstLine="709"/>
        <w:jc w:val="both"/>
        <w:rPr>
          <w:rFonts w:ascii="Times New Roman" w:eastAsia="Calibri" w:hAnsi="Times New Roman" w:cs="Times New Roman"/>
          <w:sz w:val="28"/>
          <w:szCs w:val="28"/>
          <w:lang w:eastAsia="ru-RU"/>
        </w:rPr>
      </w:pPr>
      <w:r w:rsidRPr="00CA3314">
        <w:rPr>
          <w:rFonts w:ascii="Times New Roman" w:eastAsia="Calibri" w:hAnsi="Times New Roman" w:cs="Times New Roman"/>
          <w:sz w:val="28"/>
          <w:szCs w:val="28"/>
          <w:lang w:eastAsia="ru-RU"/>
        </w:rPr>
        <w:t xml:space="preserve">Для разработки и внедрения новых технологий и методик реализации образовательных программ в области воспитания коллектив МОУ СОШ №1 </w:t>
      </w:r>
      <w:proofErr w:type="spellStart"/>
      <w:r w:rsidRPr="00CA3314">
        <w:rPr>
          <w:rFonts w:ascii="Times New Roman" w:eastAsia="Calibri" w:hAnsi="Times New Roman" w:cs="Times New Roman"/>
          <w:sz w:val="28"/>
          <w:szCs w:val="28"/>
          <w:lang w:eastAsia="ru-RU"/>
        </w:rPr>
        <w:t>им.К.С.Заслонова</w:t>
      </w:r>
      <w:proofErr w:type="spellEnd"/>
      <w:r w:rsidRPr="00CA3314">
        <w:rPr>
          <w:rFonts w:ascii="Times New Roman" w:eastAsia="Calibri" w:hAnsi="Times New Roman" w:cs="Times New Roman"/>
          <w:sz w:val="28"/>
          <w:szCs w:val="28"/>
          <w:lang w:eastAsia="ru-RU"/>
        </w:rPr>
        <w:t xml:space="preserve"> </w:t>
      </w:r>
      <w:proofErr w:type="spellStart"/>
      <w:proofErr w:type="gramStart"/>
      <w:r w:rsidRPr="00CA3314">
        <w:rPr>
          <w:rFonts w:ascii="Times New Roman" w:eastAsia="Calibri" w:hAnsi="Times New Roman" w:cs="Times New Roman"/>
          <w:sz w:val="28"/>
          <w:szCs w:val="28"/>
          <w:lang w:eastAsia="ru-RU"/>
        </w:rPr>
        <w:t>г.Невеля</w:t>
      </w:r>
      <w:proofErr w:type="spellEnd"/>
      <w:r w:rsidRPr="00CA3314">
        <w:rPr>
          <w:rFonts w:ascii="Times New Roman" w:eastAsia="Calibri" w:hAnsi="Times New Roman" w:cs="Times New Roman"/>
          <w:sz w:val="28"/>
          <w:szCs w:val="28"/>
          <w:lang w:eastAsia="ru-RU"/>
        </w:rPr>
        <w:t xml:space="preserve">  в</w:t>
      </w:r>
      <w:proofErr w:type="gramEnd"/>
      <w:r w:rsidRPr="00CA3314">
        <w:rPr>
          <w:rFonts w:ascii="Times New Roman" w:eastAsia="Calibri" w:hAnsi="Times New Roman" w:cs="Times New Roman"/>
          <w:sz w:val="28"/>
          <w:szCs w:val="28"/>
          <w:lang w:eastAsia="ru-RU"/>
        </w:rPr>
        <w:t xml:space="preserve"> течение 3-х последних лет является участником межрегионального проекта «Менеджмент воспитания», что позволяет ввести новые технологии, обновить процесс воспитания. </w:t>
      </w:r>
    </w:p>
    <w:p w:rsidR="00CA3314" w:rsidRDefault="00CA3314" w:rsidP="008E559A">
      <w:pPr>
        <w:spacing w:after="0" w:line="240" w:lineRule="auto"/>
        <w:ind w:firstLine="709"/>
        <w:jc w:val="both"/>
        <w:rPr>
          <w:rFonts w:ascii="Times New Roman" w:hAnsi="Times New Roman" w:cs="Times New Roman"/>
          <w:b/>
          <w:sz w:val="28"/>
          <w:szCs w:val="28"/>
          <w:highlight w:val="yellow"/>
        </w:rPr>
      </w:pPr>
    </w:p>
    <w:p w:rsidR="00817B41" w:rsidRPr="00032325" w:rsidRDefault="00531915" w:rsidP="008E559A">
      <w:pPr>
        <w:spacing w:after="0" w:line="240" w:lineRule="auto"/>
        <w:ind w:firstLine="709"/>
        <w:jc w:val="both"/>
        <w:rPr>
          <w:rFonts w:ascii="Times New Roman" w:hAnsi="Times New Roman" w:cs="Times New Roman"/>
          <w:b/>
          <w:sz w:val="28"/>
          <w:szCs w:val="28"/>
        </w:rPr>
      </w:pPr>
      <w:r w:rsidRPr="00032325">
        <w:rPr>
          <w:rFonts w:ascii="Times New Roman" w:hAnsi="Times New Roman" w:cs="Times New Roman"/>
          <w:b/>
          <w:sz w:val="28"/>
          <w:szCs w:val="28"/>
        </w:rPr>
        <w:t>Культура</w:t>
      </w:r>
    </w:p>
    <w:p w:rsidR="00BB59C1" w:rsidRDefault="00BB59C1" w:rsidP="00BB59C1">
      <w:pPr>
        <w:pStyle w:val="a3"/>
        <w:spacing w:after="0" w:line="240" w:lineRule="auto"/>
        <w:ind w:left="0" w:firstLine="709"/>
        <w:jc w:val="both"/>
        <w:rPr>
          <w:rFonts w:ascii="Times New Roman" w:hAnsi="Times New Roman" w:cs="Times New Roman"/>
          <w:sz w:val="28"/>
          <w:szCs w:val="28"/>
        </w:rPr>
      </w:pPr>
      <w:proofErr w:type="gramStart"/>
      <w:r w:rsidRPr="00032325">
        <w:rPr>
          <w:rFonts w:ascii="Times New Roman" w:hAnsi="Times New Roman" w:cs="Times New Roman"/>
          <w:sz w:val="28"/>
          <w:szCs w:val="28"/>
        </w:rPr>
        <w:t>Оказанием  услуг</w:t>
      </w:r>
      <w:proofErr w:type="gramEnd"/>
      <w:r w:rsidRPr="00032325">
        <w:rPr>
          <w:rFonts w:ascii="Times New Roman" w:hAnsi="Times New Roman" w:cs="Times New Roman"/>
          <w:sz w:val="28"/>
          <w:szCs w:val="28"/>
        </w:rPr>
        <w:t xml:space="preserve"> в сфере культуры на территории Невельского района занимаются два учреждения: МБУК «Культура и досуг» и МБУ «Музей истории Невеля».</w:t>
      </w:r>
    </w:p>
    <w:p w:rsidR="00711A05" w:rsidRPr="00711A05" w:rsidRDefault="00711A05" w:rsidP="00711A05">
      <w:pPr>
        <w:pStyle w:val="a3"/>
        <w:spacing w:after="0" w:line="240" w:lineRule="auto"/>
        <w:ind w:left="0" w:firstLine="709"/>
        <w:jc w:val="both"/>
        <w:rPr>
          <w:rFonts w:ascii="Times New Roman" w:hAnsi="Times New Roman" w:cs="Times New Roman"/>
          <w:sz w:val="28"/>
          <w:szCs w:val="28"/>
        </w:rPr>
      </w:pPr>
      <w:r w:rsidRPr="00711A05">
        <w:rPr>
          <w:rFonts w:ascii="Times New Roman" w:hAnsi="Times New Roman" w:cs="Times New Roman"/>
          <w:sz w:val="28"/>
          <w:szCs w:val="28"/>
        </w:rPr>
        <w:t xml:space="preserve">В 2022 год МБУК «Культура и досуг» усилил работу по всем направлениям деятельности как в формате </w:t>
      </w:r>
      <w:proofErr w:type="spellStart"/>
      <w:r w:rsidRPr="00711A05">
        <w:rPr>
          <w:rFonts w:ascii="Times New Roman" w:hAnsi="Times New Roman" w:cs="Times New Roman"/>
          <w:sz w:val="28"/>
          <w:szCs w:val="28"/>
        </w:rPr>
        <w:t>оффлайн</w:t>
      </w:r>
      <w:proofErr w:type="spellEnd"/>
      <w:r w:rsidRPr="00711A05">
        <w:rPr>
          <w:rFonts w:ascii="Times New Roman" w:hAnsi="Times New Roman" w:cs="Times New Roman"/>
          <w:sz w:val="28"/>
          <w:szCs w:val="28"/>
        </w:rPr>
        <w:t xml:space="preserve">, так и в онлайн. В 2022 году структурными подразделениями клубного </w:t>
      </w:r>
      <w:proofErr w:type="gramStart"/>
      <w:r w:rsidRPr="00711A05">
        <w:rPr>
          <w:rFonts w:ascii="Times New Roman" w:hAnsi="Times New Roman" w:cs="Times New Roman"/>
          <w:sz w:val="28"/>
          <w:szCs w:val="28"/>
        </w:rPr>
        <w:t>типа  подготовлено</w:t>
      </w:r>
      <w:proofErr w:type="gramEnd"/>
      <w:r w:rsidRPr="00711A05">
        <w:rPr>
          <w:rFonts w:ascii="Times New Roman" w:hAnsi="Times New Roman" w:cs="Times New Roman"/>
          <w:sz w:val="28"/>
          <w:szCs w:val="28"/>
        </w:rPr>
        <w:t xml:space="preserve"> и проведено 2782 мероприятий (2021 г. – 2272), для аудитории в количестве 339783 человек с онлайн-просмотрами (2021 г. – 271638), в том числе на платной основе 176 мероприятий (2021г. – 25), посетители 6674 человек (2021 г. – 891), поставлено 138 концертов (2021 г. – 107) для зрительской аудитории в количестве 18651 человек (в том числе онлайн) (2021 г. – 48865). Проведено 681 информационно-просветительских мероприятий (2021 г. – 629), их посетило 194152 человек (2021 г. – 94248). Праздничных мероприятий на основе народной культуры подготовлено и проведено 311 (2021 г. – 133), с числом участников 27531 человек (в том числе онлайн) (2021 г. – 42726).     </w:t>
      </w:r>
    </w:p>
    <w:p w:rsidR="00711A05" w:rsidRPr="00711A05" w:rsidRDefault="00711A05" w:rsidP="00711A05">
      <w:pPr>
        <w:pStyle w:val="a3"/>
        <w:spacing w:after="0" w:line="240" w:lineRule="auto"/>
        <w:ind w:left="0" w:firstLine="709"/>
        <w:jc w:val="both"/>
        <w:rPr>
          <w:rFonts w:ascii="Times New Roman" w:hAnsi="Times New Roman" w:cs="Times New Roman"/>
          <w:sz w:val="28"/>
          <w:szCs w:val="28"/>
        </w:rPr>
      </w:pPr>
      <w:r w:rsidRPr="00711A05">
        <w:rPr>
          <w:rFonts w:ascii="Times New Roman" w:hAnsi="Times New Roman" w:cs="Times New Roman"/>
          <w:sz w:val="28"/>
          <w:szCs w:val="28"/>
        </w:rPr>
        <w:t xml:space="preserve">Для детей проведено 1168 мероприятие (2021 г. – 757), их посетило 74032 человек (в том числе онлайн) (2021 г. - 42472). </w:t>
      </w:r>
    </w:p>
    <w:p w:rsidR="00711A05" w:rsidRPr="00711A05" w:rsidRDefault="00711A05" w:rsidP="00711A05">
      <w:pPr>
        <w:pStyle w:val="a3"/>
        <w:spacing w:after="0" w:line="240" w:lineRule="auto"/>
        <w:ind w:left="0" w:firstLine="709"/>
        <w:jc w:val="both"/>
        <w:rPr>
          <w:rFonts w:ascii="Times New Roman" w:hAnsi="Times New Roman" w:cs="Times New Roman"/>
          <w:sz w:val="28"/>
          <w:szCs w:val="28"/>
        </w:rPr>
      </w:pPr>
      <w:r w:rsidRPr="00711A05">
        <w:rPr>
          <w:rFonts w:ascii="Times New Roman" w:hAnsi="Times New Roman" w:cs="Times New Roman"/>
          <w:sz w:val="28"/>
          <w:szCs w:val="28"/>
        </w:rPr>
        <w:t xml:space="preserve">В </w:t>
      </w:r>
      <w:proofErr w:type="gramStart"/>
      <w:r w:rsidRPr="00711A05">
        <w:rPr>
          <w:rFonts w:ascii="Times New Roman" w:hAnsi="Times New Roman" w:cs="Times New Roman"/>
          <w:sz w:val="28"/>
          <w:szCs w:val="28"/>
        </w:rPr>
        <w:t>2022  году</w:t>
      </w:r>
      <w:proofErr w:type="gramEnd"/>
      <w:r w:rsidRPr="00711A05">
        <w:rPr>
          <w:rFonts w:ascii="Times New Roman" w:hAnsi="Times New Roman" w:cs="Times New Roman"/>
          <w:sz w:val="28"/>
          <w:szCs w:val="28"/>
        </w:rPr>
        <w:t xml:space="preserve"> библиотеками района обслужено -  8318 пользователь (2021 г. – 8708 пользователей). </w:t>
      </w:r>
    </w:p>
    <w:p w:rsidR="00711A05" w:rsidRPr="00711A05" w:rsidRDefault="00711A05" w:rsidP="00711A05">
      <w:pPr>
        <w:pStyle w:val="a3"/>
        <w:spacing w:after="0" w:line="240" w:lineRule="auto"/>
        <w:ind w:left="0" w:firstLine="709"/>
        <w:jc w:val="both"/>
        <w:rPr>
          <w:rFonts w:ascii="Times New Roman" w:hAnsi="Times New Roman" w:cs="Times New Roman"/>
          <w:sz w:val="28"/>
          <w:szCs w:val="28"/>
        </w:rPr>
      </w:pPr>
      <w:r w:rsidRPr="00711A05">
        <w:rPr>
          <w:rFonts w:ascii="Times New Roman" w:hAnsi="Times New Roman" w:cs="Times New Roman"/>
          <w:sz w:val="28"/>
          <w:szCs w:val="28"/>
        </w:rPr>
        <w:lastRenderedPageBreak/>
        <w:t xml:space="preserve">Посещений массовых мероприятий –  23557 чел. (2021г. – 19854), проведено массовых мероприятий – 2050 (2021г. - 1829). </w:t>
      </w:r>
    </w:p>
    <w:p w:rsidR="00711A05" w:rsidRPr="00711A05" w:rsidRDefault="00711A05" w:rsidP="00711A05">
      <w:pPr>
        <w:pStyle w:val="a3"/>
        <w:spacing w:after="0" w:line="240" w:lineRule="auto"/>
        <w:ind w:left="0" w:firstLine="709"/>
        <w:jc w:val="both"/>
        <w:rPr>
          <w:rFonts w:ascii="Times New Roman" w:hAnsi="Times New Roman" w:cs="Times New Roman"/>
          <w:sz w:val="28"/>
          <w:szCs w:val="28"/>
        </w:rPr>
      </w:pPr>
      <w:r w:rsidRPr="00711A05">
        <w:rPr>
          <w:rFonts w:ascii="Times New Roman" w:hAnsi="Times New Roman" w:cs="Times New Roman"/>
          <w:sz w:val="28"/>
          <w:szCs w:val="28"/>
        </w:rPr>
        <w:t xml:space="preserve">Книжный фонд в 2022 году пополнился на                                                                        1992 экз. </w:t>
      </w:r>
      <w:proofErr w:type="gramStart"/>
      <w:r w:rsidRPr="00711A05">
        <w:rPr>
          <w:rFonts w:ascii="Times New Roman" w:hAnsi="Times New Roman" w:cs="Times New Roman"/>
          <w:sz w:val="28"/>
          <w:szCs w:val="28"/>
        </w:rPr>
        <w:t>( в</w:t>
      </w:r>
      <w:proofErr w:type="gramEnd"/>
      <w:r w:rsidRPr="00711A05">
        <w:rPr>
          <w:rFonts w:ascii="Times New Roman" w:hAnsi="Times New Roman" w:cs="Times New Roman"/>
          <w:sz w:val="28"/>
          <w:szCs w:val="28"/>
        </w:rPr>
        <w:t xml:space="preserve"> </w:t>
      </w:r>
      <w:proofErr w:type="spellStart"/>
      <w:r w:rsidRPr="00711A05">
        <w:rPr>
          <w:rFonts w:ascii="Times New Roman" w:hAnsi="Times New Roman" w:cs="Times New Roman"/>
          <w:sz w:val="28"/>
          <w:szCs w:val="28"/>
        </w:rPr>
        <w:t>т.ч</w:t>
      </w:r>
      <w:proofErr w:type="spellEnd"/>
      <w:r w:rsidRPr="00711A05">
        <w:rPr>
          <w:rFonts w:ascii="Times New Roman" w:hAnsi="Times New Roman" w:cs="Times New Roman"/>
          <w:sz w:val="28"/>
          <w:szCs w:val="28"/>
        </w:rPr>
        <w:t xml:space="preserve">. периодические издания –173 экз.).  Книг в 2022 году поступило 1819 экземпляров, что составляет по </w:t>
      </w:r>
      <w:proofErr w:type="gramStart"/>
      <w:r w:rsidRPr="00711A05">
        <w:rPr>
          <w:rFonts w:ascii="Times New Roman" w:hAnsi="Times New Roman" w:cs="Times New Roman"/>
          <w:sz w:val="28"/>
          <w:szCs w:val="28"/>
        </w:rPr>
        <w:t>87  книг</w:t>
      </w:r>
      <w:proofErr w:type="gramEnd"/>
      <w:r w:rsidRPr="00711A05">
        <w:rPr>
          <w:rFonts w:ascii="Times New Roman" w:hAnsi="Times New Roman" w:cs="Times New Roman"/>
          <w:sz w:val="28"/>
          <w:szCs w:val="28"/>
        </w:rPr>
        <w:t xml:space="preserve"> в среднем на одну библиотеку.</w:t>
      </w:r>
    </w:p>
    <w:p w:rsidR="00711A05" w:rsidRPr="00711A05" w:rsidRDefault="00711A05" w:rsidP="0079647B">
      <w:pPr>
        <w:pStyle w:val="a3"/>
        <w:spacing w:after="0" w:line="240" w:lineRule="auto"/>
        <w:ind w:left="0" w:firstLine="709"/>
        <w:jc w:val="both"/>
        <w:rPr>
          <w:rFonts w:ascii="Times New Roman" w:hAnsi="Times New Roman" w:cs="Times New Roman"/>
          <w:sz w:val="28"/>
          <w:szCs w:val="28"/>
        </w:rPr>
      </w:pPr>
      <w:r w:rsidRPr="00711A05">
        <w:rPr>
          <w:rFonts w:ascii="Times New Roman" w:hAnsi="Times New Roman" w:cs="Times New Roman"/>
          <w:sz w:val="28"/>
          <w:szCs w:val="28"/>
        </w:rPr>
        <w:t xml:space="preserve">Книжный фонд Невельского района </w:t>
      </w:r>
      <w:proofErr w:type="gramStart"/>
      <w:r w:rsidRPr="00711A05">
        <w:rPr>
          <w:rFonts w:ascii="Times New Roman" w:hAnsi="Times New Roman" w:cs="Times New Roman"/>
          <w:sz w:val="28"/>
          <w:szCs w:val="28"/>
        </w:rPr>
        <w:t>в  2022</w:t>
      </w:r>
      <w:proofErr w:type="gramEnd"/>
      <w:r w:rsidRPr="00711A05">
        <w:rPr>
          <w:rFonts w:ascii="Times New Roman" w:hAnsi="Times New Roman" w:cs="Times New Roman"/>
          <w:sz w:val="28"/>
          <w:szCs w:val="28"/>
        </w:rPr>
        <w:t xml:space="preserve"> году составил 214187 экз. (с периодическими изданиями). </w:t>
      </w:r>
    </w:p>
    <w:p w:rsidR="00692FBB" w:rsidRPr="00692FBB" w:rsidRDefault="00692FBB" w:rsidP="00692FBB">
      <w:pPr>
        <w:pStyle w:val="a3"/>
        <w:spacing w:after="0" w:line="240" w:lineRule="auto"/>
        <w:ind w:left="0" w:firstLine="709"/>
        <w:jc w:val="both"/>
        <w:rPr>
          <w:rFonts w:ascii="Times New Roman" w:hAnsi="Times New Roman" w:cs="Times New Roman"/>
          <w:sz w:val="28"/>
          <w:szCs w:val="28"/>
        </w:rPr>
      </w:pPr>
      <w:r w:rsidRPr="00692FBB">
        <w:rPr>
          <w:rFonts w:ascii="Times New Roman" w:hAnsi="Times New Roman" w:cs="Times New Roman"/>
          <w:sz w:val="28"/>
          <w:szCs w:val="28"/>
        </w:rPr>
        <w:t xml:space="preserve">Администрацией Невельского района проведено два конкурса по предоставлению субсидий социально ориентированным некоммерческим организациям из бюджета МО «Невельский район» на поддержку их социально значимой деятельности. Победителем конкурса НРОО «Культура Невель» проведены районный фотофестиваль «Нам жить и помнить» и международный патриотический фестиваль «Поэт и война». </w:t>
      </w:r>
    </w:p>
    <w:p w:rsidR="00711A05" w:rsidRPr="00711A05" w:rsidRDefault="00711A05" w:rsidP="00711A05">
      <w:pPr>
        <w:pStyle w:val="a3"/>
        <w:spacing w:after="0" w:line="240" w:lineRule="auto"/>
        <w:ind w:left="0" w:firstLine="709"/>
        <w:jc w:val="both"/>
        <w:rPr>
          <w:rFonts w:ascii="Times New Roman" w:hAnsi="Times New Roman" w:cs="Times New Roman"/>
          <w:sz w:val="28"/>
          <w:szCs w:val="28"/>
        </w:rPr>
      </w:pPr>
      <w:r w:rsidRPr="00711A05">
        <w:rPr>
          <w:rFonts w:ascii="Times New Roman" w:hAnsi="Times New Roman" w:cs="Times New Roman"/>
          <w:sz w:val="28"/>
          <w:szCs w:val="28"/>
        </w:rPr>
        <w:t xml:space="preserve">С февраля 2022 года МБУК «Культура и досуг» присоединилось к реализации проекта «Пушкинская карта»: было проведено 150 мероприятий, продано 613 билетов, валовый сбор составил 284 900 рублей. </w:t>
      </w:r>
    </w:p>
    <w:p w:rsidR="00711A05" w:rsidRPr="00032325" w:rsidRDefault="00711A05" w:rsidP="00711A05">
      <w:pPr>
        <w:pStyle w:val="a3"/>
        <w:spacing w:after="0" w:line="240" w:lineRule="auto"/>
        <w:ind w:left="0" w:firstLine="709"/>
        <w:jc w:val="both"/>
        <w:rPr>
          <w:rFonts w:ascii="Times New Roman" w:hAnsi="Times New Roman" w:cs="Times New Roman"/>
          <w:sz w:val="28"/>
          <w:szCs w:val="28"/>
        </w:rPr>
      </w:pPr>
      <w:r w:rsidRPr="00711A05">
        <w:rPr>
          <w:rFonts w:ascii="Times New Roman" w:hAnsi="Times New Roman" w:cs="Times New Roman"/>
          <w:sz w:val="28"/>
          <w:szCs w:val="28"/>
        </w:rPr>
        <w:t xml:space="preserve">В музее имеется 7 постоянных экспозиций, регулярно проводятся временные выставки, мероприятия и экскурсии. </w:t>
      </w:r>
      <w:r w:rsidR="00414342">
        <w:rPr>
          <w:rFonts w:ascii="Times New Roman" w:hAnsi="Times New Roman" w:cs="Times New Roman"/>
          <w:sz w:val="28"/>
          <w:szCs w:val="28"/>
        </w:rPr>
        <w:t xml:space="preserve"> </w:t>
      </w:r>
      <w:r w:rsidR="00E20868">
        <w:rPr>
          <w:rFonts w:ascii="Times New Roman" w:hAnsi="Times New Roman" w:cs="Times New Roman"/>
          <w:sz w:val="28"/>
          <w:szCs w:val="28"/>
        </w:rPr>
        <w:t xml:space="preserve">Для привлечения посетителей проводится активная работа в социальных сетях, реклама учреждения, с 2022 года учреждение участвует в проекте «Пушкинская карта». </w:t>
      </w:r>
      <w:r w:rsidRPr="00711A05">
        <w:rPr>
          <w:rFonts w:ascii="Times New Roman" w:hAnsi="Times New Roman" w:cs="Times New Roman"/>
          <w:sz w:val="28"/>
          <w:szCs w:val="28"/>
        </w:rPr>
        <w:t xml:space="preserve">Ведется работа по пополнению фонда музея новыми экспонатами, а также по заполнению электронной формы Государственного каталога музейного фонда Российской Федерации. </w:t>
      </w:r>
      <w:r w:rsidR="00E20868">
        <w:rPr>
          <w:rFonts w:ascii="Times New Roman" w:hAnsi="Times New Roman" w:cs="Times New Roman"/>
          <w:sz w:val="28"/>
          <w:szCs w:val="28"/>
        </w:rPr>
        <w:t>В 2022 году количество предметов музейного фонда пополнилось на 10 единиц и составило на конец года 7430 ед.</w:t>
      </w:r>
      <w:r w:rsidR="00414342">
        <w:rPr>
          <w:rFonts w:ascii="Times New Roman" w:hAnsi="Times New Roman" w:cs="Times New Roman"/>
          <w:sz w:val="28"/>
          <w:szCs w:val="28"/>
        </w:rPr>
        <w:t xml:space="preserve"> </w:t>
      </w:r>
      <w:r w:rsidRPr="00711A05">
        <w:rPr>
          <w:rFonts w:ascii="Times New Roman" w:hAnsi="Times New Roman" w:cs="Times New Roman"/>
          <w:sz w:val="28"/>
          <w:szCs w:val="28"/>
        </w:rPr>
        <w:t xml:space="preserve">Все показатели, которые доводятся муниципальным заданием, выполняются в срок. </w:t>
      </w:r>
    </w:p>
    <w:p w:rsidR="00BB59C1" w:rsidRPr="00032325" w:rsidRDefault="00BB59C1" w:rsidP="00114CB2">
      <w:pPr>
        <w:pStyle w:val="a3"/>
        <w:numPr>
          <w:ilvl w:val="0"/>
          <w:numId w:val="26"/>
        </w:numPr>
        <w:spacing w:after="0" w:line="240" w:lineRule="auto"/>
        <w:ind w:left="0" w:firstLine="709"/>
        <w:jc w:val="both"/>
        <w:rPr>
          <w:rFonts w:ascii="Times New Roman" w:hAnsi="Times New Roman" w:cs="Times New Roman"/>
          <w:sz w:val="28"/>
          <w:szCs w:val="28"/>
        </w:rPr>
      </w:pPr>
      <w:r w:rsidRPr="00032325">
        <w:rPr>
          <w:rFonts w:ascii="Times New Roman" w:hAnsi="Times New Roman" w:cs="Times New Roman"/>
          <w:i/>
          <w:sz w:val="28"/>
          <w:szCs w:val="28"/>
          <w:u w:val="single"/>
        </w:rPr>
        <w:t xml:space="preserve">Уровень фактической обеспеченности учреждениями культуры (клубами и </w:t>
      </w:r>
      <w:proofErr w:type="gramStart"/>
      <w:r w:rsidRPr="00032325">
        <w:rPr>
          <w:rFonts w:ascii="Times New Roman" w:hAnsi="Times New Roman" w:cs="Times New Roman"/>
          <w:i/>
          <w:sz w:val="28"/>
          <w:szCs w:val="28"/>
          <w:u w:val="single"/>
        </w:rPr>
        <w:t>библиотеками)  от</w:t>
      </w:r>
      <w:proofErr w:type="gramEnd"/>
      <w:r w:rsidRPr="00032325">
        <w:rPr>
          <w:rFonts w:ascii="Times New Roman" w:hAnsi="Times New Roman" w:cs="Times New Roman"/>
          <w:i/>
          <w:sz w:val="28"/>
          <w:szCs w:val="28"/>
          <w:u w:val="single"/>
        </w:rPr>
        <w:t xml:space="preserve"> нормативной численности   составляет 100%.</w:t>
      </w:r>
      <w:r w:rsidRPr="00032325">
        <w:rPr>
          <w:rFonts w:ascii="Times New Roman" w:hAnsi="Times New Roman" w:cs="Times New Roman"/>
          <w:sz w:val="28"/>
          <w:szCs w:val="28"/>
        </w:rPr>
        <w:t xml:space="preserve"> </w:t>
      </w:r>
    </w:p>
    <w:p w:rsidR="00032325" w:rsidRDefault="00032325" w:rsidP="00032325">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 xml:space="preserve">Уровень фактической обеспеченности учреждениями культуры (клубами и библиотеками) от нормативной численности согласно </w:t>
      </w:r>
      <w:r w:rsidRPr="004B16BB">
        <w:rPr>
          <w:rFonts w:ascii="Times New Roman" w:hAnsi="Times New Roman" w:cs="Times New Roman"/>
          <w:sz w:val="28"/>
          <w:szCs w:val="28"/>
        </w:rPr>
        <w:t>Методически</w:t>
      </w:r>
      <w:r>
        <w:rPr>
          <w:rFonts w:ascii="Times New Roman" w:hAnsi="Times New Roman" w:cs="Times New Roman"/>
          <w:sz w:val="28"/>
          <w:szCs w:val="28"/>
        </w:rPr>
        <w:t>м</w:t>
      </w:r>
      <w:r w:rsidRPr="004B16BB">
        <w:rPr>
          <w:rFonts w:ascii="Times New Roman" w:hAnsi="Times New Roman" w:cs="Times New Roman"/>
          <w:sz w:val="28"/>
          <w:szCs w:val="28"/>
        </w:rPr>
        <w:t xml:space="preserve"> рекомендаци</w:t>
      </w:r>
      <w:r>
        <w:rPr>
          <w:rFonts w:ascii="Times New Roman" w:hAnsi="Times New Roman" w:cs="Times New Roman"/>
          <w:sz w:val="28"/>
          <w:szCs w:val="28"/>
        </w:rPr>
        <w:t>я</w:t>
      </w:r>
      <w:r w:rsidRPr="004B16BB">
        <w:rPr>
          <w:rFonts w:ascii="Times New Roman" w:hAnsi="Times New Roman" w:cs="Times New Roman"/>
          <w:sz w:val="28"/>
          <w:szCs w:val="28"/>
        </w:rPr>
        <w:t xml:space="preserve"> по развитию сети организаций культуры и обеспеченности населения услугами организаций культуры, норм</w:t>
      </w:r>
      <w:r>
        <w:rPr>
          <w:rFonts w:ascii="Times New Roman" w:hAnsi="Times New Roman" w:cs="Times New Roman"/>
          <w:sz w:val="28"/>
          <w:szCs w:val="28"/>
        </w:rPr>
        <w:t>ам</w:t>
      </w:r>
      <w:r w:rsidRPr="004B16BB">
        <w:rPr>
          <w:rFonts w:ascii="Times New Roman" w:hAnsi="Times New Roman" w:cs="Times New Roman"/>
          <w:sz w:val="28"/>
          <w:szCs w:val="28"/>
        </w:rPr>
        <w:t xml:space="preserve"> и норматив</w:t>
      </w:r>
      <w:r>
        <w:rPr>
          <w:rFonts w:ascii="Times New Roman" w:hAnsi="Times New Roman" w:cs="Times New Roman"/>
          <w:sz w:val="28"/>
          <w:szCs w:val="28"/>
        </w:rPr>
        <w:t>ам</w:t>
      </w:r>
      <w:r w:rsidRPr="004B16BB">
        <w:rPr>
          <w:rFonts w:ascii="Times New Roman" w:hAnsi="Times New Roman" w:cs="Times New Roman"/>
          <w:sz w:val="28"/>
          <w:szCs w:val="28"/>
        </w:rPr>
        <w:t xml:space="preserve"> оптимального размещения на территории Псковской области</w:t>
      </w:r>
      <w:r>
        <w:rPr>
          <w:rFonts w:ascii="Times New Roman" w:hAnsi="Times New Roman" w:cs="Times New Roman"/>
          <w:sz w:val="28"/>
          <w:szCs w:val="28"/>
        </w:rPr>
        <w:t xml:space="preserve">, утвержденным </w:t>
      </w:r>
      <w:r w:rsidRPr="004B16BB">
        <w:rPr>
          <w:rFonts w:ascii="Times New Roman" w:hAnsi="Times New Roman" w:cs="Times New Roman"/>
          <w:sz w:val="28"/>
          <w:szCs w:val="28"/>
        </w:rPr>
        <w:t>приказом Государственного комитета Псковской области по культуре от 30 августа 2017г. № 184</w:t>
      </w:r>
      <w:r>
        <w:rPr>
          <w:rFonts w:ascii="Times New Roman" w:hAnsi="Times New Roman" w:cs="Times New Roman"/>
          <w:sz w:val="28"/>
          <w:szCs w:val="28"/>
        </w:rPr>
        <w:t xml:space="preserve">, составляет </w:t>
      </w:r>
      <w:r>
        <w:rPr>
          <w:rFonts w:ascii="Times New Roman" w:hAnsi="Times New Roman" w:cs="Times New Roman"/>
          <w:iCs/>
          <w:sz w:val="28"/>
          <w:szCs w:val="28"/>
        </w:rPr>
        <w:t>100%.</w:t>
      </w:r>
    </w:p>
    <w:p w:rsidR="00032325" w:rsidRDefault="00032325" w:rsidP="0003232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состав муниципального бюджетного учреждения культуры Невельского района «Культура и </w:t>
      </w:r>
      <w:proofErr w:type="gramStart"/>
      <w:r>
        <w:rPr>
          <w:rFonts w:ascii="Times New Roman" w:hAnsi="Times New Roman" w:cs="Times New Roman"/>
          <w:sz w:val="28"/>
          <w:szCs w:val="28"/>
        </w:rPr>
        <w:t>досуг»  входят</w:t>
      </w:r>
      <w:proofErr w:type="gramEnd"/>
      <w:r>
        <w:rPr>
          <w:rFonts w:ascii="Times New Roman" w:hAnsi="Times New Roman" w:cs="Times New Roman"/>
          <w:sz w:val="28"/>
          <w:szCs w:val="28"/>
        </w:rPr>
        <w:t xml:space="preserve"> 27  структурных подразделений (2021 г.- 32): 14 библиотечного типа и 13  клубного типа. </w:t>
      </w:r>
    </w:p>
    <w:p w:rsidR="00032325" w:rsidRDefault="00032325" w:rsidP="00032325">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2022 году в структуре МБУК «Культура и досуг» в связи с демографической ситуацией, снижением числа жителей на селе, </w:t>
      </w:r>
      <w:proofErr w:type="gramStart"/>
      <w:r>
        <w:rPr>
          <w:rFonts w:ascii="Times New Roman" w:eastAsia="Calibri" w:hAnsi="Times New Roman" w:cs="Times New Roman"/>
          <w:sz w:val="28"/>
          <w:szCs w:val="28"/>
        </w:rPr>
        <w:t>и  отсутствием</w:t>
      </w:r>
      <w:proofErr w:type="gramEnd"/>
      <w:r>
        <w:rPr>
          <w:rFonts w:ascii="Times New Roman" w:eastAsia="Calibri" w:hAnsi="Times New Roman" w:cs="Times New Roman"/>
          <w:sz w:val="28"/>
          <w:szCs w:val="28"/>
        </w:rPr>
        <w:t xml:space="preserve"> кадровых работников произошли изменения.  </w:t>
      </w:r>
      <w:bookmarkStart w:id="1" w:name="_Hlk124520544"/>
      <w:proofErr w:type="gramStart"/>
      <w:r>
        <w:rPr>
          <w:rFonts w:ascii="Times New Roman" w:eastAsia="Calibri" w:hAnsi="Times New Roman" w:cs="Times New Roman"/>
          <w:sz w:val="28"/>
          <w:szCs w:val="28"/>
        </w:rPr>
        <w:t>В частности</w:t>
      </w:r>
      <w:proofErr w:type="gramEnd"/>
      <w:r>
        <w:rPr>
          <w:rFonts w:ascii="Times New Roman" w:eastAsia="Calibri" w:hAnsi="Times New Roman" w:cs="Times New Roman"/>
          <w:sz w:val="28"/>
          <w:szCs w:val="28"/>
        </w:rPr>
        <w:t xml:space="preserve"> в 2022 году: </w:t>
      </w:r>
      <w:bookmarkEnd w:id="1"/>
    </w:p>
    <w:p w:rsidR="00032325" w:rsidRDefault="00032325" w:rsidP="00032325">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Calibri" w:hAnsi="Times New Roman" w:cs="Times New Roman"/>
          <w:sz w:val="28"/>
          <w:szCs w:val="28"/>
        </w:rPr>
        <w:t xml:space="preserve">- </w:t>
      </w:r>
      <w:r>
        <w:rPr>
          <w:rFonts w:ascii="Times New Roman" w:eastAsia="Times New Roman" w:hAnsi="Times New Roman" w:cs="Times New Roman"/>
          <w:bCs/>
          <w:sz w:val="28"/>
          <w:szCs w:val="28"/>
          <w:lang w:eastAsia="ru-RU"/>
        </w:rPr>
        <w:t>Дубровинский клуб и Дубровинская библиотека объединены в Дубровинскую библиотеку-клуб;</w:t>
      </w:r>
      <w:r w:rsidRPr="00032325">
        <w:rPr>
          <w:rFonts w:ascii="Times New Roman" w:eastAsia="Times New Roman" w:hAnsi="Times New Roman" w:cs="Times New Roman"/>
          <w:bCs/>
          <w:sz w:val="28"/>
          <w:szCs w:val="28"/>
          <w:lang w:eastAsia="ru-RU"/>
        </w:rPr>
        <w:t xml:space="preserve"> </w:t>
      </w:r>
    </w:p>
    <w:p w:rsidR="00032325" w:rsidRPr="00032325" w:rsidRDefault="00032325" w:rsidP="00032325">
      <w:pPr>
        <w:spacing w:after="0" w:line="240" w:lineRule="auto"/>
        <w:ind w:firstLine="708"/>
        <w:jc w:val="both"/>
        <w:rPr>
          <w:rFonts w:ascii="Times New Roman" w:eastAsia="Calibri" w:hAnsi="Times New Roman" w:cs="Times New Roman"/>
          <w:sz w:val="28"/>
          <w:szCs w:val="28"/>
        </w:rPr>
      </w:pPr>
      <w:r>
        <w:rPr>
          <w:rFonts w:ascii="Times New Roman" w:eastAsia="Times New Roman" w:hAnsi="Times New Roman" w:cs="Times New Roman"/>
          <w:bCs/>
          <w:sz w:val="28"/>
          <w:szCs w:val="28"/>
          <w:lang w:eastAsia="ru-RU"/>
        </w:rPr>
        <w:lastRenderedPageBreak/>
        <w:t xml:space="preserve">- </w:t>
      </w:r>
      <w:proofErr w:type="spellStart"/>
      <w:r w:rsidRPr="00032325">
        <w:rPr>
          <w:rFonts w:ascii="Times New Roman" w:eastAsia="Times New Roman" w:hAnsi="Times New Roman" w:cs="Times New Roman"/>
          <w:bCs/>
          <w:sz w:val="28"/>
          <w:szCs w:val="28"/>
          <w:lang w:eastAsia="ru-RU"/>
        </w:rPr>
        <w:t>Щербинский</w:t>
      </w:r>
      <w:proofErr w:type="spellEnd"/>
      <w:r w:rsidRPr="00032325">
        <w:rPr>
          <w:rFonts w:ascii="Times New Roman" w:eastAsia="Times New Roman" w:hAnsi="Times New Roman" w:cs="Times New Roman"/>
          <w:bCs/>
          <w:sz w:val="28"/>
          <w:szCs w:val="28"/>
          <w:lang w:eastAsia="ru-RU"/>
        </w:rPr>
        <w:t xml:space="preserve"> клуб и </w:t>
      </w:r>
      <w:proofErr w:type="spellStart"/>
      <w:r w:rsidRPr="00032325">
        <w:rPr>
          <w:rFonts w:ascii="Times New Roman" w:eastAsia="Times New Roman" w:hAnsi="Times New Roman" w:cs="Times New Roman"/>
          <w:bCs/>
          <w:sz w:val="28"/>
          <w:szCs w:val="28"/>
          <w:lang w:eastAsia="ru-RU"/>
        </w:rPr>
        <w:t>Щербинскую</w:t>
      </w:r>
      <w:proofErr w:type="spellEnd"/>
      <w:r w:rsidRPr="00032325">
        <w:rPr>
          <w:rFonts w:ascii="Times New Roman" w:eastAsia="Times New Roman" w:hAnsi="Times New Roman" w:cs="Times New Roman"/>
          <w:bCs/>
          <w:sz w:val="28"/>
          <w:szCs w:val="28"/>
          <w:lang w:eastAsia="ru-RU"/>
        </w:rPr>
        <w:t xml:space="preserve"> библиотеку</w:t>
      </w:r>
      <w:r w:rsidRPr="00032325">
        <w:t xml:space="preserve"> </w:t>
      </w:r>
      <w:r w:rsidRPr="00032325">
        <w:rPr>
          <w:rFonts w:ascii="Times New Roman" w:eastAsia="Times New Roman" w:hAnsi="Times New Roman" w:cs="Times New Roman"/>
          <w:bCs/>
          <w:sz w:val="28"/>
          <w:szCs w:val="28"/>
          <w:lang w:eastAsia="ru-RU"/>
        </w:rPr>
        <w:t xml:space="preserve">объединены в </w:t>
      </w:r>
      <w:proofErr w:type="spellStart"/>
      <w:r w:rsidRPr="00032325">
        <w:rPr>
          <w:rFonts w:ascii="Times New Roman" w:eastAsia="Times New Roman" w:hAnsi="Times New Roman" w:cs="Times New Roman"/>
          <w:bCs/>
          <w:sz w:val="28"/>
          <w:szCs w:val="28"/>
          <w:lang w:eastAsia="ru-RU"/>
        </w:rPr>
        <w:t>Щербинский</w:t>
      </w:r>
      <w:proofErr w:type="spellEnd"/>
      <w:r w:rsidRPr="00032325">
        <w:rPr>
          <w:rFonts w:ascii="Times New Roman" w:eastAsia="Times New Roman" w:hAnsi="Times New Roman" w:cs="Times New Roman"/>
          <w:bCs/>
          <w:sz w:val="28"/>
          <w:szCs w:val="28"/>
          <w:lang w:eastAsia="ru-RU"/>
        </w:rPr>
        <w:t xml:space="preserve"> клуб-библиотеку;</w:t>
      </w:r>
    </w:p>
    <w:p w:rsidR="00032325" w:rsidRDefault="00032325" w:rsidP="00032325">
      <w:pPr>
        <w:spacing w:after="0" w:line="240" w:lineRule="auto"/>
        <w:ind w:firstLine="720"/>
        <w:contextualSpacing/>
        <w:jc w:val="both"/>
        <w:rPr>
          <w:rFonts w:ascii="Times New Roman" w:eastAsia="Times New Roman" w:hAnsi="Times New Roman" w:cs="Times New Roman"/>
          <w:bCs/>
          <w:sz w:val="28"/>
          <w:szCs w:val="28"/>
          <w:lang w:eastAsia="ru-RU"/>
        </w:rPr>
      </w:pPr>
      <w:r w:rsidRPr="00032325">
        <w:rPr>
          <w:rFonts w:ascii="Times New Roman" w:eastAsia="Times New Roman" w:hAnsi="Times New Roman" w:cs="Times New Roman"/>
          <w:bCs/>
          <w:sz w:val="28"/>
          <w:szCs w:val="28"/>
          <w:lang w:eastAsia="ru-RU"/>
        </w:rPr>
        <w:t xml:space="preserve">- </w:t>
      </w:r>
      <w:proofErr w:type="spellStart"/>
      <w:r w:rsidRPr="00032325">
        <w:rPr>
          <w:rFonts w:ascii="Times New Roman" w:eastAsia="Times New Roman" w:hAnsi="Times New Roman" w:cs="Times New Roman"/>
          <w:bCs/>
          <w:sz w:val="28"/>
          <w:szCs w:val="28"/>
          <w:lang w:eastAsia="ru-RU"/>
        </w:rPr>
        <w:t>Трехалёвский</w:t>
      </w:r>
      <w:proofErr w:type="spellEnd"/>
      <w:r w:rsidRPr="00032325">
        <w:rPr>
          <w:rFonts w:ascii="Times New Roman" w:eastAsia="Times New Roman" w:hAnsi="Times New Roman" w:cs="Times New Roman"/>
          <w:bCs/>
          <w:sz w:val="28"/>
          <w:szCs w:val="28"/>
          <w:lang w:eastAsia="ru-RU"/>
        </w:rPr>
        <w:t xml:space="preserve"> клуб и </w:t>
      </w:r>
      <w:proofErr w:type="spellStart"/>
      <w:r w:rsidRPr="00032325">
        <w:rPr>
          <w:rFonts w:ascii="Times New Roman" w:eastAsia="Times New Roman" w:hAnsi="Times New Roman" w:cs="Times New Roman"/>
          <w:bCs/>
          <w:sz w:val="28"/>
          <w:szCs w:val="28"/>
          <w:lang w:eastAsia="ru-RU"/>
        </w:rPr>
        <w:t>Трехалёвскую</w:t>
      </w:r>
      <w:proofErr w:type="spellEnd"/>
      <w:r w:rsidRPr="00032325">
        <w:rPr>
          <w:rFonts w:ascii="Times New Roman" w:eastAsia="Times New Roman" w:hAnsi="Times New Roman" w:cs="Times New Roman"/>
          <w:bCs/>
          <w:sz w:val="28"/>
          <w:szCs w:val="28"/>
          <w:lang w:eastAsia="ru-RU"/>
        </w:rPr>
        <w:t xml:space="preserve"> библиотеку</w:t>
      </w:r>
      <w:r w:rsidRPr="00032325">
        <w:t xml:space="preserve"> </w:t>
      </w:r>
      <w:r w:rsidRPr="00032325">
        <w:rPr>
          <w:rFonts w:ascii="Times New Roman" w:eastAsia="Times New Roman" w:hAnsi="Times New Roman" w:cs="Times New Roman"/>
          <w:bCs/>
          <w:sz w:val="28"/>
          <w:szCs w:val="28"/>
          <w:lang w:eastAsia="ru-RU"/>
        </w:rPr>
        <w:t>объединены</w:t>
      </w:r>
      <w:r>
        <w:rPr>
          <w:rFonts w:ascii="Times New Roman" w:eastAsia="Times New Roman" w:hAnsi="Times New Roman" w:cs="Times New Roman"/>
          <w:bCs/>
          <w:sz w:val="28"/>
          <w:szCs w:val="28"/>
          <w:lang w:eastAsia="ru-RU"/>
        </w:rPr>
        <w:t xml:space="preserve"> в </w:t>
      </w:r>
      <w:proofErr w:type="spellStart"/>
      <w:r>
        <w:rPr>
          <w:rFonts w:ascii="Times New Roman" w:eastAsia="Times New Roman" w:hAnsi="Times New Roman" w:cs="Times New Roman"/>
          <w:bCs/>
          <w:sz w:val="28"/>
          <w:szCs w:val="28"/>
          <w:lang w:eastAsia="ru-RU"/>
        </w:rPr>
        <w:t>Трехалёвский</w:t>
      </w:r>
      <w:proofErr w:type="spellEnd"/>
      <w:r>
        <w:rPr>
          <w:rFonts w:ascii="Times New Roman" w:eastAsia="Times New Roman" w:hAnsi="Times New Roman" w:cs="Times New Roman"/>
          <w:bCs/>
          <w:sz w:val="28"/>
          <w:szCs w:val="28"/>
          <w:lang w:eastAsia="ru-RU"/>
        </w:rPr>
        <w:t xml:space="preserve"> клуб-библиотеку;</w:t>
      </w:r>
    </w:p>
    <w:p w:rsidR="00032325" w:rsidRDefault="00032325" w:rsidP="00032325">
      <w:pPr>
        <w:spacing w:after="0" w:line="240" w:lineRule="auto"/>
        <w:ind w:firstLine="720"/>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032325">
        <w:rPr>
          <w:rFonts w:ascii="Times New Roman" w:eastAsia="Times New Roman" w:hAnsi="Times New Roman" w:cs="Times New Roman"/>
          <w:bCs/>
          <w:sz w:val="28"/>
          <w:szCs w:val="28"/>
          <w:lang w:eastAsia="ru-RU"/>
        </w:rPr>
        <w:t>Артёмовский клуб и Артёмовск</w:t>
      </w:r>
      <w:r>
        <w:rPr>
          <w:rFonts w:ascii="Times New Roman" w:eastAsia="Times New Roman" w:hAnsi="Times New Roman" w:cs="Times New Roman"/>
          <w:bCs/>
          <w:sz w:val="28"/>
          <w:szCs w:val="28"/>
          <w:lang w:eastAsia="ru-RU"/>
        </w:rPr>
        <w:t>ая</w:t>
      </w:r>
      <w:r w:rsidRPr="00032325">
        <w:rPr>
          <w:rFonts w:ascii="Times New Roman" w:eastAsia="Times New Roman" w:hAnsi="Times New Roman" w:cs="Times New Roman"/>
          <w:bCs/>
          <w:sz w:val="28"/>
          <w:szCs w:val="28"/>
          <w:lang w:eastAsia="ru-RU"/>
        </w:rPr>
        <w:t xml:space="preserve"> модельн</w:t>
      </w:r>
      <w:r>
        <w:rPr>
          <w:rFonts w:ascii="Times New Roman" w:eastAsia="Times New Roman" w:hAnsi="Times New Roman" w:cs="Times New Roman"/>
          <w:bCs/>
          <w:sz w:val="28"/>
          <w:szCs w:val="28"/>
          <w:lang w:eastAsia="ru-RU"/>
        </w:rPr>
        <w:t xml:space="preserve">ая библиотека объединены в </w:t>
      </w:r>
      <w:proofErr w:type="gramStart"/>
      <w:r>
        <w:rPr>
          <w:rFonts w:ascii="Times New Roman" w:eastAsia="Times New Roman" w:hAnsi="Times New Roman" w:cs="Times New Roman"/>
          <w:bCs/>
          <w:sz w:val="28"/>
          <w:szCs w:val="28"/>
          <w:lang w:eastAsia="ru-RU"/>
        </w:rPr>
        <w:t>Артёмовскую  библиотеку</w:t>
      </w:r>
      <w:proofErr w:type="gramEnd"/>
      <w:r>
        <w:rPr>
          <w:rFonts w:ascii="Times New Roman" w:eastAsia="Times New Roman" w:hAnsi="Times New Roman" w:cs="Times New Roman"/>
          <w:bCs/>
          <w:sz w:val="28"/>
          <w:szCs w:val="28"/>
          <w:lang w:eastAsia="ru-RU"/>
        </w:rPr>
        <w:t>-клуб;</w:t>
      </w:r>
    </w:p>
    <w:p w:rsidR="00032325" w:rsidRPr="00032325" w:rsidRDefault="00032325" w:rsidP="00032325">
      <w:pPr>
        <w:spacing w:after="0" w:line="240" w:lineRule="auto"/>
        <w:ind w:firstLine="720"/>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с</w:t>
      </w:r>
      <w:r w:rsidRPr="00032325">
        <w:rPr>
          <w:rFonts w:ascii="Times New Roman" w:eastAsia="Times New Roman" w:hAnsi="Times New Roman" w:cs="Times New Roman"/>
          <w:bCs/>
          <w:sz w:val="28"/>
          <w:szCs w:val="28"/>
          <w:lang w:eastAsia="ru-RU"/>
        </w:rPr>
        <w:t xml:space="preserve"> 1 февраля 2022г. </w:t>
      </w:r>
      <w:r>
        <w:rPr>
          <w:rFonts w:ascii="Times New Roman" w:eastAsia="Times New Roman" w:hAnsi="Times New Roman" w:cs="Times New Roman"/>
          <w:bCs/>
          <w:sz w:val="28"/>
          <w:szCs w:val="28"/>
          <w:lang w:eastAsia="ru-RU"/>
        </w:rPr>
        <w:t xml:space="preserve">закрыта </w:t>
      </w:r>
      <w:proofErr w:type="spellStart"/>
      <w:r w:rsidRPr="00032325">
        <w:rPr>
          <w:rFonts w:ascii="Times New Roman" w:eastAsia="Times New Roman" w:hAnsi="Times New Roman" w:cs="Times New Roman"/>
          <w:bCs/>
          <w:sz w:val="28"/>
          <w:szCs w:val="28"/>
          <w:lang w:eastAsia="ru-RU"/>
        </w:rPr>
        <w:t>Стаецкая</w:t>
      </w:r>
      <w:proofErr w:type="spellEnd"/>
      <w:r w:rsidRPr="00032325">
        <w:rPr>
          <w:rFonts w:ascii="Times New Roman" w:eastAsia="Times New Roman" w:hAnsi="Times New Roman" w:cs="Times New Roman"/>
          <w:bCs/>
          <w:sz w:val="28"/>
          <w:szCs w:val="28"/>
          <w:lang w:eastAsia="ru-RU"/>
        </w:rPr>
        <w:t xml:space="preserve"> библиотека-клуб. </w:t>
      </w:r>
    </w:p>
    <w:p w:rsidR="00032325" w:rsidRDefault="00032325" w:rsidP="00032325">
      <w:pPr>
        <w:pStyle w:val="a3"/>
        <w:spacing w:after="0" w:line="240" w:lineRule="auto"/>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Вместе с тем, объединение структурных подразделений в библиотеку-клуб и клуб-библиотеку позволяет сохранить предоставление услуги культурно-досуговой и библиотечной деятельности для населения</w:t>
      </w:r>
    </w:p>
    <w:p w:rsidR="004041EE" w:rsidRDefault="004041EE" w:rsidP="00032325">
      <w:pPr>
        <w:pStyle w:val="a3"/>
        <w:spacing w:after="0" w:line="240" w:lineRule="auto"/>
        <w:ind w:left="0" w:firstLine="708"/>
        <w:jc w:val="both"/>
        <w:rPr>
          <w:rFonts w:ascii="Times New Roman" w:hAnsi="Times New Roman" w:cs="Times New Roman"/>
          <w:sz w:val="28"/>
          <w:szCs w:val="28"/>
          <w:highlight w:val="yellow"/>
        </w:rPr>
      </w:pPr>
      <w:r w:rsidRPr="004041EE">
        <w:rPr>
          <w:rFonts w:ascii="Times New Roman" w:hAnsi="Times New Roman" w:cs="Times New Roman"/>
          <w:sz w:val="28"/>
          <w:szCs w:val="28"/>
        </w:rPr>
        <w:t>На территории муниципального образования отсутствуют парки культуры и отдыха</w:t>
      </w:r>
      <w:r>
        <w:rPr>
          <w:rFonts w:ascii="Times New Roman" w:hAnsi="Times New Roman" w:cs="Times New Roman"/>
          <w:sz w:val="28"/>
          <w:szCs w:val="28"/>
        </w:rPr>
        <w:t>.</w:t>
      </w:r>
    </w:p>
    <w:p w:rsidR="00711A05" w:rsidRPr="005D6805" w:rsidRDefault="00711A05" w:rsidP="00032325">
      <w:pPr>
        <w:pStyle w:val="a3"/>
        <w:spacing w:after="0" w:line="240" w:lineRule="auto"/>
        <w:ind w:left="0" w:firstLine="708"/>
        <w:jc w:val="both"/>
        <w:rPr>
          <w:rFonts w:ascii="Times New Roman" w:hAnsi="Times New Roman" w:cs="Times New Roman"/>
          <w:sz w:val="28"/>
          <w:szCs w:val="28"/>
          <w:highlight w:val="yellow"/>
        </w:rPr>
      </w:pPr>
    </w:p>
    <w:p w:rsidR="00D902F3" w:rsidRPr="004041EE" w:rsidRDefault="00BB59C1" w:rsidP="0095623E">
      <w:pPr>
        <w:pStyle w:val="a3"/>
        <w:numPr>
          <w:ilvl w:val="0"/>
          <w:numId w:val="26"/>
        </w:numPr>
        <w:autoSpaceDE w:val="0"/>
        <w:autoSpaceDN w:val="0"/>
        <w:adjustRightInd w:val="0"/>
        <w:spacing w:after="0" w:line="240" w:lineRule="auto"/>
        <w:ind w:left="0" w:firstLine="709"/>
        <w:jc w:val="both"/>
        <w:rPr>
          <w:rFonts w:ascii="Times New Roman" w:hAnsi="Times New Roman" w:cs="Times New Roman"/>
          <w:sz w:val="28"/>
          <w:szCs w:val="28"/>
        </w:rPr>
      </w:pPr>
      <w:r w:rsidRPr="004041EE">
        <w:rPr>
          <w:rFonts w:ascii="Times New Roman" w:eastAsia="Calibri" w:hAnsi="Times New Roman" w:cs="Times New Roman"/>
          <w:i/>
          <w:sz w:val="28"/>
          <w:szCs w:val="28"/>
          <w:u w:val="single"/>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r w:rsidRPr="004041EE">
        <w:rPr>
          <w:rFonts w:ascii="Times New Roman" w:eastAsia="Calibri" w:hAnsi="Times New Roman" w:cs="Times New Roman"/>
          <w:sz w:val="28"/>
          <w:szCs w:val="28"/>
        </w:rPr>
        <w:t xml:space="preserve"> рассчитан</w:t>
      </w:r>
      <w:r w:rsidR="00D902F3" w:rsidRPr="004041EE">
        <w:rPr>
          <w:rFonts w:ascii="Times New Roman" w:eastAsia="Calibri" w:hAnsi="Times New Roman" w:cs="Times New Roman"/>
          <w:sz w:val="28"/>
          <w:szCs w:val="28"/>
        </w:rPr>
        <w:t>а</w:t>
      </w:r>
      <w:r w:rsidRPr="004041EE">
        <w:rPr>
          <w:rFonts w:ascii="Times New Roman" w:eastAsia="Calibri" w:hAnsi="Times New Roman" w:cs="Times New Roman"/>
          <w:sz w:val="28"/>
          <w:szCs w:val="28"/>
        </w:rPr>
        <w:t xml:space="preserve"> на основании данных, </w:t>
      </w:r>
      <w:proofErr w:type="gramStart"/>
      <w:r w:rsidRPr="004041EE">
        <w:rPr>
          <w:rFonts w:ascii="Times New Roman" w:eastAsia="Calibri" w:hAnsi="Times New Roman" w:cs="Times New Roman"/>
          <w:sz w:val="28"/>
          <w:szCs w:val="28"/>
        </w:rPr>
        <w:t>отраженных  в</w:t>
      </w:r>
      <w:proofErr w:type="gramEnd"/>
      <w:r w:rsidRPr="004041EE">
        <w:rPr>
          <w:rFonts w:ascii="Times New Roman" w:eastAsia="Calibri" w:hAnsi="Times New Roman" w:cs="Times New Roman"/>
          <w:sz w:val="28"/>
          <w:szCs w:val="28"/>
        </w:rPr>
        <w:t xml:space="preserve"> годовых статических формах №</w:t>
      </w:r>
      <w:r w:rsidR="00D902F3" w:rsidRPr="004041EE">
        <w:rPr>
          <w:rFonts w:ascii="Times New Roman" w:eastAsia="Calibri" w:hAnsi="Times New Roman" w:cs="Times New Roman"/>
          <w:sz w:val="28"/>
          <w:szCs w:val="28"/>
        </w:rPr>
        <w:t xml:space="preserve"> </w:t>
      </w:r>
      <w:r w:rsidRPr="004041EE">
        <w:rPr>
          <w:rFonts w:ascii="Times New Roman" w:eastAsia="Calibri" w:hAnsi="Times New Roman" w:cs="Times New Roman"/>
          <w:sz w:val="28"/>
          <w:szCs w:val="28"/>
        </w:rPr>
        <w:t xml:space="preserve">8-НК, 7-НК, 6-НК. </w:t>
      </w:r>
      <w:r w:rsidR="00D902F3" w:rsidRPr="004041EE">
        <w:rPr>
          <w:rFonts w:ascii="Times New Roman" w:eastAsia="Calibri" w:hAnsi="Times New Roman" w:cs="Times New Roman"/>
          <w:sz w:val="28"/>
          <w:szCs w:val="28"/>
        </w:rPr>
        <w:t>В форме 8-НК</w:t>
      </w:r>
      <w:r w:rsidRPr="004041EE">
        <w:rPr>
          <w:rFonts w:ascii="Times New Roman" w:eastAsia="Calibri" w:hAnsi="Times New Roman" w:cs="Times New Roman"/>
          <w:sz w:val="28"/>
          <w:szCs w:val="28"/>
        </w:rPr>
        <w:t xml:space="preserve"> год</w:t>
      </w:r>
      <w:r w:rsidR="00D902F3" w:rsidRPr="004041EE">
        <w:rPr>
          <w:rFonts w:ascii="Times New Roman" w:eastAsia="Calibri" w:hAnsi="Times New Roman" w:cs="Times New Roman"/>
          <w:sz w:val="28"/>
          <w:szCs w:val="28"/>
        </w:rPr>
        <w:t xml:space="preserve"> отражено, что   </w:t>
      </w:r>
      <w:proofErr w:type="spellStart"/>
      <w:r w:rsidR="002D7076" w:rsidRPr="004041EE">
        <w:rPr>
          <w:rFonts w:ascii="Times New Roman" w:eastAsia="Calibri" w:hAnsi="Times New Roman" w:cs="Times New Roman"/>
          <w:sz w:val="28"/>
          <w:szCs w:val="28"/>
        </w:rPr>
        <w:t>задни</w:t>
      </w:r>
      <w:r w:rsidR="0095623E">
        <w:rPr>
          <w:rFonts w:ascii="Times New Roman" w:eastAsia="Calibri" w:hAnsi="Times New Roman" w:cs="Times New Roman"/>
          <w:sz w:val="28"/>
          <w:szCs w:val="28"/>
        </w:rPr>
        <w:t>я</w:t>
      </w:r>
      <w:proofErr w:type="spellEnd"/>
      <w:r w:rsidR="002D7076" w:rsidRPr="004041EE">
        <w:rPr>
          <w:rFonts w:ascii="Times New Roman" w:eastAsia="Calibri" w:hAnsi="Times New Roman" w:cs="Times New Roman"/>
          <w:sz w:val="28"/>
          <w:szCs w:val="28"/>
        </w:rPr>
        <w:t xml:space="preserve"> МБУ «Музей истории Невеля»</w:t>
      </w:r>
      <w:r w:rsidR="0095623E" w:rsidRPr="0095623E">
        <w:t xml:space="preserve"> </w:t>
      </w:r>
      <w:r w:rsidR="0095623E" w:rsidRPr="0095623E">
        <w:rPr>
          <w:rFonts w:ascii="Times New Roman" w:eastAsia="Calibri" w:hAnsi="Times New Roman" w:cs="Times New Roman"/>
          <w:sz w:val="28"/>
          <w:szCs w:val="28"/>
        </w:rPr>
        <w:t>требу</w:t>
      </w:r>
      <w:r w:rsidR="0095623E">
        <w:rPr>
          <w:rFonts w:ascii="Times New Roman" w:eastAsia="Calibri" w:hAnsi="Times New Roman" w:cs="Times New Roman"/>
          <w:sz w:val="28"/>
          <w:szCs w:val="28"/>
        </w:rPr>
        <w:t>ю</w:t>
      </w:r>
      <w:r w:rsidR="0095623E" w:rsidRPr="0095623E">
        <w:rPr>
          <w:rFonts w:ascii="Times New Roman" w:eastAsia="Calibri" w:hAnsi="Times New Roman" w:cs="Times New Roman"/>
          <w:sz w:val="28"/>
          <w:szCs w:val="28"/>
        </w:rPr>
        <w:t>т капитального ремонта</w:t>
      </w:r>
      <w:r w:rsidR="002D7076" w:rsidRPr="004041EE">
        <w:rPr>
          <w:rFonts w:ascii="Times New Roman" w:eastAsia="Calibri" w:hAnsi="Times New Roman" w:cs="Times New Roman"/>
          <w:sz w:val="28"/>
          <w:szCs w:val="28"/>
        </w:rPr>
        <w:t>.</w:t>
      </w:r>
    </w:p>
    <w:p w:rsidR="004041EE" w:rsidRPr="005D6805" w:rsidRDefault="004041EE" w:rsidP="004041EE">
      <w:pPr>
        <w:pStyle w:val="a3"/>
        <w:autoSpaceDE w:val="0"/>
        <w:autoSpaceDN w:val="0"/>
        <w:adjustRightInd w:val="0"/>
        <w:spacing w:after="0" w:line="240" w:lineRule="auto"/>
        <w:ind w:left="0" w:firstLine="720"/>
        <w:jc w:val="both"/>
        <w:rPr>
          <w:rFonts w:ascii="Times New Roman" w:hAnsi="Times New Roman" w:cs="Times New Roman"/>
          <w:sz w:val="28"/>
          <w:szCs w:val="28"/>
          <w:highlight w:val="yellow"/>
        </w:rPr>
      </w:pPr>
      <w:r w:rsidRPr="004041EE">
        <w:rPr>
          <w:rFonts w:ascii="Times New Roman" w:hAnsi="Times New Roman" w:cs="Times New Roman"/>
          <w:sz w:val="28"/>
          <w:szCs w:val="28"/>
        </w:rPr>
        <w:t xml:space="preserve">МБУ «Музей истории Невеля» находится в здании, которое является объектом культурного наследия регионального значения «Здание почтовой станции» XIX век., расположенном по адресу: г. Невель, ул. Ленина, д. 14. </w:t>
      </w:r>
      <w:r w:rsidR="0095623E">
        <w:rPr>
          <w:rFonts w:ascii="Times New Roman" w:hAnsi="Times New Roman" w:cs="Times New Roman"/>
          <w:sz w:val="28"/>
          <w:szCs w:val="28"/>
        </w:rPr>
        <w:t>Кроме этого, у</w:t>
      </w:r>
      <w:r w:rsidRPr="004041EE">
        <w:rPr>
          <w:rFonts w:ascii="Times New Roman" w:hAnsi="Times New Roman" w:cs="Times New Roman"/>
          <w:sz w:val="28"/>
          <w:szCs w:val="28"/>
        </w:rPr>
        <w:t xml:space="preserve">чреждение пользуется зданием на праве оперативного управления. На праве оперативного управления музей пользуется нежилыми помещениями № 1005 – 1010, расположенными по адресу: г. Невель, ул. Ленина, д. 14. На праве оперативного управления музей пользуется жилым помещением, расположенным по адресу: г. Невель, ул. Ленина, д. 14, кв.3. В постоянное (бессрочное) пользование музеем получен земельный участок, площадью 340 </w:t>
      </w:r>
      <w:proofErr w:type="spellStart"/>
      <w:proofErr w:type="gramStart"/>
      <w:r w:rsidRPr="004041EE">
        <w:rPr>
          <w:rFonts w:ascii="Times New Roman" w:hAnsi="Times New Roman" w:cs="Times New Roman"/>
          <w:sz w:val="28"/>
          <w:szCs w:val="28"/>
        </w:rPr>
        <w:t>кв.м</w:t>
      </w:r>
      <w:proofErr w:type="spellEnd"/>
      <w:proofErr w:type="gramEnd"/>
      <w:r w:rsidRPr="004041EE">
        <w:rPr>
          <w:rFonts w:ascii="Times New Roman" w:hAnsi="Times New Roman" w:cs="Times New Roman"/>
          <w:sz w:val="28"/>
          <w:szCs w:val="28"/>
        </w:rPr>
        <w:t>, расположенный по адресу: г. Невель, ул. Ленина, д. 14</w:t>
      </w:r>
    </w:p>
    <w:p w:rsidR="00D902F3" w:rsidRPr="005D6805" w:rsidRDefault="00D902F3" w:rsidP="00BB59C1">
      <w:pPr>
        <w:shd w:val="clear" w:color="auto" w:fill="FFFFFF"/>
        <w:spacing w:after="0" w:line="240" w:lineRule="auto"/>
        <w:ind w:right="23" w:firstLine="567"/>
        <w:contextualSpacing/>
        <w:jc w:val="both"/>
        <w:rPr>
          <w:rFonts w:ascii="Times New Roman" w:eastAsia="Times New Roman" w:hAnsi="Times New Roman" w:cs="Times New Roman"/>
          <w:sz w:val="16"/>
          <w:szCs w:val="16"/>
          <w:highlight w:val="yellow"/>
        </w:rPr>
      </w:pPr>
    </w:p>
    <w:p w:rsidR="00B56CA7" w:rsidRPr="0095623E" w:rsidRDefault="00B56CA7" w:rsidP="00114CB2">
      <w:pPr>
        <w:pStyle w:val="a3"/>
        <w:numPr>
          <w:ilvl w:val="0"/>
          <w:numId w:val="26"/>
        </w:numPr>
        <w:suppressAutoHyphens/>
        <w:spacing w:after="0" w:line="240" w:lineRule="auto"/>
        <w:ind w:left="0" w:firstLine="720"/>
        <w:jc w:val="both"/>
        <w:rPr>
          <w:rFonts w:ascii="Times New Roman" w:eastAsia="Calibri" w:hAnsi="Times New Roman" w:cs="Times New Roman"/>
          <w:i/>
          <w:sz w:val="28"/>
          <w:szCs w:val="28"/>
          <w:u w:val="single"/>
        </w:rPr>
      </w:pPr>
      <w:r w:rsidRPr="0095623E">
        <w:rPr>
          <w:rFonts w:ascii="Times New Roman" w:eastAsia="Calibri" w:hAnsi="Times New Roman" w:cs="Times New Roman"/>
          <w:i/>
          <w:sz w:val="28"/>
          <w:szCs w:val="28"/>
          <w:u w:val="single"/>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BB59C1" w:rsidRPr="0095623E" w:rsidRDefault="00BB59C1" w:rsidP="00BB59C1">
      <w:pPr>
        <w:shd w:val="clear" w:color="auto" w:fill="FFFFFF"/>
        <w:spacing w:after="0" w:line="240" w:lineRule="auto"/>
        <w:ind w:right="23" w:firstLine="567"/>
        <w:contextualSpacing/>
        <w:jc w:val="both"/>
        <w:rPr>
          <w:rFonts w:ascii="Times New Roman" w:eastAsia="Times New Roman" w:hAnsi="Times New Roman" w:cs="Times New Roman"/>
          <w:sz w:val="28"/>
          <w:szCs w:val="28"/>
        </w:rPr>
      </w:pPr>
      <w:r w:rsidRPr="0095623E">
        <w:rPr>
          <w:rFonts w:ascii="Times New Roman" w:eastAsia="Times New Roman" w:hAnsi="Times New Roman" w:cs="Times New Roman"/>
          <w:sz w:val="28"/>
          <w:szCs w:val="28"/>
        </w:rPr>
        <w:t xml:space="preserve">В муниципальной собственности Невельского района находится один объект культурного наследия регионального значения – здание почтовой станции, расположенное по адресу г.Невель, ул.Ленина, д.14, находящееся в оперативном </w:t>
      </w:r>
      <w:proofErr w:type="gramStart"/>
      <w:r w:rsidRPr="0095623E">
        <w:rPr>
          <w:rFonts w:ascii="Times New Roman" w:eastAsia="Times New Roman" w:hAnsi="Times New Roman" w:cs="Times New Roman"/>
          <w:sz w:val="28"/>
          <w:szCs w:val="28"/>
        </w:rPr>
        <w:t>управлении  МБУ</w:t>
      </w:r>
      <w:proofErr w:type="gramEnd"/>
      <w:r w:rsidRPr="0095623E">
        <w:rPr>
          <w:rFonts w:ascii="Times New Roman" w:eastAsia="Times New Roman" w:hAnsi="Times New Roman" w:cs="Times New Roman"/>
          <w:sz w:val="28"/>
          <w:szCs w:val="28"/>
        </w:rPr>
        <w:t xml:space="preserve"> «Музей истории Невеля». Данный объект не требует консервации или реставрации.</w:t>
      </w:r>
    </w:p>
    <w:p w:rsidR="00BB59C1" w:rsidRPr="005D6805" w:rsidRDefault="00BB59C1" w:rsidP="00BB59C1">
      <w:pPr>
        <w:shd w:val="clear" w:color="auto" w:fill="FFFFFF"/>
        <w:spacing w:after="0" w:line="240" w:lineRule="auto"/>
        <w:ind w:right="23" w:firstLine="567"/>
        <w:contextualSpacing/>
        <w:jc w:val="both"/>
        <w:rPr>
          <w:rFonts w:ascii="Times New Roman" w:eastAsia="Times New Roman" w:hAnsi="Times New Roman" w:cs="Times New Roman"/>
          <w:sz w:val="28"/>
          <w:szCs w:val="28"/>
          <w:highlight w:val="yellow"/>
        </w:rPr>
      </w:pPr>
    </w:p>
    <w:p w:rsidR="00C3160A" w:rsidRPr="0095623E" w:rsidRDefault="00C257B6" w:rsidP="008B130F">
      <w:pPr>
        <w:spacing w:after="0" w:line="240" w:lineRule="auto"/>
        <w:jc w:val="both"/>
        <w:rPr>
          <w:rFonts w:ascii="Times New Roman" w:hAnsi="Times New Roman" w:cs="Times New Roman"/>
          <w:b/>
          <w:sz w:val="28"/>
          <w:szCs w:val="28"/>
        </w:rPr>
      </w:pPr>
      <w:r w:rsidRPr="0095623E">
        <w:rPr>
          <w:rFonts w:ascii="Times New Roman" w:hAnsi="Times New Roman" w:cs="Times New Roman"/>
          <w:b/>
          <w:sz w:val="28"/>
          <w:szCs w:val="28"/>
        </w:rPr>
        <w:t>Физическая культура и спорт</w:t>
      </w:r>
      <w:r w:rsidR="00BB29DB" w:rsidRPr="0095623E">
        <w:rPr>
          <w:rFonts w:ascii="Times New Roman" w:hAnsi="Times New Roman" w:cs="Times New Roman"/>
          <w:b/>
          <w:sz w:val="28"/>
          <w:szCs w:val="28"/>
        </w:rPr>
        <w:t xml:space="preserve"> </w:t>
      </w:r>
      <w:r w:rsidR="009961EC" w:rsidRPr="0095623E">
        <w:rPr>
          <w:rFonts w:ascii="Times New Roman" w:hAnsi="Times New Roman" w:cs="Times New Roman"/>
          <w:b/>
          <w:sz w:val="28"/>
          <w:szCs w:val="28"/>
        </w:rPr>
        <w:t xml:space="preserve"> </w:t>
      </w:r>
    </w:p>
    <w:p w:rsidR="0095623E" w:rsidRPr="0095623E" w:rsidRDefault="0095623E" w:rsidP="0095623E">
      <w:pPr>
        <w:pStyle w:val="11"/>
        <w:ind w:firstLine="568"/>
        <w:jc w:val="both"/>
        <w:rPr>
          <w:rFonts w:ascii="Times New Roman" w:hAnsi="Times New Roman" w:cs="Times New Roman"/>
          <w:sz w:val="28"/>
          <w:szCs w:val="28"/>
        </w:rPr>
      </w:pPr>
      <w:r w:rsidRPr="0095623E">
        <w:rPr>
          <w:rFonts w:ascii="Times New Roman" w:hAnsi="Times New Roman" w:cs="Times New Roman"/>
          <w:sz w:val="28"/>
          <w:szCs w:val="28"/>
        </w:rPr>
        <w:t xml:space="preserve">Развитие физической культуры и спорта в МО «Невельский район» в 2022 году осуществлялось в рамках подпрограммы «Развитие физической культуры и спорта, укрепление общественного здоровья населения» муниципальной программы «Развитие молодёжной политики, физической культуры и спорта в муниципальном образовании «Невельский район», </w:t>
      </w:r>
      <w:r w:rsidRPr="0095623E">
        <w:rPr>
          <w:rFonts w:ascii="Times New Roman" w:hAnsi="Times New Roman" w:cs="Times New Roman"/>
          <w:sz w:val="28"/>
          <w:szCs w:val="28"/>
        </w:rPr>
        <w:lastRenderedPageBreak/>
        <w:t xml:space="preserve">утвержденной постановлением Администрации Невельского района от 22.11.2019 № 606.  В рамках подпрограммы осуществлялась организация и проведение официальных физкультурно-оздоровительных, спортивных мероприятий различного уровня, обеспечивалось участие в указанных мероприятиях, осуществлялась организация и проведение физкультурных и спортивных мероприятий в рамках Всероссийского физкультурно-спортивного комплекса "Готов к труду и обороне" (ГТО), проводились мероприятия, направленные на пропаганду физической культуры и спорта. </w:t>
      </w:r>
    </w:p>
    <w:p w:rsidR="0095623E" w:rsidRPr="0095623E" w:rsidRDefault="0095623E" w:rsidP="0095623E">
      <w:pPr>
        <w:pStyle w:val="11"/>
        <w:ind w:firstLine="568"/>
        <w:jc w:val="both"/>
        <w:rPr>
          <w:rFonts w:ascii="Times New Roman" w:hAnsi="Times New Roman" w:cs="Times New Roman"/>
          <w:sz w:val="28"/>
          <w:szCs w:val="28"/>
        </w:rPr>
      </w:pPr>
      <w:r w:rsidRPr="0095623E">
        <w:rPr>
          <w:rFonts w:ascii="Times New Roman" w:hAnsi="Times New Roman" w:cs="Times New Roman"/>
          <w:sz w:val="28"/>
          <w:szCs w:val="28"/>
        </w:rPr>
        <w:t>Осуществляет деятельность в области спорта и физкультурно-оздоровительную деятельность МБУ «Лидер»: проведение и организация спортивных, спортивно-массовых и физкультурно-оздоровительных мероприятий для всех категорий населения, проведение и организация Фестивалей ВФСК ГТО для всех категорий населения.</w:t>
      </w:r>
    </w:p>
    <w:p w:rsidR="0095623E" w:rsidRPr="0095623E" w:rsidRDefault="0095623E" w:rsidP="0095623E">
      <w:pPr>
        <w:pStyle w:val="11"/>
        <w:ind w:firstLine="568"/>
        <w:jc w:val="both"/>
        <w:rPr>
          <w:rFonts w:ascii="Times New Roman" w:hAnsi="Times New Roman" w:cs="Times New Roman"/>
          <w:sz w:val="28"/>
          <w:szCs w:val="28"/>
        </w:rPr>
      </w:pPr>
      <w:r w:rsidRPr="0095623E">
        <w:rPr>
          <w:rFonts w:ascii="Times New Roman" w:hAnsi="Times New Roman" w:cs="Times New Roman"/>
          <w:sz w:val="28"/>
          <w:szCs w:val="28"/>
        </w:rPr>
        <w:t>Для проведения физкультурно-оздоровительных мероприятий используются спортивные объекты: городской стадион, 2 спортивные плоскостные площадки, спортивные залы образовательных учреждений.</w:t>
      </w:r>
    </w:p>
    <w:p w:rsidR="0095623E" w:rsidRPr="0095623E" w:rsidRDefault="0095623E" w:rsidP="0095623E">
      <w:pPr>
        <w:pStyle w:val="11"/>
        <w:ind w:firstLine="568"/>
        <w:jc w:val="both"/>
        <w:rPr>
          <w:rFonts w:ascii="Times New Roman" w:hAnsi="Times New Roman" w:cs="Times New Roman"/>
          <w:sz w:val="28"/>
          <w:szCs w:val="28"/>
        </w:rPr>
      </w:pPr>
      <w:r w:rsidRPr="0095623E">
        <w:rPr>
          <w:rFonts w:ascii="Times New Roman" w:hAnsi="Times New Roman" w:cs="Times New Roman"/>
          <w:sz w:val="28"/>
          <w:szCs w:val="28"/>
        </w:rPr>
        <w:t xml:space="preserve">Обеспечено участие школьников района в соревнованиях, входящие в Спартакиаду среди учащихся общеобразовательных школ Псковской области, Спартакиаду среди городов и районов Псковской области, спортивные и физкультурно-массовые мероприятия: Губернские состязания «Президентские состязания», «Президентские спортивные игры», «Лыжня России», Всероссийский «Азимут», «Кросс Наций», Фестивали комплекса ГТО. Ежеквартально проводились совещания </w:t>
      </w:r>
      <w:proofErr w:type="gramStart"/>
      <w:r w:rsidRPr="0095623E">
        <w:rPr>
          <w:rFonts w:ascii="Times New Roman" w:hAnsi="Times New Roman" w:cs="Times New Roman"/>
          <w:sz w:val="28"/>
          <w:szCs w:val="28"/>
        </w:rPr>
        <w:t>актива  спортивной</w:t>
      </w:r>
      <w:proofErr w:type="gramEnd"/>
      <w:r w:rsidRPr="0095623E">
        <w:rPr>
          <w:rFonts w:ascii="Times New Roman" w:hAnsi="Times New Roman" w:cs="Times New Roman"/>
          <w:sz w:val="28"/>
          <w:szCs w:val="28"/>
        </w:rPr>
        <w:t xml:space="preserve"> общественности, принимались конкретные решения по расходованию денежных средств в течение года,  участию сборных команд в Первенстве Псковской области по тем или иным видам спорта. Были определены основные направления работы по улучшению спортивной инфраструктуры района, а также содержания спортивных объектов и плоскостных спортивных сооружений которые требуют необходимого </w:t>
      </w:r>
      <w:proofErr w:type="gramStart"/>
      <w:r w:rsidRPr="0095623E">
        <w:rPr>
          <w:rFonts w:ascii="Times New Roman" w:hAnsi="Times New Roman" w:cs="Times New Roman"/>
          <w:sz w:val="28"/>
          <w:szCs w:val="28"/>
        </w:rPr>
        <w:t>ремонта,  необходимость</w:t>
      </w:r>
      <w:proofErr w:type="gramEnd"/>
      <w:r w:rsidRPr="0095623E">
        <w:rPr>
          <w:rFonts w:ascii="Times New Roman" w:hAnsi="Times New Roman" w:cs="Times New Roman"/>
          <w:sz w:val="28"/>
          <w:szCs w:val="28"/>
        </w:rPr>
        <w:t xml:space="preserve"> приобретения спортинвентаря.</w:t>
      </w:r>
    </w:p>
    <w:p w:rsidR="0095623E" w:rsidRPr="0095623E" w:rsidRDefault="0095623E" w:rsidP="0095623E">
      <w:pPr>
        <w:pStyle w:val="11"/>
        <w:ind w:firstLine="568"/>
        <w:jc w:val="both"/>
        <w:rPr>
          <w:rFonts w:ascii="Times New Roman" w:hAnsi="Times New Roman" w:cs="Times New Roman"/>
          <w:sz w:val="28"/>
          <w:szCs w:val="28"/>
        </w:rPr>
      </w:pPr>
    </w:p>
    <w:p w:rsidR="0095623E" w:rsidRDefault="0095623E" w:rsidP="00193A2A">
      <w:pPr>
        <w:pStyle w:val="11"/>
        <w:numPr>
          <w:ilvl w:val="0"/>
          <w:numId w:val="26"/>
        </w:numPr>
        <w:ind w:left="0" w:firstLine="567"/>
        <w:jc w:val="both"/>
        <w:rPr>
          <w:rFonts w:ascii="Times New Roman" w:hAnsi="Times New Roman" w:cs="Times New Roman"/>
          <w:sz w:val="28"/>
          <w:szCs w:val="28"/>
        </w:rPr>
      </w:pPr>
      <w:r w:rsidRPr="00193A2A">
        <w:rPr>
          <w:rFonts w:ascii="Times New Roman" w:hAnsi="Times New Roman" w:cs="Times New Roman"/>
          <w:i/>
          <w:sz w:val="28"/>
          <w:szCs w:val="28"/>
          <w:u w:val="single"/>
        </w:rPr>
        <w:t>В 2022 году доля населения, систематически занимающегося физической культурой и спортом,</w:t>
      </w:r>
      <w:r w:rsidRPr="00193A2A">
        <w:rPr>
          <w:rFonts w:ascii="Times New Roman" w:hAnsi="Times New Roman" w:cs="Times New Roman"/>
          <w:i/>
          <w:sz w:val="28"/>
          <w:szCs w:val="28"/>
        </w:rPr>
        <w:t xml:space="preserve"> </w:t>
      </w:r>
      <w:r w:rsidRPr="00193A2A">
        <w:rPr>
          <w:rFonts w:ascii="Times New Roman" w:hAnsi="Times New Roman" w:cs="Times New Roman"/>
          <w:sz w:val="28"/>
          <w:szCs w:val="28"/>
        </w:rPr>
        <w:t xml:space="preserve">составила 40,7 % (на 0,1% выше, чем в 2021г) от общего числа жителей района.  Принимаемые меры </w:t>
      </w:r>
      <w:proofErr w:type="gramStart"/>
      <w:r w:rsidRPr="00193A2A">
        <w:rPr>
          <w:rFonts w:ascii="Times New Roman" w:hAnsi="Times New Roman" w:cs="Times New Roman"/>
          <w:sz w:val="28"/>
          <w:szCs w:val="28"/>
        </w:rPr>
        <w:t>позволят  улучшить</w:t>
      </w:r>
      <w:proofErr w:type="gramEnd"/>
      <w:r w:rsidRPr="00193A2A">
        <w:rPr>
          <w:rFonts w:ascii="Times New Roman" w:hAnsi="Times New Roman" w:cs="Times New Roman"/>
          <w:sz w:val="28"/>
          <w:szCs w:val="28"/>
        </w:rPr>
        <w:t xml:space="preserve"> показатель и прогнозировать его дальнейший рост.</w:t>
      </w:r>
    </w:p>
    <w:p w:rsidR="00193A2A" w:rsidRPr="00193A2A" w:rsidRDefault="00193A2A" w:rsidP="00193A2A">
      <w:pPr>
        <w:pStyle w:val="11"/>
        <w:ind w:left="360"/>
        <w:jc w:val="both"/>
        <w:rPr>
          <w:rFonts w:ascii="Times New Roman" w:hAnsi="Times New Roman" w:cs="Times New Roman"/>
          <w:sz w:val="28"/>
          <w:szCs w:val="28"/>
        </w:rPr>
      </w:pPr>
    </w:p>
    <w:p w:rsidR="0095623E" w:rsidRPr="0095623E" w:rsidRDefault="0095623E" w:rsidP="0095623E">
      <w:pPr>
        <w:pStyle w:val="11"/>
        <w:ind w:firstLine="568"/>
        <w:jc w:val="both"/>
        <w:rPr>
          <w:rFonts w:ascii="Times New Roman" w:hAnsi="Times New Roman" w:cs="Times New Roman"/>
          <w:sz w:val="28"/>
          <w:szCs w:val="28"/>
        </w:rPr>
      </w:pPr>
      <w:r w:rsidRPr="00193A2A">
        <w:rPr>
          <w:rFonts w:ascii="Times New Roman" w:hAnsi="Times New Roman" w:cs="Times New Roman"/>
          <w:i/>
          <w:sz w:val="28"/>
          <w:szCs w:val="28"/>
          <w:u w:val="single"/>
        </w:rPr>
        <w:t>23(1). Доля обучающихся, систематически занимающихся физической культурой и спортом, в общей численности обучающихся</w:t>
      </w:r>
      <w:r w:rsidRPr="0095623E">
        <w:rPr>
          <w:rFonts w:ascii="Times New Roman" w:hAnsi="Times New Roman" w:cs="Times New Roman"/>
          <w:sz w:val="28"/>
          <w:szCs w:val="28"/>
        </w:rPr>
        <w:t xml:space="preserve"> составляет 99% (2850 человек), что соответствует целевым показателям.</w:t>
      </w:r>
    </w:p>
    <w:p w:rsidR="001B6674" w:rsidRDefault="0095623E" w:rsidP="0095623E">
      <w:pPr>
        <w:pStyle w:val="11"/>
        <w:ind w:firstLine="568"/>
        <w:jc w:val="both"/>
        <w:rPr>
          <w:rFonts w:ascii="Times New Roman" w:hAnsi="Times New Roman" w:cs="Times New Roman"/>
          <w:sz w:val="28"/>
          <w:szCs w:val="28"/>
        </w:rPr>
      </w:pPr>
      <w:r w:rsidRPr="0095623E">
        <w:rPr>
          <w:rFonts w:ascii="Times New Roman" w:hAnsi="Times New Roman" w:cs="Times New Roman"/>
          <w:sz w:val="28"/>
          <w:szCs w:val="28"/>
        </w:rPr>
        <w:t xml:space="preserve">Каждая школа имеет свой спортивный зал для занятия физической культурой. В трех сельских и трех городских школах </w:t>
      </w:r>
      <w:proofErr w:type="gramStart"/>
      <w:r w:rsidRPr="0095623E">
        <w:rPr>
          <w:rFonts w:ascii="Times New Roman" w:hAnsi="Times New Roman" w:cs="Times New Roman"/>
          <w:sz w:val="28"/>
          <w:szCs w:val="28"/>
        </w:rPr>
        <w:t>созданы  школьные</w:t>
      </w:r>
      <w:proofErr w:type="gramEnd"/>
      <w:r w:rsidRPr="0095623E">
        <w:rPr>
          <w:rFonts w:ascii="Times New Roman" w:hAnsi="Times New Roman" w:cs="Times New Roman"/>
          <w:sz w:val="28"/>
          <w:szCs w:val="28"/>
        </w:rPr>
        <w:t xml:space="preserve"> спортивные клубы, которые реализуют спортивно-массовые мероприятия и комплекс ВФСК ГТО. Успешно выполнен единый муниципальный календарный план работы Управления образования, физической культуры и спорта Администрации Невельского района, в который были включены соревнования, входящие в зачёт Спартакиады среди городов и районов </w:t>
      </w:r>
      <w:r w:rsidRPr="0095623E">
        <w:rPr>
          <w:rFonts w:ascii="Times New Roman" w:hAnsi="Times New Roman" w:cs="Times New Roman"/>
          <w:sz w:val="28"/>
          <w:szCs w:val="28"/>
        </w:rPr>
        <w:lastRenderedPageBreak/>
        <w:t xml:space="preserve">Псковской области, в зачет XIV спартакиады учащихся среди городов и районов Псковской </w:t>
      </w:r>
      <w:proofErr w:type="gramStart"/>
      <w:r w:rsidRPr="0095623E">
        <w:rPr>
          <w:rFonts w:ascii="Times New Roman" w:hAnsi="Times New Roman" w:cs="Times New Roman"/>
          <w:sz w:val="28"/>
          <w:szCs w:val="28"/>
        </w:rPr>
        <w:t>области,  в</w:t>
      </w:r>
      <w:proofErr w:type="gramEnd"/>
      <w:r w:rsidRPr="0095623E">
        <w:rPr>
          <w:rFonts w:ascii="Times New Roman" w:hAnsi="Times New Roman" w:cs="Times New Roman"/>
          <w:sz w:val="28"/>
          <w:szCs w:val="28"/>
        </w:rPr>
        <w:t xml:space="preserve"> зачёт районной Спартакиады среди учащихся общеобразовательных школ Псковской области, районные соревнования, всероссийские соревнования. На территории района успешно действовала муниципальная программа «Развитие молодежной политики, физической культуры и спорта МО «Невельский район» на 2021-2024 годы».</w:t>
      </w:r>
    </w:p>
    <w:p w:rsidR="00193A2A" w:rsidRPr="005D6805" w:rsidRDefault="00193A2A" w:rsidP="0095623E">
      <w:pPr>
        <w:pStyle w:val="11"/>
        <w:ind w:firstLine="568"/>
        <w:jc w:val="both"/>
        <w:rPr>
          <w:rFonts w:ascii="Times New Roman" w:hAnsi="Times New Roman" w:cs="Times New Roman"/>
          <w:sz w:val="28"/>
          <w:szCs w:val="28"/>
          <w:highlight w:val="yellow"/>
        </w:rPr>
      </w:pPr>
    </w:p>
    <w:p w:rsidR="00F50814" w:rsidRPr="005C4957" w:rsidRDefault="00F50814" w:rsidP="008B130F">
      <w:pPr>
        <w:spacing w:after="0" w:line="240" w:lineRule="auto"/>
        <w:jc w:val="both"/>
        <w:rPr>
          <w:rFonts w:ascii="Times New Roman" w:hAnsi="Times New Roman" w:cs="Times New Roman"/>
          <w:b/>
          <w:sz w:val="28"/>
          <w:szCs w:val="28"/>
        </w:rPr>
      </w:pPr>
      <w:r w:rsidRPr="005C4957">
        <w:rPr>
          <w:rFonts w:ascii="Times New Roman" w:hAnsi="Times New Roman" w:cs="Times New Roman"/>
          <w:b/>
          <w:sz w:val="28"/>
          <w:szCs w:val="28"/>
        </w:rPr>
        <w:t>Жилищное строительство и обеспечение граждан жильем</w:t>
      </w:r>
    </w:p>
    <w:p w:rsidR="00255A1A" w:rsidRPr="005C4957" w:rsidRDefault="00255A1A" w:rsidP="00114CB2">
      <w:pPr>
        <w:pStyle w:val="a3"/>
        <w:numPr>
          <w:ilvl w:val="0"/>
          <w:numId w:val="26"/>
        </w:numPr>
        <w:spacing w:after="0" w:line="240" w:lineRule="auto"/>
        <w:ind w:left="0" w:firstLine="720"/>
        <w:jc w:val="both"/>
        <w:rPr>
          <w:rFonts w:ascii="Times New Roman" w:hAnsi="Times New Roman" w:cs="Times New Roman"/>
          <w:sz w:val="28"/>
          <w:szCs w:val="28"/>
        </w:rPr>
      </w:pPr>
      <w:r w:rsidRPr="005C4957">
        <w:rPr>
          <w:rFonts w:ascii="Times New Roman" w:hAnsi="Times New Roman" w:cs="Times New Roman"/>
          <w:i/>
          <w:sz w:val="28"/>
          <w:szCs w:val="28"/>
          <w:u w:val="single"/>
        </w:rPr>
        <w:t xml:space="preserve">Показатель «Общая площадь жилых помещений, приходящаяся в среднем на 1 жителя» </w:t>
      </w:r>
      <w:r w:rsidRPr="005C4957">
        <w:rPr>
          <w:rFonts w:ascii="Times New Roman" w:hAnsi="Times New Roman" w:cs="Times New Roman"/>
          <w:sz w:val="28"/>
          <w:szCs w:val="28"/>
        </w:rPr>
        <w:t>в 20</w:t>
      </w:r>
      <w:r w:rsidR="00B63DA7" w:rsidRPr="005C4957">
        <w:rPr>
          <w:rFonts w:ascii="Times New Roman" w:hAnsi="Times New Roman" w:cs="Times New Roman"/>
          <w:sz w:val="28"/>
          <w:szCs w:val="28"/>
        </w:rPr>
        <w:t>2</w:t>
      </w:r>
      <w:r w:rsidR="005C4957" w:rsidRPr="005C4957">
        <w:rPr>
          <w:rFonts w:ascii="Times New Roman" w:hAnsi="Times New Roman" w:cs="Times New Roman"/>
          <w:sz w:val="28"/>
          <w:szCs w:val="28"/>
        </w:rPr>
        <w:t>2</w:t>
      </w:r>
      <w:r w:rsidR="00B63DA7" w:rsidRPr="005C4957">
        <w:rPr>
          <w:rFonts w:ascii="Times New Roman" w:hAnsi="Times New Roman" w:cs="Times New Roman"/>
          <w:sz w:val="28"/>
          <w:szCs w:val="28"/>
        </w:rPr>
        <w:t xml:space="preserve"> </w:t>
      </w:r>
      <w:proofErr w:type="gramStart"/>
      <w:r w:rsidR="00B63DA7" w:rsidRPr="005C4957">
        <w:rPr>
          <w:rFonts w:ascii="Times New Roman" w:hAnsi="Times New Roman" w:cs="Times New Roman"/>
          <w:sz w:val="28"/>
          <w:szCs w:val="28"/>
        </w:rPr>
        <w:t>году  вырос</w:t>
      </w:r>
      <w:proofErr w:type="gramEnd"/>
      <w:r w:rsidR="00B63DA7" w:rsidRPr="005C4957">
        <w:rPr>
          <w:rFonts w:ascii="Times New Roman" w:hAnsi="Times New Roman" w:cs="Times New Roman"/>
          <w:sz w:val="28"/>
          <w:szCs w:val="28"/>
        </w:rPr>
        <w:t xml:space="preserve">  на 2,</w:t>
      </w:r>
      <w:r w:rsidR="005C4957" w:rsidRPr="005C4957">
        <w:rPr>
          <w:rFonts w:ascii="Times New Roman" w:hAnsi="Times New Roman" w:cs="Times New Roman"/>
          <w:sz w:val="28"/>
          <w:szCs w:val="28"/>
        </w:rPr>
        <w:t>4</w:t>
      </w:r>
      <w:r w:rsidRPr="005C4957">
        <w:rPr>
          <w:rFonts w:ascii="Times New Roman" w:hAnsi="Times New Roman" w:cs="Times New Roman"/>
          <w:sz w:val="28"/>
          <w:szCs w:val="28"/>
        </w:rPr>
        <w:t xml:space="preserve"> кв.м по сравнению с 20</w:t>
      </w:r>
      <w:r w:rsidR="00B63DA7" w:rsidRPr="005C4957">
        <w:rPr>
          <w:rFonts w:ascii="Times New Roman" w:hAnsi="Times New Roman" w:cs="Times New Roman"/>
          <w:sz w:val="28"/>
          <w:szCs w:val="28"/>
        </w:rPr>
        <w:t>2</w:t>
      </w:r>
      <w:r w:rsidR="005C4957" w:rsidRPr="005C4957">
        <w:rPr>
          <w:rFonts w:ascii="Times New Roman" w:hAnsi="Times New Roman" w:cs="Times New Roman"/>
          <w:sz w:val="28"/>
          <w:szCs w:val="28"/>
        </w:rPr>
        <w:t>1</w:t>
      </w:r>
      <w:r w:rsidRPr="005C4957">
        <w:rPr>
          <w:rFonts w:ascii="Times New Roman" w:hAnsi="Times New Roman" w:cs="Times New Roman"/>
          <w:sz w:val="28"/>
          <w:szCs w:val="28"/>
        </w:rPr>
        <w:t xml:space="preserve"> годом и составил</w:t>
      </w:r>
      <w:r w:rsidR="00B63DA7" w:rsidRPr="005C4957">
        <w:rPr>
          <w:rFonts w:ascii="Times New Roman" w:hAnsi="Times New Roman" w:cs="Times New Roman"/>
          <w:sz w:val="28"/>
          <w:szCs w:val="28"/>
        </w:rPr>
        <w:t xml:space="preserve"> по предварительным данным </w:t>
      </w:r>
      <w:r w:rsidRPr="005C4957">
        <w:rPr>
          <w:rFonts w:ascii="Times New Roman" w:hAnsi="Times New Roman" w:cs="Times New Roman"/>
          <w:sz w:val="28"/>
          <w:szCs w:val="28"/>
        </w:rPr>
        <w:t xml:space="preserve"> </w:t>
      </w:r>
      <w:r w:rsidR="005C4957" w:rsidRPr="005C4957">
        <w:rPr>
          <w:rFonts w:ascii="Times New Roman" w:hAnsi="Times New Roman" w:cs="Times New Roman"/>
          <w:sz w:val="28"/>
          <w:szCs w:val="28"/>
        </w:rPr>
        <w:t>39,2</w:t>
      </w:r>
      <w:r w:rsidRPr="005C4957">
        <w:rPr>
          <w:rFonts w:ascii="Times New Roman" w:hAnsi="Times New Roman" w:cs="Times New Roman"/>
          <w:sz w:val="28"/>
          <w:szCs w:val="28"/>
        </w:rPr>
        <w:t xml:space="preserve"> </w:t>
      </w:r>
      <w:proofErr w:type="spellStart"/>
      <w:r w:rsidRPr="005C4957">
        <w:rPr>
          <w:rFonts w:ascii="Times New Roman" w:hAnsi="Times New Roman" w:cs="Times New Roman"/>
          <w:sz w:val="28"/>
          <w:szCs w:val="28"/>
        </w:rPr>
        <w:t>кв.м</w:t>
      </w:r>
      <w:proofErr w:type="spellEnd"/>
      <w:r w:rsidR="0022458B" w:rsidRPr="005C4957">
        <w:rPr>
          <w:rFonts w:ascii="Times New Roman" w:hAnsi="Times New Roman" w:cs="Times New Roman"/>
          <w:sz w:val="28"/>
          <w:szCs w:val="28"/>
        </w:rPr>
        <w:t>.</w:t>
      </w:r>
      <w:r w:rsidR="00F906BC" w:rsidRPr="005C4957">
        <w:rPr>
          <w:rFonts w:ascii="Times New Roman" w:hAnsi="Times New Roman" w:cs="Times New Roman"/>
          <w:sz w:val="28"/>
          <w:szCs w:val="28"/>
        </w:rPr>
        <w:t xml:space="preserve"> </w:t>
      </w:r>
    </w:p>
    <w:p w:rsidR="00B63DA7" w:rsidRPr="005C4957" w:rsidRDefault="00850706" w:rsidP="008B130F">
      <w:pPr>
        <w:spacing w:after="0" w:line="240" w:lineRule="auto"/>
        <w:ind w:firstLine="709"/>
        <w:jc w:val="both"/>
        <w:rPr>
          <w:rFonts w:ascii="Times New Roman" w:hAnsi="Times New Roman" w:cs="Times New Roman"/>
          <w:sz w:val="28"/>
          <w:szCs w:val="28"/>
        </w:rPr>
      </w:pPr>
      <w:r w:rsidRPr="005C4957">
        <w:rPr>
          <w:rFonts w:ascii="Times New Roman" w:hAnsi="Times New Roman" w:cs="Times New Roman"/>
          <w:sz w:val="28"/>
          <w:szCs w:val="28"/>
        </w:rPr>
        <w:t xml:space="preserve">На протяжении последних лет жилищное строительство в Невельском районе ведется только в секторе индивидуального жилищного строительства.     </w:t>
      </w:r>
      <w:r w:rsidR="001E1EC9" w:rsidRPr="005C4957">
        <w:rPr>
          <w:rFonts w:ascii="Times New Roman" w:hAnsi="Times New Roman" w:cs="Times New Roman"/>
          <w:sz w:val="28"/>
          <w:szCs w:val="28"/>
        </w:rPr>
        <w:t>П</w:t>
      </w:r>
      <w:r w:rsidRPr="005C4957">
        <w:rPr>
          <w:rFonts w:ascii="Times New Roman" w:hAnsi="Times New Roman" w:cs="Times New Roman"/>
          <w:sz w:val="28"/>
          <w:szCs w:val="28"/>
        </w:rPr>
        <w:t xml:space="preserve">лощадь жилых помещений, введенных в действие </w:t>
      </w:r>
      <w:r w:rsidR="0022458B" w:rsidRPr="005C4957">
        <w:rPr>
          <w:rFonts w:ascii="Times New Roman" w:hAnsi="Times New Roman" w:cs="Times New Roman"/>
          <w:sz w:val="28"/>
          <w:szCs w:val="28"/>
        </w:rPr>
        <w:t>в 202</w:t>
      </w:r>
      <w:r w:rsidR="005C4957" w:rsidRPr="005C4957">
        <w:rPr>
          <w:rFonts w:ascii="Times New Roman" w:hAnsi="Times New Roman" w:cs="Times New Roman"/>
          <w:sz w:val="28"/>
          <w:szCs w:val="28"/>
        </w:rPr>
        <w:t>2</w:t>
      </w:r>
      <w:r w:rsidRPr="005C4957">
        <w:rPr>
          <w:rFonts w:ascii="Times New Roman" w:hAnsi="Times New Roman" w:cs="Times New Roman"/>
          <w:sz w:val="28"/>
          <w:szCs w:val="28"/>
        </w:rPr>
        <w:t xml:space="preserve"> год</w:t>
      </w:r>
      <w:r w:rsidR="001E1EC9" w:rsidRPr="005C4957">
        <w:rPr>
          <w:rFonts w:ascii="Times New Roman" w:hAnsi="Times New Roman" w:cs="Times New Roman"/>
          <w:sz w:val="28"/>
          <w:szCs w:val="28"/>
        </w:rPr>
        <w:t xml:space="preserve">у </w:t>
      </w:r>
      <w:r w:rsidR="00B63DA7" w:rsidRPr="005C4957">
        <w:rPr>
          <w:rFonts w:ascii="Times New Roman" w:hAnsi="Times New Roman" w:cs="Times New Roman"/>
          <w:sz w:val="28"/>
          <w:szCs w:val="28"/>
        </w:rPr>
        <w:t>с</w:t>
      </w:r>
      <w:r w:rsidR="001E1EC9" w:rsidRPr="005C4957">
        <w:rPr>
          <w:rFonts w:ascii="Times New Roman" w:hAnsi="Times New Roman" w:cs="Times New Roman"/>
          <w:sz w:val="28"/>
          <w:szCs w:val="28"/>
        </w:rPr>
        <w:t xml:space="preserve"> учет</w:t>
      </w:r>
      <w:r w:rsidR="00B63DA7" w:rsidRPr="005C4957">
        <w:rPr>
          <w:rFonts w:ascii="Times New Roman" w:hAnsi="Times New Roman" w:cs="Times New Roman"/>
          <w:sz w:val="28"/>
          <w:szCs w:val="28"/>
        </w:rPr>
        <w:t>ом</w:t>
      </w:r>
      <w:r w:rsidR="001E1EC9" w:rsidRPr="005C4957">
        <w:rPr>
          <w:rFonts w:ascii="Times New Roman" w:hAnsi="Times New Roman" w:cs="Times New Roman"/>
          <w:sz w:val="28"/>
          <w:szCs w:val="28"/>
        </w:rPr>
        <w:t xml:space="preserve"> жилых домов на участках для ведения садоводства</w:t>
      </w:r>
      <w:r w:rsidR="00255A1A" w:rsidRPr="005C4957">
        <w:rPr>
          <w:rFonts w:ascii="Times New Roman" w:hAnsi="Times New Roman" w:cs="Times New Roman"/>
          <w:sz w:val="28"/>
          <w:szCs w:val="28"/>
        </w:rPr>
        <w:t xml:space="preserve"> составила </w:t>
      </w:r>
      <w:r w:rsidR="00B63DA7" w:rsidRPr="005C4957">
        <w:rPr>
          <w:rFonts w:ascii="Times New Roman" w:hAnsi="Times New Roman" w:cs="Times New Roman"/>
          <w:sz w:val="28"/>
          <w:szCs w:val="28"/>
        </w:rPr>
        <w:t>5</w:t>
      </w:r>
      <w:r w:rsidR="005C4957" w:rsidRPr="005C4957">
        <w:rPr>
          <w:rFonts w:ascii="Times New Roman" w:hAnsi="Times New Roman" w:cs="Times New Roman"/>
          <w:sz w:val="28"/>
          <w:szCs w:val="28"/>
        </w:rPr>
        <w:t>330</w:t>
      </w:r>
      <w:r w:rsidRPr="005C4957">
        <w:rPr>
          <w:rFonts w:ascii="Times New Roman" w:hAnsi="Times New Roman" w:cs="Times New Roman"/>
          <w:sz w:val="28"/>
          <w:szCs w:val="28"/>
        </w:rPr>
        <w:t xml:space="preserve"> квадратных метров</w:t>
      </w:r>
      <w:r w:rsidR="0022458B" w:rsidRPr="005C4957">
        <w:rPr>
          <w:rFonts w:ascii="Times New Roman" w:hAnsi="Times New Roman" w:cs="Times New Roman"/>
          <w:sz w:val="28"/>
          <w:szCs w:val="28"/>
        </w:rPr>
        <w:t>.</w:t>
      </w:r>
      <w:r w:rsidR="00B63DA7" w:rsidRPr="005C4957">
        <w:rPr>
          <w:rFonts w:ascii="Times New Roman" w:hAnsi="Times New Roman" w:cs="Times New Roman"/>
          <w:sz w:val="28"/>
          <w:szCs w:val="28"/>
        </w:rPr>
        <w:t xml:space="preserve"> </w:t>
      </w:r>
    </w:p>
    <w:p w:rsidR="004A4703" w:rsidRPr="005C4957" w:rsidRDefault="004A4703" w:rsidP="004A4703">
      <w:pPr>
        <w:spacing w:after="0" w:line="240" w:lineRule="auto"/>
        <w:ind w:firstLine="708"/>
        <w:jc w:val="both"/>
        <w:rPr>
          <w:rFonts w:ascii="Times New Roman" w:hAnsi="Times New Roman" w:cs="Times New Roman"/>
          <w:sz w:val="28"/>
          <w:szCs w:val="28"/>
        </w:rPr>
      </w:pPr>
      <w:r w:rsidRPr="005C4957">
        <w:rPr>
          <w:rFonts w:ascii="Times New Roman" w:hAnsi="Times New Roman" w:cs="Times New Roman"/>
          <w:sz w:val="28"/>
          <w:szCs w:val="28"/>
        </w:rPr>
        <w:t>В 202</w:t>
      </w:r>
      <w:r w:rsidR="005C4957" w:rsidRPr="005C4957">
        <w:rPr>
          <w:rFonts w:ascii="Times New Roman" w:hAnsi="Times New Roman" w:cs="Times New Roman"/>
          <w:sz w:val="28"/>
          <w:szCs w:val="28"/>
        </w:rPr>
        <w:t>2</w:t>
      </w:r>
      <w:r w:rsidRPr="005C4957">
        <w:rPr>
          <w:rFonts w:ascii="Times New Roman" w:hAnsi="Times New Roman" w:cs="Times New Roman"/>
          <w:sz w:val="28"/>
          <w:szCs w:val="28"/>
        </w:rPr>
        <w:t xml:space="preserve"> году благоустроенные жилые помещения общей площадью </w:t>
      </w:r>
      <w:r w:rsidR="005C4957" w:rsidRPr="005C4957">
        <w:rPr>
          <w:rFonts w:ascii="Times New Roman" w:hAnsi="Times New Roman" w:cs="Times New Roman"/>
          <w:sz w:val="28"/>
          <w:szCs w:val="28"/>
        </w:rPr>
        <w:t>395,6</w:t>
      </w:r>
      <w:r w:rsidRPr="005C4957">
        <w:rPr>
          <w:rFonts w:ascii="Times New Roman" w:hAnsi="Times New Roman" w:cs="Times New Roman"/>
          <w:sz w:val="28"/>
          <w:szCs w:val="28"/>
        </w:rPr>
        <w:t xml:space="preserve"> кв. м. предоставлены 1</w:t>
      </w:r>
      <w:r w:rsidR="005C4957" w:rsidRPr="005C4957">
        <w:rPr>
          <w:rFonts w:ascii="Times New Roman" w:hAnsi="Times New Roman" w:cs="Times New Roman"/>
          <w:sz w:val="28"/>
          <w:szCs w:val="28"/>
        </w:rPr>
        <w:t>0</w:t>
      </w:r>
      <w:r w:rsidRPr="005C4957">
        <w:rPr>
          <w:rFonts w:ascii="Times New Roman" w:hAnsi="Times New Roman" w:cs="Times New Roman"/>
          <w:sz w:val="28"/>
          <w:szCs w:val="28"/>
        </w:rPr>
        <w:t xml:space="preserve"> семьям</w:t>
      </w:r>
      <w:r w:rsidR="009F2B8F" w:rsidRPr="005C4957">
        <w:rPr>
          <w:rFonts w:ascii="Times New Roman" w:hAnsi="Times New Roman" w:cs="Times New Roman"/>
          <w:sz w:val="28"/>
          <w:szCs w:val="28"/>
        </w:rPr>
        <w:t xml:space="preserve"> (2</w:t>
      </w:r>
      <w:r w:rsidR="005C4957" w:rsidRPr="005C4957">
        <w:rPr>
          <w:rFonts w:ascii="Times New Roman" w:hAnsi="Times New Roman" w:cs="Times New Roman"/>
          <w:sz w:val="28"/>
          <w:szCs w:val="28"/>
        </w:rPr>
        <w:t>0</w:t>
      </w:r>
      <w:r w:rsidR="009F2B8F" w:rsidRPr="005C4957">
        <w:rPr>
          <w:rFonts w:ascii="Times New Roman" w:hAnsi="Times New Roman" w:cs="Times New Roman"/>
          <w:sz w:val="28"/>
          <w:szCs w:val="28"/>
        </w:rPr>
        <w:t xml:space="preserve"> человека)</w:t>
      </w:r>
      <w:r w:rsidRPr="005C4957">
        <w:rPr>
          <w:rFonts w:ascii="Times New Roman" w:hAnsi="Times New Roman" w:cs="Times New Roman"/>
          <w:sz w:val="28"/>
          <w:szCs w:val="28"/>
        </w:rPr>
        <w:t>, состоящим на учете в качестве нуждающихся в жилых помещениях</w:t>
      </w:r>
      <w:r w:rsidR="009F2B8F" w:rsidRPr="005C4957">
        <w:rPr>
          <w:rFonts w:ascii="Times New Roman" w:hAnsi="Times New Roman" w:cs="Times New Roman"/>
          <w:sz w:val="28"/>
          <w:szCs w:val="28"/>
        </w:rPr>
        <w:t>.</w:t>
      </w:r>
    </w:p>
    <w:p w:rsidR="00850706" w:rsidRPr="00952784" w:rsidRDefault="004A4703" w:rsidP="009F2B8F">
      <w:pPr>
        <w:spacing w:after="0" w:line="240" w:lineRule="auto"/>
        <w:jc w:val="both"/>
        <w:rPr>
          <w:rFonts w:ascii="Times New Roman" w:hAnsi="Times New Roman" w:cs="Times New Roman"/>
          <w:sz w:val="28"/>
          <w:szCs w:val="28"/>
        </w:rPr>
      </w:pPr>
      <w:r w:rsidRPr="00952784">
        <w:rPr>
          <w:rFonts w:ascii="Times New Roman" w:hAnsi="Times New Roman" w:cs="Times New Roman"/>
          <w:sz w:val="28"/>
          <w:szCs w:val="28"/>
        </w:rPr>
        <w:tab/>
      </w:r>
      <w:r w:rsidR="00850706" w:rsidRPr="00952784">
        <w:rPr>
          <w:rFonts w:ascii="Times New Roman" w:hAnsi="Times New Roman" w:cs="Times New Roman"/>
          <w:sz w:val="28"/>
          <w:szCs w:val="28"/>
        </w:rPr>
        <w:t>Серьезная проблема на 20</w:t>
      </w:r>
      <w:r w:rsidR="00F04B5D" w:rsidRPr="00952784">
        <w:rPr>
          <w:rFonts w:ascii="Times New Roman" w:hAnsi="Times New Roman" w:cs="Times New Roman"/>
          <w:sz w:val="28"/>
          <w:szCs w:val="28"/>
        </w:rPr>
        <w:t>21</w:t>
      </w:r>
      <w:r w:rsidR="00850706" w:rsidRPr="00952784">
        <w:rPr>
          <w:rFonts w:ascii="Times New Roman" w:hAnsi="Times New Roman" w:cs="Times New Roman"/>
          <w:sz w:val="28"/>
          <w:szCs w:val="28"/>
        </w:rPr>
        <w:t>-202</w:t>
      </w:r>
      <w:r w:rsidR="00F04B5D" w:rsidRPr="00952784">
        <w:rPr>
          <w:rFonts w:ascii="Times New Roman" w:hAnsi="Times New Roman" w:cs="Times New Roman"/>
          <w:sz w:val="28"/>
          <w:szCs w:val="28"/>
        </w:rPr>
        <w:t>3</w:t>
      </w:r>
      <w:r w:rsidR="00850706" w:rsidRPr="00952784">
        <w:rPr>
          <w:rFonts w:ascii="Times New Roman" w:hAnsi="Times New Roman" w:cs="Times New Roman"/>
          <w:sz w:val="28"/>
          <w:szCs w:val="28"/>
        </w:rPr>
        <w:t xml:space="preserve"> годы – переселение граждан из аварийного жилищного фонда. В программу переселения граждан из аварийного фонда на 2019-202</w:t>
      </w:r>
      <w:r w:rsidRPr="00952784">
        <w:rPr>
          <w:rFonts w:ascii="Times New Roman" w:hAnsi="Times New Roman" w:cs="Times New Roman"/>
          <w:sz w:val="28"/>
          <w:szCs w:val="28"/>
        </w:rPr>
        <w:t>5</w:t>
      </w:r>
      <w:r w:rsidR="00850706" w:rsidRPr="00952784">
        <w:rPr>
          <w:rFonts w:ascii="Times New Roman" w:hAnsi="Times New Roman" w:cs="Times New Roman"/>
          <w:sz w:val="28"/>
          <w:szCs w:val="28"/>
        </w:rPr>
        <w:t xml:space="preserve"> годы Невельский район не включен, поскольку дома признаны аварийными после 01.01.2017 года.</w:t>
      </w:r>
      <w:r w:rsidR="00F04B5D" w:rsidRPr="00952784">
        <w:rPr>
          <w:rFonts w:ascii="Times New Roman" w:hAnsi="Times New Roman" w:cs="Times New Roman"/>
          <w:sz w:val="28"/>
          <w:szCs w:val="28"/>
        </w:rPr>
        <w:t xml:space="preserve"> В настоящее время на территории Невельско</w:t>
      </w:r>
      <w:r w:rsidRPr="00952784">
        <w:rPr>
          <w:rFonts w:ascii="Times New Roman" w:hAnsi="Times New Roman" w:cs="Times New Roman"/>
          <w:sz w:val="28"/>
          <w:szCs w:val="28"/>
        </w:rPr>
        <w:t>го района признаны аварийными 9</w:t>
      </w:r>
      <w:r w:rsidR="00F04B5D" w:rsidRPr="00952784">
        <w:rPr>
          <w:rFonts w:ascii="Times New Roman" w:hAnsi="Times New Roman" w:cs="Times New Roman"/>
          <w:sz w:val="28"/>
          <w:szCs w:val="28"/>
        </w:rPr>
        <w:t xml:space="preserve"> многоквартирных домов и домов блокированной застройки.</w:t>
      </w:r>
    </w:p>
    <w:p w:rsidR="00850706" w:rsidRPr="00952784" w:rsidRDefault="00850706" w:rsidP="008B130F">
      <w:pPr>
        <w:spacing w:after="0" w:line="240" w:lineRule="auto"/>
        <w:ind w:firstLine="709"/>
        <w:jc w:val="both"/>
        <w:rPr>
          <w:rFonts w:ascii="Times New Roman" w:hAnsi="Times New Roman" w:cs="Times New Roman"/>
          <w:sz w:val="28"/>
          <w:szCs w:val="28"/>
        </w:rPr>
      </w:pPr>
      <w:r w:rsidRPr="00952784">
        <w:rPr>
          <w:rFonts w:ascii="Times New Roman" w:hAnsi="Times New Roman" w:cs="Times New Roman"/>
          <w:sz w:val="28"/>
          <w:szCs w:val="28"/>
        </w:rPr>
        <w:t xml:space="preserve">В рамках исполнения муниципальных услуг, оказываемых управлением ЖКХ, строительства и архитектуры, </w:t>
      </w:r>
      <w:r w:rsidR="00F04B5D" w:rsidRPr="00952784">
        <w:rPr>
          <w:rFonts w:ascii="Times New Roman" w:hAnsi="Times New Roman" w:cs="Times New Roman"/>
          <w:sz w:val="28"/>
          <w:szCs w:val="28"/>
        </w:rPr>
        <w:t>с сентября 2018 года  выдаются уведомления о планируемом строительстве объектов ИЖС и уведомления о построенных объектах ИЖС.</w:t>
      </w:r>
    </w:p>
    <w:p w:rsidR="004A4703" w:rsidRPr="005D6805" w:rsidRDefault="004A4703" w:rsidP="008B130F">
      <w:pPr>
        <w:spacing w:after="0" w:line="240" w:lineRule="auto"/>
        <w:ind w:firstLine="709"/>
        <w:jc w:val="both"/>
        <w:rPr>
          <w:rFonts w:ascii="Times New Roman" w:hAnsi="Times New Roman" w:cs="Times New Roman"/>
          <w:sz w:val="28"/>
          <w:szCs w:val="28"/>
          <w:highlight w:val="yellow"/>
        </w:rPr>
      </w:pPr>
    </w:p>
    <w:p w:rsidR="00D9425C" w:rsidRPr="00D9425C" w:rsidRDefault="004B4417" w:rsidP="00D9425C">
      <w:pPr>
        <w:pStyle w:val="a3"/>
        <w:numPr>
          <w:ilvl w:val="0"/>
          <w:numId w:val="26"/>
        </w:numPr>
        <w:spacing w:after="0" w:line="240" w:lineRule="auto"/>
        <w:ind w:left="0" w:firstLine="851"/>
        <w:jc w:val="both"/>
        <w:rPr>
          <w:rFonts w:ascii="Times New Roman" w:hAnsi="Times New Roman" w:cs="Times New Roman"/>
          <w:sz w:val="28"/>
          <w:szCs w:val="28"/>
        </w:rPr>
      </w:pPr>
      <w:r w:rsidRPr="00D9425C">
        <w:rPr>
          <w:rFonts w:ascii="Times New Roman" w:hAnsi="Times New Roman" w:cs="Times New Roman"/>
          <w:sz w:val="28"/>
          <w:szCs w:val="28"/>
        </w:rPr>
        <w:t>П</w:t>
      </w:r>
      <w:r w:rsidR="00FB3502" w:rsidRPr="00D9425C">
        <w:rPr>
          <w:rFonts w:ascii="Times New Roman" w:hAnsi="Times New Roman" w:cs="Times New Roman"/>
          <w:sz w:val="28"/>
          <w:szCs w:val="28"/>
        </w:rPr>
        <w:t>оказател</w:t>
      </w:r>
      <w:r w:rsidRPr="00D9425C">
        <w:rPr>
          <w:rFonts w:ascii="Times New Roman" w:hAnsi="Times New Roman" w:cs="Times New Roman"/>
          <w:sz w:val="28"/>
          <w:szCs w:val="28"/>
        </w:rPr>
        <w:t>ь</w:t>
      </w:r>
      <w:r w:rsidR="00FB3502" w:rsidRPr="00D9425C">
        <w:rPr>
          <w:rFonts w:ascii="Times New Roman" w:hAnsi="Times New Roman" w:cs="Times New Roman"/>
          <w:sz w:val="28"/>
          <w:szCs w:val="28"/>
        </w:rPr>
        <w:t xml:space="preserve"> </w:t>
      </w:r>
      <w:r w:rsidR="00FB3502" w:rsidRPr="00D9425C">
        <w:rPr>
          <w:rFonts w:ascii="Times New Roman" w:hAnsi="Times New Roman" w:cs="Times New Roman"/>
          <w:i/>
          <w:sz w:val="28"/>
          <w:szCs w:val="28"/>
          <w:u w:val="single"/>
        </w:rPr>
        <w:t xml:space="preserve">«Площадь земельных участков, предоставленных для строительства в расчете на 10 тыс.чел. </w:t>
      </w:r>
      <w:proofErr w:type="gramStart"/>
      <w:r w:rsidR="00FB3502" w:rsidRPr="00D9425C">
        <w:rPr>
          <w:rFonts w:ascii="Times New Roman" w:hAnsi="Times New Roman" w:cs="Times New Roman"/>
          <w:i/>
          <w:sz w:val="28"/>
          <w:szCs w:val="28"/>
          <w:u w:val="single"/>
        </w:rPr>
        <w:t>населения»</w:t>
      </w:r>
      <w:r w:rsidR="00FB3502" w:rsidRPr="00D9425C">
        <w:rPr>
          <w:rFonts w:ascii="Times New Roman" w:hAnsi="Times New Roman" w:cs="Times New Roman"/>
          <w:sz w:val="28"/>
          <w:szCs w:val="28"/>
        </w:rPr>
        <w:t xml:space="preserve"> </w:t>
      </w:r>
      <w:r w:rsidRPr="00D9425C">
        <w:rPr>
          <w:rFonts w:ascii="Times New Roman" w:hAnsi="Times New Roman" w:cs="Times New Roman"/>
          <w:sz w:val="28"/>
          <w:szCs w:val="28"/>
        </w:rPr>
        <w:t xml:space="preserve"> увеличился</w:t>
      </w:r>
      <w:proofErr w:type="gramEnd"/>
      <w:r w:rsidR="00D9425C" w:rsidRPr="00D9425C">
        <w:rPr>
          <w:rFonts w:ascii="Times New Roman" w:hAnsi="Times New Roman" w:cs="Times New Roman"/>
          <w:sz w:val="28"/>
          <w:szCs w:val="28"/>
        </w:rPr>
        <w:t xml:space="preserve"> </w:t>
      </w:r>
      <w:r w:rsidRPr="00D9425C">
        <w:rPr>
          <w:rFonts w:ascii="Times New Roman" w:hAnsi="Times New Roman" w:cs="Times New Roman"/>
          <w:sz w:val="28"/>
          <w:szCs w:val="28"/>
        </w:rPr>
        <w:t xml:space="preserve">(на </w:t>
      </w:r>
      <w:r w:rsidR="00D9425C" w:rsidRPr="00D9425C">
        <w:rPr>
          <w:rFonts w:ascii="Times New Roman" w:hAnsi="Times New Roman" w:cs="Times New Roman"/>
          <w:sz w:val="28"/>
          <w:szCs w:val="28"/>
        </w:rPr>
        <w:t xml:space="preserve">71,8 </w:t>
      </w:r>
      <w:r w:rsidRPr="00D9425C">
        <w:rPr>
          <w:rFonts w:ascii="Times New Roman" w:hAnsi="Times New Roman" w:cs="Times New Roman"/>
          <w:sz w:val="28"/>
          <w:szCs w:val="28"/>
        </w:rPr>
        <w:t>%) по сравнению с 202</w:t>
      </w:r>
      <w:r w:rsidR="00D9425C" w:rsidRPr="00D9425C">
        <w:rPr>
          <w:rFonts w:ascii="Times New Roman" w:hAnsi="Times New Roman" w:cs="Times New Roman"/>
          <w:sz w:val="28"/>
          <w:szCs w:val="28"/>
        </w:rPr>
        <w:t>1</w:t>
      </w:r>
      <w:r w:rsidRPr="00D9425C">
        <w:rPr>
          <w:rFonts w:ascii="Times New Roman" w:hAnsi="Times New Roman" w:cs="Times New Roman"/>
          <w:sz w:val="28"/>
          <w:szCs w:val="28"/>
        </w:rPr>
        <w:t xml:space="preserve"> годом. </w:t>
      </w:r>
    </w:p>
    <w:p w:rsidR="00FB3502" w:rsidRDefault="00EB4526" w:rsidP="00A356F5">
      <w:pPr>
        <w:spacing w:after="0" w:line="240" w:lineRule="auto"/>
        <w:ind w:firstLine="993"/>
        <w:jc w:val="both"/>
        <w:rPr>
          <w:rFonts w:ascii="Times New Roman" w:hAnsi="Times New Roman" w:cs="Times New Roman"/>
          <w:sz w:val="28"/>
          <w:szCs w:val="28"/>
        </w:rPr>
      </w:pPr>
      <w:r w:rsidRPr="00D9425C">
        <w:rPr>
          <w:rFonts w:ascii="Times New Roman" w:hAnsi="Times New Roman" w:cs="Times New Roman"/>
          <w:sz w:val="28"/>
          <w:szCs w:val="28"/>
        </w:rPr>
        <w:t>Площадь земельных участков, предоставленных для строительства в 202</w:t>
      </w:r>
      <w:r w:rsidR="00A356F5">
        <w:rPr>
          <w:rFonts w:ascii="Times New Roman" w:hAnsi="Times New Roman" w:cs="Times New Roman"/>
          <w:sz w:val="28"/>
          <w:szCs w:val="28"/>
        </w:rPr>
        <w:t>2</w:t>
      </w:r>
      <w:r w:rsidRPr="00D9425C">
        <w:rPr>
          <w:rFonts w:ascii="Times New Roman" w:hAnsi="Times New Roman" w:cs="Times New Roman"/>
          <w:sz w:val="28"/>
          <w:szCs w:val="28"/>
        </w:rPr>
        <w:t xml:space="preserve"> году </w:t>
      </w:r>
      <w:r w:rsidR="00A356F5">
        <w:rPr>
          <w:rFonts w:ascii="Times New Roman" w:hAnsi="Times New Roman" w:cs="Times New Roman"/>
          <w:sz w:val="28"/>
          <w:szCs w:val="28"/>
        </w:rPr>
        <w:t>увеличилась</w:t>
      </w:r>
      <w:r w:rsidRPr="00D9425C">
        <w:rPr>
          <w:rFonts w:ascii="Times New Roman" w:hAnsi="Times New Roman" w:cs="Times New Roman"/>
          <w:sz w:val="28"/>
          <w:szCs w:val="28"/>
        </w:rPr>
        <w:t xml:space="preserve"> по сравнению с 202</w:t>
      </w:r>
      <w:r w:rsidR="00A356F5">
        <w:rPr>
          <w:rFonts w:ascii="Times New Roman" w:hAnsi="Times New Roman" w:cs="Times New Roman"/>
          <w:sz w:val="28"/>
          <w:szCs w:val="28"/>
        </w:rPr>
        <w:t>1 годом почти на 3 га</w:t>
      </w:r>
      <w:r w:rsidRPr="00D9425C">
        <w:rPr>
          <w:rFonts w:ascii="Times New Roman" w:hAnsi="Times New Roman" w:cs="Times New Roman"/>
          <w:sz w:val="28"/>
          <w:szCs w:val="28"/>
        </w:rPr>
        <w:t xml:space="preserve">, а 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r w:rsidR="00A356F5">
        <w:rPr>
          <w:rFonts w:ascii="Times New Roman" w:hAnsi="Times New Roman" w:cs="Times New Roman"/>
          <w:sz w:val="28"/>
          <w:szCs w:val="28"/>
        </w:rPr>
        <w:t xml:space="preserve">снизилась </w:t>
      </w:r>
      <w:r w:rsidRPr="00D9425C">
        <w:rPr>
          <w:rFonts w:ascii="Times New Roman" w:hAnsi="Times New Roman" w:cs="Times New Roman"/>
          <w:sz w:val="28"/>
          <w:szCs w:val="28"/>
        </w:rPr>
        <w:t>на</w:t>
      </w:r>
      <w:r w:rsidR="00A356F5">
        <w:rPr>
          <w:rFonts w:ascii="Times New Roman" w:hAnsi="Times New Roman" w:cs="Times New Roman"/>
          <w:sz w:val="28"/>
          <w:szCs w:val="28"/>
        </w:rPr>
        <w:t xml:space="preserve"> 1,66 га</w:t>
      </w:r>
      <w:r w:rsidRPr="00D9425C">
        <w:rPr>
          <w:rFonts w:ascii="Times New Roman" w:hAnsi="Times New Roman" w:cs="Times New Roman"/>
          <w:sz w:val="28"/>
          <w:szCs w:val="28"/>
        </w:rPr>
        <w:t xml:space="preserve">. </w:t>
      </w:r>
    </w:p>
    <w:p w:rsidR="00A356F5" w:rsidRPr="005D6805" w:rsidRDefault="00A356F5" w:rsidP="00A356F5">
      <w:pPr>
        <w:spacing w:after="0" w:line="240" w:lineRule="auto"/>
        <w:ind w:firstLine="993"/>
        <w:jc w:val="both"/>
        <w:rPr>
          <w:rFonts w:ascii="Times New Roman" w:hAnsi="Times New Roman" w:cs="Times New Roman"/>
          <w:sz w:val="28"/>
          <w:szCs w:val="28"/>
          <w:highlight w:val="yellow"/>
        </w:rPr>
      </w:pPr>
    </w:p>
    <w:p w:rsidR="009B2AFE" w:rsidRPr="00A356F5" w:rsidRDefault="00796FF6" w:rsidP="008B130F">
      <w:pPr>
        <w:spacing w:line="240" w:lineRule="auto"/>
        <w:ind w:firstLine="709"/>
        <w:jc w:val="both"/>
        <w:rPr>
          <w:rFonts w:ascii="Times New Roman" w:hAnsi="Times New Roman" w:cs="Times New Roman"/>
          <w:i/>
          <w:sz w:val="28"/>
          <w:szCs w:val="28"/>
          <w:u w:val="single"/>
        </w:rPr>
      </w:pPr>
      <w:r w:rsidRPr="00A356F5">
        <w:rPr>
          <w:rFonts w:ascii="Times New Roman" w:hAnsi="Times New Roman" w:cs="Times New Roman"/>
          <w:sz w:val="28"/>
          <w:szCs w:val="28"/>
        </w:rPr>
        <w:t xml:space="preserve">26. </w:t>
      </w:r>
      <w:r w:rsidR="009B2AFE" w:rsidRPr="00A356F5">
        <w:rPr>
          <w:rFonts w:ascii="Times New Roman" w:hAnsi="Times New Roman" w:cs="Times New Roman"/>
          <w:sz w:val="28"/>
          <w:szCs w:val="28"/>
        </w:rPr>
        <w:t xml:space="preserve">В Невельском районе отсутствуют </w:t>
      </w:r>
      <w:r w:rsidR="009B2AFE" w:rsidRPr="00A356F5">
        <w:rPr>
          <w:rFonts w:ascii="Times New Roman" w:hAnsi="Times New Roman" w:cs="Times New Roman"/>
          <w:i/>
          <w:sz w:val="28"/>
          <w:szCs w:val="28"/>
          <w:u w:val="single"/>
        </w:rPr>
        <w:t>земельные участки, предоставленные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в течение 3 лет, объектов капитального строительства в течение 5 лет.</w:t>
      </w:r>
    </w:p>
    <w:p w:rsidR="00A356F5" w:rsidRDefault="00A356F5" w:rsidP="008B130F">
      <w:pPr>
        <w:pStyle w:val="a3"/>
        <w:spacing w:after="0" w:line="240" w:lineRule="auto"/>
        <w:ind w:left="568"/>
        <w:jc w:val="both"/>
        <w:rPr>
          <w:rFonts w:ascii="Times New Roman" w:hAnsi="Times New Roman" w:cs="Times New Roman"/>
          <w:b/>
          <w:sz w:val="28"/>
          <w:szCs w:val="28"/>
          <w:highlight w:val="yellow"/>
        </w:rPr>
      </w:pPr>
    </w:p>
    <w:p w:rsidR="00A356F5" w:rsidRDefault="00A356F5" w:rsidP="008B130F">
      <w:pPr>
        <w:pStyle w:val="a3"/>
        <w:spacing w:after="0" w:line="240" w:lineRule="auto"/>
        <w:ind w:left="568"/>
        <w:jc w:val="both"/>
        <w:rPr>
          <w:rFonts w:ascii="Times New Roman" w:hAnsi="Times New Roman" w:cs="Times New Roman"/>
          <w:b/>
          <w:sz w:val="28"/>
          <w:szCs w:val="28"/>
          <w:highlight w:val="yellow"/>
        </w:rPr>
      </w:pPr>
    </w:p>
    <w:p w:rsidR="00C84C05" w:rsidRPr="004D1B64" w:rsidRDefault="00C84C05" w:rsidP="008B130F">
      <w:pPr>
        <w:pStyle w:val="a3"/>
        <w:spacing w:after="0" w:line="240" w:lineRule="auto"/>
        <w:ind w:left="568"/>
        <w:jc w:val="both"/>
        <w:rPr>
          <w:rFonts w:ascii="Times New Roman" w:hAnsi="Times New Roman" w:cs="Times New Roman"/>
          <w:b/>
          <w:sz w:val="28"/>
          <w:szCs w:val="28"/>
        </w:rPr>
      </w:pPr>
      <w:r w:rsidRPr="004D1B64">
        <w:rPr>
          <w:rFonts w:ascii="Times New Roman" w:hAnsi="Times New Roman" w:cs="Times New Roman"/>
          <w:b/>
          <w:sz w:val="28"/>
          <w:szCs w:val="28"/>
        </w:rPr>
        <w:t>Жилищно-коммунальное хозяйство</w:t>
      </w:r>
    </w:p>
    <w:p w:rsidR="006C4495" w:rsidRPr="004D1B64" w:rsidRDefault="00796FF6" w:rsidP="008B130F">
      <w:pPr>
        <w:spacing w:after="0" w:line="240" w:lineRule="auto"/>
        <w:ind w:firstLine="709"/>
        <w:jc w:val="both"/>
        <w:rPr>
          <w:rFonts w:ascii="Times New Roman" w:hAnsi="Times New Roman" w:cs="Times New Roman"/>
          <w:i/>
          <w:sz w:val="28"/>
          <w:szCs w:val="28"/>
          <w:u w:val="single"/>
        </w:rPr>
      </w:pPr>
      <w:r w:rsidRPr="004D1B64">
        <w:rPr>
          <w:rFonts w:ascii="Times New Roman" w:hAnsi="Times New Roman" w:cs="Times New Roman"/>
          <w:i/>
          <w:sz w:val="28"/>
          <w:szCs w:val="28"/>
          <w:u w:val="single"/>
        </w:rPr>
        <w:t xml:space="preserve">27. </w:t>
      </w:r>
      <w:r w:rsidR="006C4495" w:rsidRPr="004D1B64">
        <w:rPr>
          <w:rFonts w:ascii="Times New Roman" w:hAnsi="Times New Roman" w:cs="Times New Roman"/>
          <w:i/>
          <w:sz w:val="28"/>
          <w:szCs w:val="28"/>
          <w:u w:val="single"/>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6C4495" w:rsidRPr="004D1B64" w:rsidRDefault="006C4495" w:rsidP="008B130F">
      <w:pPr>
        <w:spacing w:after="0" w:line="240" w:lineRule="auto"/>
        <w:ind w:firstLine="709"/>
        <w:jc w:val="both"/>
        <w:rPr>
          <w:rFonts w:ascii="Times New Roman" w:hAnsi="Times New Roman" w:cs="Times New Roman"/>
          <w:sz w:val="28"/>
          <w:szCs w:val="28"/>
        </w:rPr>
      </w:pPr>
      <w:r w:rsidRPr="004D1B64">
        <w:rPr>
          <w:rFonts w:ascii="Times New Roman" w:hAnsi="Times New Roman" w:cs="Times New Roman"/>
          <w:sz w:val="28"/>
          <w:szCs w:val="28"/>
        </w:rPr>
        <w:t>На территории Невельского района расположены 194 многоквартирных домов. В настоящее время 177 дом</w:t>
      </w:r>
      <w:r w:rsidR="007A020A" w:rsidRPr="004D1B64">
        <w:rPr>
          <w:rFonts w:ascii="Times New Roman" w:hAnsi="Times New Roman" w:cs="Times New Roman"/>
          <w:sz w:val="28"/>
          <w:szCs w:val="28"/>
        </w:rPr>
        <w:t>ов находи</w:t>
      </w:r>
      <w:r w:rsidRPr="004D1B64">
        <w:rPr>
          <w:rFonts w:ascii="Times New Roman" w:hAnsi="Times New Roman" w:cs="Times New Roman"/>
          <w:sz w:val="28"/>
          <w:szCs w:val="28"/>
        </w:rPr>
        <w:t>тся в управлени</w:t>
      </w:r>
      <w:r w:rsidR="007A020A" w:rsidRPr="004D1B64">
        <w:rPr>
          <w:rFonts w:ascii="Times New Roman" w:hAnsi="Times New Roman" w:cs="Times New Roman"/>
          <w:sz w:val="28"/>
          <w:szCs w:val="28"/>
        </w:rPr>
        <w:t>и</w:t>
      </w:r>
      <w:r w:rsidRPr="004D1B64">
        <w:rPr>
          <w:rFonts w:ascii="Times New Roman" w:hAnsi="Times New Roman" w:cs="Times New Roman"/>
          <w:sz w:val="28"/>
          <w:szCs w:val="28"/>
        </w:rPr>
        <w:t xml:space="preserve"> ООО «Служба заказчика»,</w:t>
      </w:r>
      <w:r w:rsidR="007A650D" w:rsidRPr="004D1B64">
        <w:rPr>
          <w:rFonts w:ascii="Times New Roman" w:hAnsi="Times New Roman" w:cs="Times New Roman"/>
          <w:sz w:val="28"/>
          <w:szCs w:val="28"/>
        </w:rPr>
        <w:t xml:space="preserve"> 1 дом – в ТСН «Солнечное»,</w:t>
      </w:r>
      <w:r w:rsidRPr="004D1B64">
        <w:rPr>
          <w:rFonts w:ascii="Times New Roman" w:hAnsi="Times New Roman" w:cs="Times New Roman"/>
          <w:sz w:val="28"/>
          <w:szCs w:val="28"/>
        </w:rPr>
        <w:t xml:space="preserve"> что составляет 91,</w:t>
      </w:r>
      <w:r w:rsidR="007A650D" w:rsidRPr="004D1B64">
        <w:rPr>
          <w:rFonts w:ascii="Times New Roman" w:hAnsi="Times New Roman" w:cs="Times New Roman"/>
          <w:sz w:val="28"/>
          <w:szCs w:val="28"/>
        </w:rPr>
        <w:t>8</w:t>
      </w:r>
      <w:r w:rsidRPr="004D1B64">
        <w:rPr>
          <w:rFonts w:ascii="Times New Roman" w:hAnsi="Times New Roman" w:cs="Times New Roman"/>
          <w:sz w:val="28"/>
          <w:szCs w:val="28"/>
        </w:rPr>
        <w:t xml:space="preserve"> %. Незначительная часть – 17 домов выбрали непосредственный способ управления, в том числе 4 многоквартирных дома – аварийные. Изменения по данному показателю в ближай</w:t>
      </w:r>
      <w:r w:rsidR="00023B0E" w:rsidRPr="004D1B64">
        <w:rPr>
          <w:rFonts w:ascii="Times New Roman" w:hAnsi="Times New Roman" w:cs="Times New Roman"/>
          <w:sz w:val="28"/>
          <w:szCs w:val="28"/>
        </w:rPr>
        <w:t>шие годы не ожидаются, и до 202</w:t>
      </w:r>
      <w:r w:rsidR="004D1B64">
        <w:rPr>
          <w:rFonts w:ascii="Times New Roman" w:hAnsi="Times New Roman" w:cs="Times New Roman"/>
          <w:sz w:val="28"/>
          <w:szCs w:val="28"/>
        </w:rPr>
        <w:t>5</w:t>
      </w:r>
      <w:r w:rsidRPr="004D1B64">
        <w:rPr>
          <w:rFonts w:ascii="Times New Roman" w:hAnsi="Times New Roman" w:cs="Times New Roman"/>
          <w:sz w:val="28"/>
          <w:szCs w:val="28"/>
        </w:rPr>
        <w:t xml:space="preserve"> года показатель останется на уровне 20</w:t>
      </w:r>
      <w:r w:rsidR="00023B0E" w:rsidRPr="004D1B64">
        <w:rPr>
          <w:rFonts w:ascii="Times New Roman" w:hAnsi="Times New Roman" w:cs="Times New Roman"/>
          <w:sz w:val="28"/>
          <w:szCs w:val="28"/>
        </w:rPr>
        <w:t>20</w:t>
      </w:r>
      <w:r w:rsidRPr="004D1B64">
        <w:rPr>
          <w:rFonts w:ascii="Times New Roman" w:hAnsi="Times New Roman" w:cs="Times New Roman"/>
          <w:sz w:val="28"/>
          <w:szCs w:val="28"/>
        </w:rPr>
        <w:t xml:space="preserve"> года.</w:t>
      </w:r>
    </w:p>
    <w:p w:rsidR="006C4495" w:rsidRPr="0043165D" w:rsidRDefault="00796FF6" w:rsidP="008B130F">
      <w:pPr>
        <w:spacing w:after="0" w:line="240" w:lineRule="auto"/>
        <w:ind w:firstLine="709"/>
        <w:jc w:val="both"/>
        <w:rPr>
          <w:rFonts w:ascii="Times New Roman" w:hAnsi="Times New Roman" w:cs="Times New Roman"/>
          <w:i/>
          <w:sz w:val="28"/>
          <w:szCs w:val="28"/>
          <w:u w:val="single"/>
        </w:rPr>
      </w:pPr>
      <w:r w:rsidRPr="0043165D">
        <w:rPr>
          <w:rFonts w:ascii="Times New Roman" w:hAnsi="Times New Roman" w:cs="Times New Roman"/>
          <w:i/>
          <w:sz w:val="28"/>
          <w:szCs w:val="28"/>
          <w:u w:val="single"/>
        </w:rPr>
        <w:t xml:space="preserve">28. </w:t>
      </w:r>
      <w:r w:rsidR="006C4495" w:rsidRPr="0043165D">
        <w:rPr>
          <w:rFonts w:ascii="Times New Roman" w:hAnsi="Times New Roman" w:cs="Times New Roman"/>
          <w:i/>
          <w:sz w:val="28"/>
          <w:szCs w:val="28"/>
          <w:u w:val="single"/>
        </w:rPr>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w:t>
      </w:r>
      <w:r w:rsidR="006C4495" w:rsidRPr="0043165D">
        <w:rPr>
          <w:i/>
          <w:u w:val="single"/>
        </w:rPr>
        <w:t xml:space="preserve"> </w:t>
      </w:r>
      <w:r w:rsidR="006C4495" w:rsidRPr="0043165D">
        <w:rPr>
          <w:rFonts w:ascii="Times New Roman" w:hAnsi="Times New Roman" w:cs="Times New Roman"/>
          <w:i/>
          <w:sz w:val="28"/>
          <w:szCs w:val="28"/>
          <w:u w:val="single"/>
        </w:rPr>
        <w:t>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p>
    <w:p w:rsidR="00B55C96" w:rsidRPr="0043165D" w:rsidRDefault="006C4495" w:rsidP="008B130F">
      <w:pPr>
        <w:spacing w:after="0" w:line="240" w:lineRule="auto"/>
        <w:ind w:firstLine="709"/>
        <w:jc w:val="both"/>
        <w:rPr>
          <w:rFonts w:ascii="Times New Roman" w:hAnsi="Times New Roman" w:cs="Times New Roman"/>
          <w:sz w:val="28"/>
          <w:szCs w:val="28"/>
        </w:rPr>
      </w:pPr>
      <w:r w:rsidRPr="0043165D">
        <w:rPr>
          <w:rFonts w:ascii="Times New Roman" w:hAnsi="Times New Roman" w:cs="Times New Roman"/>
          <w:sz w:val="28"/>
          <w:szCs w:val="28"/>
        </w:rPr>
        <w:t xml:space="preserve">На сегодняшний день </w:t>
      </w:r>
      <w:r w:rsidR="007103E2" w:rsidRPr="0043165D">
        <w:rPr>
          <w:rFonts w:ascii="Times New Roman" w:hAnsi="Times New Roman" w:cs="Times New Roman"/>
          <w:sz w:val="28"/>
          <w:szCs w:val="28"/>
        </w:rPr>
        <w:t>1</w:t>
      </w:r>
      <w:r w:rsidR="00023B0E" w:rsidRPr="0043165D">
        <w:rPr>
          <w:rFonts w:ascii="Times New Roman" w:hAnsi="Times New Roman" w:cs="Times New Roman"/>
          <w:sz w:val="28"/>
          <w:szCs w:val="28"/>
        </w:rPr>
        <w:t>1</w:t>
      </w:r>
      <w:r w:rsidR="006669A0" w:rsidRPr="0043165D">
        <w:rPr>
          <w:rFonts w:ascii="Times New Roman" w:hAnsi="Times New Roman" w:cs="Times New Roman"/>
          <w:sz w:val="28"/>
          <w:szCs w:val="28"/>
        </w:rPr>
        <w:t xml:space="preserve"> </w:t>
      </w:r>
      <w:r w:rsidRPr="0043165D">
        <w:rPr>
          <w:rFonts w:ascii="Times New Roman" w:hAnsi="Times New Roman" w:cs="Times New Roman"/>
          <w:sz w:val="28"/>
          <w:szCs w:val="28"/>
        </w:rPr>
        <w:t>организаций осуществляют оказание услуг по водо-,</w:t>
      </w:r>
      <w:r w:rsidR="007103E2" w:rsidRPr="0043165D">
        <w:rPr>
          <w:rFonts w:ascii="Times New Roman" w:hAnsi="Times New Roman" w:cs="Times New Roman"/>
          <w:sz w:val="28"/>
          <w:szCs w:val="28"/>
        </w:rPr>
        <w:t xml:space="preserve"> г</w:t>
      </w:r>
      <w:r w:rsidR="0045365C" w:rsidRPr="0043165D">
        <w:rPr>
          <w:rFonts w:ascii="Times New Roman" w:hAnsi="Times New Roman" w:cs="Times New Roman"/>
          <w:sz w:val="28"/>
          <w:szCs w:val="28"/>
        </w:rPr>
        <w:t>а</w:t>
      </w:r>
      <w:r w:rsidR="007103E2" w:rsidRPr="0043165D">
        <w:rPr>
          <w:rFonts w:ascii="Times New Roman" w:hAnsi="Times New Roman" w:cs="Times New Roman"/>
          <w:sz w:val="28"/>
          <w:szCs w:val="28"/>
        </w:rPr>
        <w:t>зо-, электро-,</w:t>
      </w:r>
      <w:r w:rsidRPr="0043165D">
        <w:rPr>
          <w:rFonts w:ascii="Times New Roman" w:hAnsi="Times New Roman" w:cs="Times New Roman"/>
          <w:sz w:val="28"/>
          <w:szCs w:val="28"/>
        </w:rPr>
        <w:t xml:space="preserve"> тепло</w:t>
      </w:r>
      <w:r w:rsidR="007103E2" w:rsidRPr="0043165D">
        <w:rPr>
          <w:rFonts w:ascii="Times New Roman" w:hAnsi="Times New Roman" w:cs="Times New Roman"/>
          <w:sz w:val="28"/>
          <w:szCs w:val="28"/>
        </w:rPr>
        <w:t>снабжению</w:t>
      </w:r>
      <w:r w:rsidRPr="0043165D">
        <w:rPr>
          <w:rFonts w:ascii="Times New Roman" w:hAnsi="Times New Roman" w:cs="Times New Roman"/>
          <w:sz w:val="28"/>
          <w:szCs w:val="28"/>
        </w:rPr>
        <w:t xml:space="preserve">, водоотведению, очистке сточных вод, утилизации (захоронению) твердых бытовых отходов в Невельском районе. </w:t>
      </w:r>
      <w:r w:rsidR="00023B0E" w:rsidRPr="0043165D">
        <w:rPr>
          <w:rFonts w:ascii="Times New Roman" w:hAnsi="Times New Roman" w:cs="Times New Roman"/>
          <w:sz w:val="28"/>
          <w:szCs w:val="28"/>
        </w:rPr>
        <w:t>10</w:t>
      </w:r>
      <w:r w:rsidR="007103E2" w:rsidRPr="0043165D">
        <w:rPr>
          <w:rFonts w:ascii="Times New Roman" w:hAnsi="Times New Roman" w:cs="Times New Roman"/>
          <w:sz w:val="28"/>
          <w:szCs w:val="28"/>
        </w:rPr>
        <w:t xml:space="preserve"> </w:t>
      </w:r>
      <w:r w:rsidRPr="0043165D">
        <w:rPr>
          <w:rFonts w:ascii="Times New Roman" w:hAnsi="Times New Roman" w:cs="Times New Roman"/>
          <w:sz w:val="28"/>
          <w:szCs w:val="28"/>
        </w:rPr>
        <w:t xml:space="preserve">организаций используют объекты коммунальной инфраструктуры на основе частной собственности. Единственное предприятие МУП «Невельские теплосети», оказывающие услуги по водо-, тепло-, водоотведению, очистке сточных вод, осуществляют деятельность на праве хозяйственного ведения. В уставе данного предприятия 100 %  составляет участие муниципального района. </w:t>
      </w:r>
    </w:p>
    <w:p w:rsidR="003D2732" w:rsidRPr="009B2CC3" w:rsidRDefault="00796FF6" w:rsidP="008B130F">
      <w:pPr>
        <w:spacing w:after="0" w:line="240" w:lineRule="auto"/>
        <w:ind w:firstLine="709"/>
        <w:jc w:val="both"/>
        <w:rPr>
          <w:rFonts w:ascii="Times New Roman" w:hAnsi="Times New Roman" w:cs="Times New Roman"/>
          <w:i/>
          <w:sz w:val="28"/>
          <w:szCs w:val="28"/>
          <w:u w:val="single"/>
        </w:rPr>
      </w:pPr>
      <w:r w:rsidRPr="009B2CC3">
        <w:rPr>
          <w:rFonts w:ascii="Times New Roman" w:hAnsi="Times New Roman" w:cs="Times New Roman"/>
          <w:i/>
          <w:sz w:val="28"/>
          <w:szCs w:val="28"/>
          <w:u w:val="single"/>
        </w:rPr>
        <w:t xml:space="preserve">29. </w:t>
      </w:r>
      <w:r w:rsidR="003D2732" w:rsidRPr="009B2CC3">
        <w:rPr>
          <w:rFonts w:ascii="Times New Roman" w:hAnsi="Times New Roman" w:cs="Times New Roman"/>
          <w:i/>
          <w:sz w:val="28"/>
          <w:szCs w:val="28"/>
          <w:u w:val="single"/>
        </w:rPr>
        <w:t>Доля многоквартирных домов, расположенных на земельных участках, в отношении которых осуществлен государственный кадастровый учет</w:t>
      </w:r>
    </w:p>
    <w:p w:rsidR="00F1326B" w:rsidRPr="009B2CC3" w:rsidRDefault="00F1326B" w:rsidP="008B130F">
      <w:pPr>
        <w:spacing w:after="0" w:line="240" w:lineRule="auto"/>
        <w:ind w:firstLine="709"/>
        <w:jc w:val="both"/>
        <w:rPr>
          <w:rFonts w:ascii="Times New Roman" w:eastAsia="Times New Roman" w:hAnsi="Times New Roman" w:cs="Times New Roman"/>
          <w:sz w:val="28"/>
          <w:szCs w:val="28"/>
          <w:lang w:eastAsia="ru-RU"/>
        </w:rPr>
      </w:pPr>
      <w:proofErr w:type="gramStart"/>
      <w:r w:rsidRPr="009B2CC3">
        <w:rPr>
          <w:rFonts w:ascii="Times New Roman" w:eastAsia="Times New Roman" w:hAnsi="Times New Roman" w:cs="Times New Roman"/>
          <w:color w:val="333333"/>
          <w:sz w:val="28"/>
          <w:szCs w:val="28"/>
          <w:lang w:eastAsia="ru-RU"/>
        </w:rPr>
        <w:t xml:space="preserve">В </w:t>
      </w:r>
      <w:r w:rsidR="00023B0E" w:rsidRPr="009B2CC3">
        <w:rPr>
          <w:rFonts w:ascii="Times New Roman" w:eastAsia="Times New Roman" w:hAnsi="Times New Roman" w:cs="Times New Roman"/>
          <w:color w:val="333333"/>
          <w:sz w:val="28"/>
          <w:szCs w:val="28"/>
          <w:lang w:eastAsia="ru-RU"/>
        </w:rPr>
        <w:t xml:space="preserve"> 202</w:t>
      </w:r>
      <w:r w:rsidR="0043165D" w:rsidRPr="009B2CC3">
        <w:rPr>
          <w:rFonts w:ascii="Times New Roman" w:eastAsia="Times New Roman" w:hAnsi="Times New Roman" w:cs="Times New Roman"/>
          <w:color w:val="333333"/>
          <w:sz w:val="28"/>
          <w:szCs w:val="28"/>
          <w:lang w:eastAsia="ru-RU"/>
        </w:rPr>
        <w:t>2</w:t>
      </w:r>
      <w:proofErr w:type="gramEnd"/>
      <w:r w:rsidR="008C57A2" w:rsidRPr="009B2CC3">
        <w:rPr>
          <w:rFonts w:ascii="Times New Roman" w:eastAsia="Times New Roman" w:hAnsi="Times New Roman" w:cs="Times New Roman"/>
          <w:color w:val="333333"/>
          <w:sz w:val="28"/>
          <w:szCs w:val="28"/>
          <w:lang w:eastAsia="ru-RU"/>
        </w:rPr>
        <w:t xml:space="preserve"> году</w:t>
      </w:r>
      <w:r w:rsidR="001D5671" w:rsidRPr="009B2CC3">
        <w:rPr>
          <w:rFonts w:ascii="Times New Roman" w:eastAsia="Times New Roman" w:hAnsi="Times New Roman" w:cs="Times New Roman"/>
          <w:color w:val="333333"/>
          <w:sz w:val="28"/>
          <w:szCs w:val="28"/>
          <w:lang w:eastAsia="ru-RU"/>
        </w:rPr>
        <w:t xml:space="preserve"> в МО «Невельский район» на кадастровый учет поставлены з</w:t>
      </w:r>
      <w:r w:rsidRPr="009B2CC3">
        <w:rPr>
          <w:rFonts w:ascii="Times New Roman" w:eastAsia="Times New Roman" w:hAnsi="Times New Roman" w:cs="Times New Roman"/>
          <w:color w:val="333333"/>
          <w:sz w:val="28"/>
          <w:szCs w:val="28"/>
          <w:lang w:eastAsia="ru-RU"/>
        </w:rPr>
        <w:t>емельны</w:t>
      </w:r>
      <w:r w:rsidR="001D5671" w:rsidRPr="009B2CC3">
        <w:rPr>
          <w:rFonts w:ascii="Times New Roman" w:eastAsia="Times New Roman" w:hAnsi="Times New Roman" w:cs="Times New Roman"/>
          <w:color w:val="333333"/>
          <w:sz w:val="28"/>
          <w:szCs w:val="28"/>
          <w:lang w:eastAsia="ru-RU"/>
        </w:rPr>
        <w:t>е</w:t>
      </w:r>
      <w:r w:rsidRPr="009B2CC3">
        <w:rPr>
          <w:rFonts w:ascii="Times New Roman" w:eastAsia="Times New Roman" w:hAnsi="Times New Roman" w:cs="Times New Roman"/>
          <w:color w:val="333333"/>
          <w:sz w:val="28"/>
          <w:szCs w:val="28"/>
          <w:lang w:eastAsia="ru-RU"/>
        </w:rPr>
        <w:t xml:space="preserve"> участк</w:t>
      </w:r>
      <w:r w:rsidR="001D5671" w:rsidRPr="009B2CC3">
        <w:rPr>
          <w:rFonts w:ascii="Times New Roman" w:eastAsia="Times New Roman" w:hAnsi="Times New Roman" w:cs="Times New Roman"/>
          <w:color w:val="333333"/>
          <w:sz w:val="28"/>
          <w:szCs w:val="28"/>
          <w:lang w:eastAsia="ru-RU"/>
        </w:rPr>
        <w:t>и под</w:t>
      </w:r>
      <w:r w:rsidRPr="009B2CC3">
        <w:rPr>
          <w:rFonts w:ascii="Times New Roman" w:eastAsia="Times New Roman" w:hAnsi="Times New Roman" w:cs="Times New Roman"/>
          <w:color w:val="333333"/>
          <w:sz w:val="28"/>
          <w:szCs w:val="28"/>
          <w:lang w:eastAsia="ru-RU"/>
        </w:rPr>
        <w:t xml:space="preserve"> </w:t>
      </w:r>
      <w:r w:rsidR="0043165D" w:rsidRPr="009B2CC3">
        <w:rPr>
          <w:rFonts w:ascii="Times New Roman" w:eastAsia="Times New Roman" w:hAnsi="Times New Roman" w:cs="Times New Roman"/>
          <w:color w:val="333333"/>
          <w:sz w:val="28"/>
          <w:szCs w:val="28"/>
          <w:lang w:eastAsia="ru-RU"/>
        </w:rPr>
        <w:t>35</w:t>
      </w:r>
      <w:r w:rsidRPr="009B2CC3">
        <w:rPr>
          <w:rFonts w:ascii="Times New Roman" w:eastAsia="Times New Roman" w:hAnsi="Times New Roman" w:cs="Times New Roman"/>
          <w:color w:val="333333"/>
          <w:sz w:val="28"/>
          <w:szCs w:val="28"/>
          <w:lang w:eastAsia="ru-RU"/>
        </w:rPr>
        <w:t xml:space="preserve"> многоквартирны</w:t>
      </w:r>
      <w:r w:rsidR="001D5671" w:rsidRPr="009B2CC3">
        <w:rPr>
          <w:rFonts w:ascii="Times New Roman" w:eastAsia="Times New Roman" w:hAnsi="Times New Roman" w:cs="Times New Roman"/>
          <w:color w:val="333333"/>
          <w:sz w:val="28"/>
          <w:szCs w:val="28"/>
          <w:lang w:eastAsia="ru-RU"/>
        </w:rPr>
        <w:t>ми домами</w:t>
      </w:r>
      <w:r w:rsidRPr="009B2CC3">
        <w:rPr>
          <w:rFonts w:ascii="Times New Roman" w:eastAsia="Times New Roman" w:hAnsi="Times New Roman" w:cs="Times New Roman"/>
          <w:color w:val="333333"/>
          <w:sz w:val="28"/>
          <w:szCs w:val="28"/>
          <w:lang w:eastAsia="ru-RU"/>
        </w:rPr>
        <w:t xml:space="preserve">. Т.о. показатель увеличился </w:t>
      </w:r>
      <w:r w:rsidRPr="00ED0C5C">
        <w:rPr>
          <w:rFonts w:ascii="Times New Roman" w:eastAsia="Times New Roman" w:hAnsi="Times New Roman" w:cs="Times New Roman"/>
          <w:sz w:val="28"/>
          <w:szCs w:val="28"/>
          <w:lang w:eastAsia="ru-RU"/>
        </w:rPr>
        <w:t>и составил 7</w:t>
      </w:r>
      <w:r w:rsidR="0043165D" w:rsidRPr="00ED0C5C">
        <w:rPr>
          <w:rFonts w:ascii="Times New Roman" w:eastAsia="Times New Roman" w:hAnsi="Times New Roman" w:cs="Times New Roman"/>
          <w:sz w:val="28"/>
          <w:szCs w:val="28"/>
          <w:lang w:eastAsia="ru-RU"/>
        </w:rPr>
        <w:t>9</w:t>
      </w:r>
      <w:r w:rsidRPr="00ED0C5C">
        <w:rPr>
          <w:rFonts w:ascii="Times New Roman" w:eastAsia="Times New Roman" w:hAnsi="Times New Roman" w:cs="Times New Roman"/>
          <w:sz w:val="28"/>
          <w:szCs w:val="28"/>
          <w:lang w:eastAsia="ru-RU"/>
        </w:rPr>
        <w:t>%.</w:t>
      </w:r>
    </w:p>
    <w:p w:rsidR="009B2CC3" w:rsidRDefault="009B2CC3" w:rsidP="008B130F">
      <w:pPr>
        <w:spacing w:after="0" w:line="240" w:lineRule="auto"/>
        <w:ind w:firstLine="709"/>
        <w:jc w:val="both"/>
        <w:rPr>
          <w:rFonts w:ascii="Times New Roman" w:hAnsi="Times New Roman" w:cs="Times New Roman"/>
          <w:i/>
          <w:sz w:val="28"/>
          <w:szCs w:val="28"/>
          <w:highlight w:val="yellow"/>
          <w:u w:val="single"/>
        </w:rPr>
      </w:pPr>
    </w:p>
    <w:p w:rsidR="00796FF6" w:rsidRPr="009B2CC3" w:rsidRDefault="00796FF6" w:rsidP="008B130F">
      <w:pPr>
        <w:spacing w:after="0" w:line="240" w:lineRule="auto"/>
        <w:ind w:firstLine="709"/>
        <w:jc w:val="both"/>
        <w:rPr>
          <w:rFonts w:ascii="Times New Roman" w:hAnsi="Times New Roman" w:cs="Times New Roman"/>
          <w:sz w:val="28"/>
          <w:szCs w:val="28"/>
        </w:rPr>
      </w:pPr>
      <w:r w:rsidRPr="009B2CC3">
        <w:rPr>
          <w:rFonts w:ascii="Times New Roman" w:hAnsi="Times New Roman" w:cs="Times New Roman"/>
          <w:i/>
          <w:sz w:val="28"/>
          <w:szCs w:val="28"/>
          <w:u w:val="single"/>
        </w:rPr>
        <w:t xml:space="preserve">30.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w:t>
      </w:r>
      <w:r w:rsidRPr="009B2CC3">
        <w:rPr>
          <w:rFonts w:ascii="Times New Roman" w:hAnsi="Times New Roman" w:cs="Times New Roman"/>
          <w:sz w:val="28"/>
          <w:szCs w:val="28"/>
        </w:rPr>
        <w:t>помещениях</w:t>
      </w:r>
      <w:r w:rsidR="00806003" w:rsidRPr="009B2CC3">
        <w:rPr>
          <w:rFonts w:ascii="Times New Roman" w:hAnsi="Times New Roman" w:cs="Times New Roman"/>
          <w:sz w:val="28"/>
          <w:szCs w:val="28"/>
        </w:rPr>
        <w:t xml:space="preserve"> в 202</w:t>
      </w:r>
      <w:r w:rsidR="009F2B8F" w:rsidRPr="009B2CC3">
        <w:rPr>
          <w:rFonts w:ascii="Times New Roman" w:hAnsi="Times New Roman" w:cs="Times New Roman"/>
          <w:sz w:val="28"/>
          <w:szCs w:val="28"/>
        </w:rPr>
        <w:t>1</w:t>
      </w:r>
      <w:r w:rsidR="00806003" w:rsidRPr="009B2CC3">
        <w:rPr>
          <w:rFonts w:ascii="Times New Roman" w:hAnsi="Times New Roman" w:cs="Times New Roman"/>
          <w:sz w:val="28"/>
          <w:szCs w:val="28"/>
        </w:rPr>
        <w:t xml:space="preserve"> году составила </w:t>
      </w:r>
      <w:r w:rsidR="009B2CC3" w:rsidRPr="009B2CC3">
        <w:rPr>
          <w:rFonts w:ascii="Times New Roman" w:hAnsi="Times New Roman" w:cs="Times New Roman"/>
          <w:sz w:val="28"/>
          <w:szCs w:val="28"/>
        </w:rPr>
        <w:t xml:space="preserve">4,7 </w:t>
      </w:r>
      <w:r w:rsidR="00806003" w:rsidRPr="009B2CC3">
        <w:rPr>
          <w:rFonts w:ascii="Times New Roman" w:hAnsi="Times New Roman" w:cs="Times New Roman"/>
          <w:sz w:val="28"/>
          <w:szCs w:val="28"/>
        </w:rPr>
        <w:t>%</w:t>
      </w:r>
    </w:p>
    <w:p w:rsidR="00796FF6" w:rsidRPr="009B2CC3" w:rsidRDefault="00796FF6" w:rsidP="008B130F">
      <w:pPr>
        <w:spacing w:after="0" w:line="240" w:lineRule="auto"/>
        <w:ind w:firstLine="709"/>
        <w:jc w:val="both"/>
        <w:rPr>
          <w:rFonts w:ascii="Times New Roman" w:hAnsi="Times New Roman" w:cs="Times New Roman"/>
          <w:sz w:val="28"/>
          <w:szCs w:val="28"/>
        </w:rPr>
      </w:pPr>
      <w:r w:rsidRPr="009B2CC3">
        <w:rPr>
          <w:rFonts w:ascii="Times New Roman" w:hAnsi="Times New Roman" w:cs="Times New Roman"/>
          <w:sz w:val="28"/>
          <w:szCs w:val="28"/>
        </w:rPr>
        <w:t xml:space="preserve">На учете в Администрации Невельского </w:t>
      </w:r>
      <w:proofErr w:type="gramStart"/>
      <w:r w:rsidRPr="009B2CC3">
        <w:rPr>
          <w:rFonts w:ascii="Times New Roman" w:hAnsi="Times New Roman" w:cs="Times New Roman"/>
          <w:sz w:val="28"/>
          <w:szCs w:val="28"/>
        </w:rPr>
        <w:t>района,  в</w:t>
      </w:r>
      <w:proofErr w:type="gramEnd"/>
      <w:r w:rsidRPr="009B2CC3">
        <w:rPr>
          <w:rFonts w:ascii="Times New Roman" w:hAnsi="Times New Roman" w:cs="Times New Roman"/>
          <w:sz w:val="28"/>
          <w:szCs w:val="28"/>
        </w:rPr>
        <w:t xml:space="preserve"> качестве нуждающихся в жилых помещениях, предоставляемых по договорам </w:t>
      </w:r>
      <w:r w:rsidRPr="009B2CC3">
        <w:rPr>
          <w:rFonts w:ascii="Times New Roman" w:hAnsi="Times New Roman" w:cs="Times New Roman"/>
          <w:sz w:val="28"/>
          <w:szCs w:val="28"/>
        </w:rPr>
        <w:lastRenderedPageBreak/>
        <w:t xml:space="preserve">социального найма, на </w:t>
      </w:r>
      <w:r w:rsidR="009F2B8F" w:rsidRPr="009B2CC3">
        <w:rPr>
          <w:rFonts w:ascii="Times New Roman" w:hAnsi="Times New Roman" w:cs="Times New Roman"/>
          <w:sz w:val="28"/>
          <w:szCs w:val="28"/>
        </w:rPr>
        <w:t xml:space="preserve">начало  </w:t>
      </w:r>
      <w:r w:rsidRPr="009B2CC3">
        <w:rPr>
          <w:rFonts w:ascii="Times New Roman" w:hAnsi="Times New Roman" w:cs="Times New Roman"/>
          <w:sz w:val="28"/>
          <w:szCs w:val="28"/>
        </w:rPr>
        <w:t>202</w:t>
      </w:r>
      <w:r w:rsidR="009B2CC3" w:rsidRPr="009B2CC3">
        <w:rPr>
          <w:rFonts w:ascii="Times New Roman" w:hAnsi="Times New Roman" w:cs="Times New Roman"/>
          <w:sz w:val="28"/>
          <w:szCs w:val="28"/>
        </w:rPr>
        <w:t>2</w:t>
      </w:r>
      <w:r w:rsidRPr="009B2CC3">
        <w:rPr>
          <w:rFonts w:ascii="Times New Roman" w:hAnsi="Times New Roman" w:cs="Times New Roman"/>
          <w:sz w:val="28"/>
          <w:szCs w:val="28"/>
        </w:rPr>
        <w:t xml:space="preserve"> г</w:t>
      </w:r>
      <w:r w:rsidR="009F2B8F" w:rsidRPr="009B2CC3">
        <w:rPr>
          <w:rFonts w:ascii="Times New Roman" w:hAnsi="Times New Roman" w:cs="Times New Roman"/>
          <w:sz w:val="28"/>
          <w:szCs w:val="28"/>
        </w:rPr>
        <w:t xml:space="preserve">ода </w:t>
      </w:r>
      <w:r w:rsidRPr="009B2CC3">
        <w:rPr>
          <w:rFonts w:ascii="Times New Roman" w:hAnsi="Times New Roman" w:cs="Times New Roman"/>
          <w:sz w:val="28"/>
          <w:szCs w:val="28"/>
        </w:rPr>
        <w:t xml:space="preserve"> состояло  – </w:t>
      </w:r>
      <w:r w:rsidR="009B2CC3" w:rsidRPr="009B2CC3">
        <w:rPr>
          <w:rFonts w:ascii="Times New Roman" w:hAnsi="Times New Roman" w:cs="Times New Roman"/>
          <w:sz w:val="28"/>
          <w:szCs w:val="28"/>
        </w:rPr>
        <w:t>187 семей</w:t>
      </w:r>
      <w:r w:rsidRPr="009B2CC3">
        <w:rPr>
          <w:rFonts w:ascii="Times New Roman" w:hAnsi="Times New Roman" w:cs="Times New Roman"/>
          <w:sz w:val="28"/>
          <w:szCs w:val="28"/>
        </w:rPr>
        <w:t xml:space="preserve"> (</w:t>
      </w:r>
      <w:r w:rsidR="009B2CC3" w:rsidRPr="009B2CC3">
        <w:rPr>
          <w:rFonts w:ascii="Times New Roman" w:hAnsi="Times New Roman" w:cs="Times New Roman"/>
          <w:sz w:val="28"/>
          <w:szCs w:val="28"/>
        </w:rPr>
        <w:t>426</w:t>
      </w:r>
      <w:r w:rsidRPr="009B2CC3">
        <w:rPr>
          <w:rFonts w:ascii="Times New Roman" w:hAnsi="Times New Roman" w:cs="Times New Roman"/>
          <w:sz w:val="28"/>
          <w:szCs w:val="28"/>
        </w:rPr>
        <w:t xml:space="preserve"> человек)</w:t>
      </w:r>
      <w:r w:rsidR="009F2B8F" w:rsidRPr="009B2CC3">
        <w:rPr>
          <w:rFonts w:ascii="Times New Roman" w:hAnsi="Times New Roman" w:cs="Times New Roman"/>
          <w:sz w:val="28"/>
          <w:szCs w:val="28"/>
        </w:rPr>
        <w:t xml:space="preserve">, на </w:t>
      </w:r>
      <w:r w:rsidR="009B2CC3" w:rsidRPr="009B2CC3">
        <w:rPr>
          <w:rFonts w:ascii="Times New Roman" w:hAnsi="Times New Roman" w:cs="Times New Roman"/>
          <w:sz w:val="28"/>
          <w:szCs w:val="28"/>
        </w:rPr>
        <w:t>конец 2022</w:t>
      </w:r>
      <w:r w:rsidR="009B2CC3">
        <w:rPr>
          <w:rFonts w:ascii="Times New Roman" w:hAnsi="Times New Roman" w:cs="Times New Roman"/>
          <w:sz w:val="28"/>
          <w:szCs w:val="28"/>
        </w:rPr>
        <w:t xml:space="preserve"> года – 17</w:t>
      </w:r>
      <w:r w:rsidR="009F2B8F" w:rsidRPr="009B2CC3">
        <w:rPr>
          <w:rFonts w:ascii="Times New Roman" w:hAnsi="Times New Roman" w:cs="Times New Roman"/>
          <w:sz w:val="28"/>
          <w:szCs w:val="28"/>
        </w:rPr>
        <w:t>7 семей (4</w:t>
      </w:r>
      <w:r w:rsidR="009B2CC3">
        <w:rPr>
          <w:rFonts w:ascii="Times New Roman" w:hAnsi="Times New Roman" w:cs="Times New Roman"/>
          <w:sz w:val="28"/>
          <w:szCs w:val="28"/>
        </w:rPr>
        <w:t>0</w:t>
      </w:r>
      <w:r w:rsidR="009F2B8F" w:rsidRPr="009B2CC3">
        <w:rPr>
          <w:rFonts w:ascii="Times New Roman" w:hAnsi="Times New Roman" w:cs="Times New Roman"/>
          <w:sz w:val="28"/>
          <w:szCs w:val="28"/>
        </w:rPr>
        <w:t>6 человек)</w:t>
      </w:r>
      <w:r w:rsidRPr="009B2CC3">
        <w:rPr>
          <w:rFonts w:ascii="Times New Roman" w:hAnsi="Times New Roman" w:cs="Times New Roman"/>
          <w:sz w:val="28"/>
          <w:szCs w:val="28"/>
        </w:rPr>
        <w:t xml:space="preserve">. </w:t>
      </w:r>
    </w:p>
    <w:p w:rsidR="009B2CC3" w:rsidRPr="009B2CC3" w:rsidRDefault="009B2CC3" w:rsidP="009B2CC3">
      <w:pPr>
        <w:suppressAutoHyphens/>
        <w:spacing w:after="0" w:line="240" w:lineRule="auto"/>
        <w:ind w:firstLine="708"/>
        <w:jc w:val="both"/>
        <w:rPr>
          <w:rFonts w:ascii="Times New Roman" w:eastAsia="Times New Roman" w:hAnsi="Times New Roman" w:cs="Times New Roman"/>
          <w:sz w:val="28"/>
          <w:szCs w:val="28"/>
          <w:lang w:eastAsia="ar-SA"/>
        </w:rPr>
      </w:pPr>
      <w:r w:rsidRPr="009B2CC3">
        <w:rPr>
          <w:rFonts w:ascii="Times New Roman" w:eastAsia="Times New Roman" w:hAnsi="Times New Roman" w:cs="Times New Roman"/>
          <w:sz w:val="28"/>
          <w:szCs w:val="28"/>
          <w:lang w:eastAsia="ar-SA"/>
        </w:rPr>
        <w:t>В 2022 году благоустроенные жилые помещения общей площадью 395,6 кв. м. предоставлены 10 семьям, состоящим на учете в качестве нуждающихся в жилых помещениях, в том числе:</w:t>
      </w:r>
    </w:p>
    <w:p w:rsidR="009B2CC3" w:rsidRPr="009B2CC3" w:rsidRDefault="009B2CC3" w:rsidP="009B2CC3">
      <w:pPr>
        <w:suppressAutoHyphens/>
        <w:spacing w:after="0" w:line="240" w:lineRule="auto"/>
        <w:jc w:val="both"/>
        <w:rPr>
          <w:rFonts w:ascii="Times New Roman" w:eastAsia="Times New Roman" w:hAnsi="Times New Roman" w:cs="Times New Roman"/>
          <w:sz w:val="28"/>
          <w:szCs w:val="28"/>
          <w:lang w:eastAsia="ar-SA"/>
        </w:rPr>
      </w:pPr>
      <w:r w:rsidRPr="009B2CC3">
        <w:rPr>
          <w:rFonts w:ascii="Times New Roman" w:eastAsia="Times New Roman" w:hAnsi="Times New Roman" w:cs="Times New Roman"/>
          <w:sz w:val="28"/>
          <w:szCs w:val="28"/>
          <w:lang w:eastAsia="ar-SA"/>
        </w:rPr>
        <w:tab/>
        <w:t>- 4 лицам из числа детей-сирот и детей, оставшихся без попечения родителей, общей площадью 167,5 кв. м. по договорам найма специализированных жилых помещений за счет средств федерального и областного бюджетов. Заключено 4 муниципальных контракта на сумму 4 180 968 рублей;</w:t>
      </w:r>
    </w:p>
    <w:p w:rsidR="009B2CC3" w:rsidRPr="009B2CC3" w:rsidRDefault="009B2CC3" w:rsidP="009B2CC3">
      <w:pPr>
        <w:suppressAutoHyphens/>
        <w:spacing w:after="0" w:line="240" w:lineRule="auto"/>
        <w:jc w:val="both"/>
        <w:rPr>
          <w:rFonts w:ascii="Times New Roman" w:eastAsia="Times New Roman" w:hAnsi="Times New Roman" w:cs="Times New Roman"/>
          <w:sz w:val="28"/>
          <w:szCs w:val="28"/>
          <w:lang w:eastAsia="ar-SA"/>
        </w:rPr>
      </w:pPr>
      <w:r w:rsidRPr="009B2CC3">
        <w:rPr>
          <w:rFonts w:ascii="Times New Roman" w:eastAsia="Times New Roman" w:hAnsi="Times New Roman" w:cs="Times New Roman"/>
          <w:sz w:val="28"/>
          <w:szCs w:val="28"/>
          <w:lang w:eastAsia="ar-SA"/>
        </w:rPr>
        <w:tab/>
        <w:t>- 3 семьям общей площадью 113,9 кв. м., состоящим на учете в качестве нуждающихся в жилых помещениях, по договорам социального найма за счет средств местного бюджета (освободившиеся или выморочные жилые помещения);</w:t>
      </w:r>
    </w:p>
    <w:p w:rsidR="009B2CC3" w:rsidRPr="009B2CC3" w:rsidRDefault="009B2CC3" w:rsidP="009B2CC3">
      <w:pPr>
        <w:suppressAutoHyphens/>
        <w:spacing w:after="0" w:line="240" w:lineRule="auto"/>
        <w:ind w:firstLine="720"/>
        <w:jc w:val="both"/>
        <w:rPr>
          <w:rFonts w:ascii="Times New Roman" w:eastAsia="Times New Roman" w:hAnsi="Times New Roman" w:cs="Times New Roman"/>
          <w:sz w:val="28"/>
          <w:szCs w:val="28"/>
          <w:lang w:eastAsia="ar-SA"/>
        </w:rPr>
      </w:pPr>
      <w:r w:rsidRPr="009B2CC3">
        <w:rPr>
          <w:rFonts w:ascii="Times New Roman" w:eastAsia="Times New Roman" w:hAnsi="Times New Roman" w:cs="Times New Roman"/>
          <w:sz w:val="28"/>
          <w:szCs w:val="28"/>
          <w:lang w:eastAsia="ar-SA"/>
        </w:rPr>
        <w:t>- 3 семьям общей площадью 114,2 кв. м., купленные ими за счет федеральных субвенций (инвалиды и молодые семьи) на сумму 2 323 562 рубля.</w:t>
      </w:r>
    </w:p>
    <w:p w:rsidR="009B2CC3" w:rsidRPr="009B2CC3" w:rsidRDefault="009B2CC3" w:rsidP="009B2CC3">
      <w:pPr>
        <w:suppressAutoHyphens/>
        <w:spacing w:after="0" w:line="240" w:lineRule="auto"/>
        <w:ind w:firstLine="720"/>
        <w:jc w:val="both"/>
        <w:rPr>
          <w:rFonts w:ascii="Times New Roman" w:eastAsia="Times New Roman" w:hAnsi="Times New Roman" w:cs="Times New Roman"/>
          <w:sz w:val="28"/>
          <w:szCs w:val="28"/>
          <w:lang w:eastAsia="ar-SA"/>
        </w:rPr>
      </w:pPr>
      <w:r w:rsidRPr="009B2CC3">
        <w:rPr>
          <w:rFonts w:ascii="Times New Roman" w:eastAsia="Times New Roman" w:hAnsi="Times New Roman" w:cs="Times New Roman"/>
          <w:sz w:val="28"/>
          <w:szCs w:val="28"/>
          <w:lang w:eastAsia="ar-SA"/>
        </w:rPr>
        <w:t>Общее число членов семей, получивших жилые помещения и улучшивших жилищные условия в отчетном году - 20 человек.</w:t>
      </w:r>
    </w:p>
    <w:p w:rsidR="0008309B" w:rsidRPr="005D6805" w:rsidRDefault="0008309B" w:rsidP="008B130F">
      <w:pPr>
        <w:spacing w:after="0" w:line="240" w:lineRule="auto"/>
        <w:ind w:firstLine="709"/>
        <w:jc w:val="both"/>
        <w:rPr>
          <w:rFonts w:ascii="Times New Roman" w:eastAsia="Times New Roman" w:hAnsi="Times New Roman" w:cs="Times New Roman"/>
          <w:color w:val="333333"/>
          <w:sz w:val="28"/>
          <w:szCs w:val="28"/>
          <w:highlight w:val="yellow"/>
          <w:lang w:eastAsia="ru-RU"/>
        </w:rPr>
      </w:pPr>
    </w:p>
    <w:p w:rsidR="003D2732" w:rsidRPr="00A04D27" w:rsidRDefault="003D2732" w:rsidP="008B130F">
      <w:pPr>
        <w:spacing w:after="0" w:line="240" w:lineRule="auto"/>
        <w:jc w:val="both"/>
        <w:rPr>
          <w:rFonts w:ascii="Times New Roman" w:hAnsi="Times New Roman" w:cs="Times New Roman"/>
          <w:b/>
          <w:sz w:val="28"/>
          <w:szCs w:val="28"/>
        </w:rPr>
      </w:pPr>
      <w:r w:rsidRPr="00A04D27">
        <w:rPr>
          <w:rFonts w:ascii="Times New Roman" w:hAnsi="Times New Roman" w:cs="Times New Roman"/>
          <w:b/>
          <w:sz w:val="28"/>
          <w:szCs w:val="28"/>
        </w:rPr>
        <w:t>Организация муниципального управления</w:t>
      </w:r>
    </w:p>
    <w:p w:rsidR="00C618B3" w:rsidRDefault="00796FF6" w:rsidP="00C618B3">
      <w:pPr>
        <w:spacing w:after="0" w:line="240" w:lineRule="auto"/>
        <w:ind w:firstLine="709"/>
        <w:jc w:val="both"/>
        <w:rPr>
          <w:rFonts w:ascii="Times New Roman" w:hAnsi="Times New Roman" w:cs="Times New Roman"/>
          <w:sz w:val="28"/>
        </w:rPr>
      </w:pPr>
      <w:r w:rsidRPr="00A04D27">
        <w:rPr>
          <w:rFonts w:ascii="Times New Roman" w:hAnsi="Times New Roman" w:cs="Times New Roman"/>
          <w:sz w:val="28"/>
        </w:rPr>
        <w:t xml:space="preserve">31. </w:t>
      </w:r>
      <w:r w:rsidR="00C618B3" w:rsidRPr="00A04D27">
        <w:rPr>
          <w:rFonts w:ascii="Times New Roman" w:hAnsi="Times New Roman" w:cs="Times New Roman"/>
          <w:sz w:val="28"/>
        </w:rPr>
        <w:t xml:space="preserve">В МО «Невельский район» показатель </w:t>
      </w:r>
      <w:r w:rsidR="00C618B3" w:rsidRPr="00A04D27">
        <w:rPr>
          <w:rFonts w:ascii="Times New Roman" w:hAnsi="Times New Roman" w:cs="Times New Roman"/>
          <w:i/>
          <w:sz w:val="28"/>
          <w:u w:val="single"/>
        </w:rPr>
        <w:t xml:space="preserve">«Доля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w:t>
      </w:r>
      <w:r w:rsidR="00C618B3" w:rsidRPr="00A04D27">
        <w:rPr>
          <w:rFonts w:ascii="Times New Roman" w:hAnsi="Times New Roman" w:cs="Times New Roman"/>
          <w:sz w:val="28"/>
        </w:rPr>
        <w:t>в 202</w:t>
      </w:r>
      <w:r w:rsidR="007E45A7" w:rsidRPr="00A04D27">
        <w:rPr>
          <w:rFonts w:ascii="Times New Roman" w:hAnsi="Times New Roman" w:cs="Times New Roman"/>
          <w:sz w:val="28"/>
        </w:rPr>
        <w:t xml:space="preserve">2 году </w:t>
      </w:r>
      <w:proofErr w:type="gramStart"/>
      <w:r w:rsidR="007E45A7" w:rsidRPr="00A04D27">
        <w:rPr>
          <w:rFonts w:ascii="Times New Roman" w:hAnsi="Times New Roman" w:cs="Times New Roman"/>
          <w:sz w:val="28"/>
        </w:rPr>
        <w:t xml:space="preserve">увеличился </w:t>
      </w:r>
      <w:r w:rsidR="00C618B3" w:rsidRPr="00A04D27">
        <w:rPr>
          <w:rFonts w:ascii="Times New Roman" w:hAnsi="Times New Roman" w:cs="Times New Roman"/>
          <w:sz w:val="28"/>
        </w:rPr>
        <w:t xml:space="preserve"> и</w:t>
      </w:r>
      <w:proofErr w:type="gramEnd"/>
      <w:r w:rsidR="00C618B3" w:rsidRPr="00A04D27">
        <w:rPr>
          <w:rFonts w:ascii="Times New Roman" w:hAnsi="Times New Roman" w:cs="Times New Roman"/>
          <w:sz w:val="28"/>
        </w:rPr>
        <w:t xml:space="preserve"> составил </w:t>
      </w:r>
      <w:r w:rsidR="002510D4" w:rsidRPr="00A04D27">
        <w:rPr>
          <w:rFonts w:ascii="Times New Roman" w:hAnsi="Times New Roman" w:cs="Times New Roman"/>
          <w:sz w:val="28"/>
        </w:rPr>
        <w:t>19,5</w:t>
      </w:r>
      <w:r w:rsidR="00C618B3" w:rsidRPr="00A04D27">
        <w:rPr>
          <w:rFonts w:ascii="Times New Roman" w:hAnsi="Times New Roman" w:cs="Times New Roman"/>
          <w:sz w:val="28"/>
        </w:rPr>
        <w:t>% (в 202</w:t>
      </w:r>
      <w:r w:rsidR="002510D4" w:rsidRPr="00A04D27">
        <w:rPr>
          <w:rFonts w:ascii="Times New Roman" w:hAnsi="Times New Roman" w:cs="Times New Roman"/>
          <w:sz w:val="28"/>
        </w:rPr>
        <w:t>1</w:t>
      </w:r>
      <w:r w:rsidR="00C618B3" w:rsidRPr="00A04D27">
        <w:rPr>
          <w:rFonts w:ascii="Times New Roman" w:hAnsi="Times New Roman" w:cs="Times New Roman"/>
          <w:sz w:val="28"/>
        </w:rPr>
        <w:t xml:space="preserve"> г.-</w:t>
      </w:r>
      <w:r w:rsidR="002510D4" w:rsidRPr="00A04D27">
        <w:rPr>
          <w:rFonts w:ascii="Times New Roman" w:hAnsi="Times New Roman" w:cs="Times New Roman"/>
          <w:sz w:val="28"/>
        </w:rPr>
        <w:t xml:space="preserve"> 16,6</w:t>
      </w:r>
      <w:r w:rsidR="00D5593A">
        <w:rPr>
          <w:rFonts w:ascii="Times New Roman" w:hAnsi="Times New Roman" w:cs="Times New Roman"/>
          <w:sz w:val="28"/>
        </w:rPr>
        <w:t>%)</w:t>
      </w:r>
      <w:r w:rsidR="00C618B3" w:rsidRPr="00A04D27">
        <w:rPr>
          <w:rFonts w:ascii="Times New Roman" w:hAnsi="Times New Roman" w:cs="Times New Roman"/>
          <w:sz w:val="28"/>
        </w:rPr>
        <w:t xml:space="preserve">. </w:t>
      </w:r>
    </w:p>
    <w:p w:rsidR="00D5593A" w:rsidRPr="00A04D27" w:rsidRDefault="00D5593A" w:rsidP="00C618B3">
      <w:pPr>
        <w:spacing w:after="0" w:line="240" w:lineRule="auto"/>
        <w:ind w:firstLine="709"/>
        <w:jc w:val="both"/>
        <w:rPr>
          <w:rFonts w:ascii="Times New Roman" w:hAnsi="Times New Roman" w:cs="Times New Roman"/>
          <w:sz w:val="28"/>
        </w:rPr>
      </w:pPr>
      <w:r w:rsidRPr="00D5593A">
        <w:rPr>
          <w:rFonts w:ascii="Times New Roman" w:hAnsi="Times New Roman" w:cs="Times New Roman"/>
          <w:sz w:val="28"/>
        </w:rPr>
        <w:t xml:space="preserve">Показатели на 2023-2025 годы рассчитаны по данным </w:t>
      </w:r>
      <w:proofErr w:type="gramStart"/>
      <w:r w:rsidRPr="00D5593A">
        <w:rPr>
          <w:rFonts w:ascii="Times New Roman" w:hAnsi="Times New Roman" w:cs="Times New Roman"/>
          <w:sz w:val="28"/>
        </w:rPr>
        <w:t xml:space="preserve">бюджета  </w:t>
      </w:r>
      <w:r>
        <w:rPr>
          <w:rFonts w:ascii="Times New Roman" w:hAnsi="Times New Roman" w:cs="Times New Roman"/>
          <w:sz w:val="28"/>
        </w:rPr>
        <w:t>МО</w:t>
      </w:r>
      <w:proofErr w:type="gramEnd"/>
      <w:r>
        <w:rPr>
          <w:rFonts w:ascii="Times New Roman" w:hAnsi="Times New Roman" w:cs="Times New Roman"/>
          <w:sz w:val="28"/>
        </w:rPr>
        <w:t xml:space="preserve"> «Невельский район» </w:t>
      </w:r>
      <w:r w:rsidRPr="00D5593A">
        <w:rPr>
          <w:rFonts w:ascii="Times New Roman" w:hAnsi="Times New Roman" w:cs="Times New Roman"/>
          <w:sz w:val="28"/>
        </w:rPr>
        <w:t>на 2023 год и плановый период 2024-2025 годы</w:t>
      </w:r>
      <w:r>
        <w:rPr>
          <w:rFonts w:ascii="Times New Roman" w:hAnsi="Times New Roman" w:cs="Times New Roman"/>
          <w:sz w:val="28"/>
        </w:rPr>
        <w:t xml:space="preserve"> и составили соответственно 21,9%, 24% и 25,8%.</w:t>
      </w:r>
    </w:p>
    <w:p w:rsidR="007E45A7" w:rsidRDefault="00D5593A" w:rsidP="00D5593A">
      <w:pPr>
        <w:pStyle w:val="2"/>
        <w:widowControl w:val="0"/>
        <w:spacing w:after="0" w:line="240" w:lineRule="auto"/>
        <w:ind w:firstLine="709"/>
        <w:jc w:val="both"/>
        <w:rPr>
          <w:rFonts w:ascii="Times New Roman" w:hAnsi="Times New Roman"/>
          <w:sz w:val="28"/>
          <w:szCs w:val="28"/>
        </w:rPr>
      </w:pPr>
      <w:r>
        <w:rPr>
          <w:rFonts w:ascii="Times New Roman" w:hAnsi="Times New Roman"/>
          <w:sz w:val="28"/>
          <w:szCs w:val="28"/>
        </w:rPr>
        <w:t>В 2022 году п</w:t>
      </w:r>
      <w:r w:rsidR="007E45A7">
        <w:rPr>
          <w:rFonts w:ascii="Times New Roman" w:hAnsi="Times New Roman"/>
          <w:sz w:val="28"/>
          <w:szCs w:val="28"/>
        </w:rPr>
        <w:t>лан поступления доходов по группе «Налоговые и неналоговые доходы» исполнен на 107,9 %. При плане 108 988,2 тыс. рублей, поступило 117 634,1 тыс. рублей.</w:t>
      </w:r>
    </w:p>
    <w:p w:rsidR="007E45A7" w:rsidRDefault="007E45A7" w:rsidP="007E45A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Перевыполнены годовые назначения по следующим подгруппам налоговых и неналоговых доходов:</w:t>
      </w:r>
    </w:p>
    <w:p w:rsidR="007E45A7" w:rsidRDefault="007E45A7" w:rsidP="007E45A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 подгруппе «Налоги на прибыль, доходы» + 6702,6 тыс. рублей, или 108,9%. Причиной перевыполнения относительно запланированных поступлений является увеличение фонда оплаты труда в ООО «ВСГЦ»; </w:t>
      </w:r>
    </w:p>
    <w:p w:rsidR="007E45A7" w:rsidRDefault="007E45A7" w:rsidP="007E45A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по подгруппе «Налоги на товары (работы и услуги), реализуемые на территории Российской Федерации» + 768,1 тыс. рублей, или 105,7%. Причиной перевыполнения относительно запланированных поступлений акцизов является повышение спроса на нефтепродукты в связи с увеличением социальной и экономической активности юридических и физических лиц;</w:t>
      </w:r>
      <w:r>
        <w:rPr>
          <w:sz w:val="28"/>
          <w:szCs w:val="28"/>
        </w:rPr>
        <w:t xml:space="preserve">                  </w:t>
      </w:r>
    </w:p>
    <w:p w:rsidR="007E45A7" w:rsidRDefault="007E45A7" w:rsidP="007E45A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 подгруппе «Налоги на совокупный доход» + 860,2 тыс. рублей, или 108,4%. Причиной перевыполнения относительно запланированных </w:t>
      </w:r>
      <w:r>
        <w:rPr>
          <w:rFonts w:ascii="Times New Roman" w:hAnsi="Times New Roman"/>
          <w:sz w:val="28"/>
          <w:szCs w:val="28"/>
        </w:rPr>
        <w:lastRenderedPageBreak/>
        <w:t xml:space="preserve">поступлений является переход налогоплательщиков на налог, взимаемый в связи с применением упрощенной системы налогообложения; </w:t>
      </w:r>
    </w:p>
    <w:p w:rsidR="007E45A7" w:rsidRDefault="007E45A7" w:rsidP="007E45A7">
      <w:pPr>
        <w:pStyle w:val="2"/>
        <w:widowControl w:val="0"/>
        <w:spacing w:after="0" w:line="240" w:lineRule="auto"/>
        <w:ind w:firstLine="709"/>
        <w:jc w:val="both"/>
        <w:rPr>
          <w:rFonts w:ascii="Times New Roman" w:hAnsi="Times New Roman"/>
          <w:sz w:val="28"/>
          <w:szCs w:val="28"/>
        </w:rPr>
      </w:pPr>
      <w:r>
        <w:rPr>
          <w:rFonts w:ascii="Times New Roman" w:hAnsi="Times New Roman"/>
          <w:sz w:val="28"/>
          <w:szCs w:val="28"/>
        </w:rPr>
        <w:t>по подгруппе «Государственная пошлина» + 950,8 тыс. рублей, или 143,8%, в связи с увеличением количества совершенных прочих юридически значимых действий;</w:t>
      </w:r>
    </w:p>
    <w:p w:rsidR="007E45A7" w:rsidRDefault="007E45A7" w:rsidP="007E45A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по подгруппе «Доходы от компенсации затрат государства» без утвержденных бюджетных назначений поступило 60 тыс. рублей, по причине поступлений, носящих разовый характер (возмещение расходов по оплате судебной строительно-технической экспертизы и другие);</w:t>
      </w:r>
    </w:p>
    <w:p w:rsidR="007E45A7" w:rsidRDefault="007E45A7" w:rsidP="007E45A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 подгруппе «Платежи при пользовании природными ресурсами» </w:t>
      </w:r>
    </w:p>
    <w:p w:rsidR="007E45A7" w:rsidRDefault="007E45A7" w:rsidP="007E45A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+ 200,3 тыс. рублей или 137,8 %, в связи с увеличение поступлений платы: за размещение отходов производства; за выбросы загрязняющих веществ в атмосферный воздух; за сбросы загрязняющих веществ в водные об</w:t>
      </w:r>
      <w:r w:rsidR="00D5593A">
        <w:rPr>
          <w:rFonts w:ascii="Times New Roman" w:hAnsi="Times New Roman"/>
          <w:sz w:val="28"/>
          <w:szCs w:val="28"/>
        </w:rPr>
        <w:t>ъекты.</w:t>
      </w:r>
    </w:p>
    <w:p w:rsidR="00C618B3" w:rsidRPr="005D6805" w:rsidRDefault="00C618B3" w:rsidP="00C618B3">
      <w:pPr>
        <w:pStyle w:val="a3"/>
        <w:spacing w:after="0" w:line="240" w:lineRule="auto"/>
        <w:ind w:left="709"/>
        <w:jc w:val="both"/>
        <w:rPr>
          <w:rFonts w:ascii="Times New Roman" w:hAnsi="Times New Roman" w:cs="Times New Roman"/>
          <w:sz w:val="28"/>
          <w:highlight w:val="yellow"/>
        </w:rPr>
      </w:pPr>
    </w:p>
    <w:p w:rsidR="00A31347" w:rsidRPr="00D5593A" w:rsidRDefault="002E4682" w:rsidP="00C618B3">
      <w:pPr>
        <w:spacing w:after="0" w:line="240" w:lineRule="auto"/>
        <w:ind w:firstLine="709"/>
        <w:jc w:val="both"/>
        <w:rPr>
          <w:rFonts w:ascii="Times New Roman" w:hAnsi="Times New Roman" w:cs="Times New Roman"/>
          <w:i/>
          <w:sz w:val="28"/>
          <w:u w:val="single"/>
        </w:rPr>
      </w:pPr>
      <w:r w:rsidRPr="00D5593A">
        <w:rPr>
          <w:rFonts w:ascii="Times New Roman" w:hAnsi="Times New Roman" w:cs="Times New Roman"/>
          <w:sz w:val="28"/>
        </w:rPr>
        <w:t xml:space="preserve">32. </w:t>
      </w:r>
      <w:r w:rsidR="00A31347" w:rsidRPr="00D5593A">
        <w:rPr>
          <w:rFonts w:ascii="Times New Roman" w:hAnsi="Times New Roman" w:cs="Times New Roman"/>
          <w:sz w:val="28"/>
        </w:rPr>
        <w:t xml:space="preserve">В МО «Невельский район» отсутствуют </w:t>
      </w:r>
      <w:r w:rsidR="00A31347" w:rsidRPr="00D5593A">
        <w:rPr>
          <w:rFonts w:ascii="Times New Roman" w:hAnsi="Times New Roman" w:cs="Times New Roman"/>
          <w:i/>
          <w:sz w:val="28"/>
          <w:u w:val="single"/>
        </w:rPr>
        <w:t xml:space="preserve">организации муниципальной формы собственности, находящиеся в стадии банкротства. </w:t>
      </w:r>
    </w:p>
    <w:p w:rsidR="00D5593A" w:rsidRDefault="00D5593A" w:rsidP="008B130F">
      <w:pPr>
        <w:spacing w:after="0" w:line="240" w:lineRule="auto"/>
        <w:ind w:firstLine="709"/>
        <w:jc w:val="both"/>
        <w:rPr>
          <w:rFonts w:ascii="Times New Roman" w:hAnsi="Times New Roman" w:cs="Times New Roman"/>
          <w:sz w:val="28"/>
        </w:rPr>
      </w:pPr>
    </w:p>
    <w:p w:rsidR="002E4682" w:rsidRPr="00D5593A" w:rsidRDefault="002E4682" w:rsidP="008B130F">
      <w:pPr>
        <w:spacing w:after="0" w:line="240" w:lineRule="auto"/>
        <w:ind w:firstLine="709"/>
        <w:jc w:val="both"/>
        <w:rPr>
          <w:rFonts w:ascii="Times New Roman" w:hAnsi="Times New Roman" w:cs="Times New Roman"/>
          <w:i/>
          <w:sz w:val="28"/>
          <w:u w:val="single"/>
        </w:rPr>
      </w:pPr>
      <w:r w:rsidRPr="00D5593A">
        <w:rPr>
          <w:rFonts w:ascii="Times New Roman" w:hAnsi="Times New Roman" w:cs="Times New Roman"/>
          <w:sz w:val="28"/>
        </w:rPr>
        <w:t xml:space="preserve">33. </w:t>
      </w:r>
      <w:r w:rsidR="00A31347" w:rsidRPr="00D5593A">
        <w:rPr>
          <w:rFonts w:ascii="Times New Roman" w:hAnsi="Times New Roman" w:cs="Times New Roman"/>
          <w:sz w:val="28"/>
        </w:rPr>
        <w:t xml:space="preserve">В МО «Невельский район» </w:t>
      </w:r>
      <w:proofErr w:type="gramStart"/>
      <w:r w:rsidR="00A31347" w:rsidRPr="00D5593A">
        <w:rPr>
          <w:rFonts w:ascii="Times New Roman" w:hAnsi="Times New Roman" w:cs="Times New Roman"/>
          <w:sz w:val="28"/>
        </w:rPr>
        <w:t>отсутству</w:t>
      </w:r>
      <w:r w:rsidR="00C04791" w:rsidRPr="00D5593A">
        <w:rPr>
          <w:rFonts w:ascii="Times New Roman" w:hAnsi="Times New Roman" w:cs="Times New Roman"/>
          <w:sz w:val="28"/>
        </w:rPr>
        <w:t>е</w:t>
      </w:r>
      <w:r w:rsidR="00A31347" w:rsidRPr="00D5593A">
        <w:rPr>
          <w:rFonts w:ascii="Times New Roman" w:hAnsi="Times New Roman" w:cs="Times New Roman"/>
          <w:sz w:val="28"/>
        </w:rPr>
        <w:t xml:space="preserve">т </w:t>
      </w:r>
      <w:r w:rsidR="00A31347" w:rsidRPr="00D5593A">
        <w:rPr>
          <w:rFonts w:ascii="Times New Roman" w:hAnsi="Times New Roman" w:cs="Times New Roman"/>
          <w:i/>
          <w:sz w:val="28"/>
          <w:u w:val="single"/>
        </w:rPr>
        <w:t xml:space="preserve"> не</w:t>
      </w:r>
      <w:proofErr w:type="gramEnd"/>
      <w:r w:rsidR="00A31347" w:rsidRPr="00D5593A">
        <w:rPr>
          <w:rFonts w:ascii="Times New Roman" w:hAnsi="Times New Roman" w:cs="Times New Roman"/>
          <w:i/>
          <w:sz w:val="28"/>
          <w:u w:val="single"/>
        </w:rPr>
        <w:t xml:space="preserve"> завершенное в установленные сроки строительство, осуществляемое за счет средств бюджета городского </w:t>
      </w:r>
      <w:r w:rsidRPr="00D5593A">
        <w:rPr>
          <w:rFonts w:ascii="Times New Roman" w:hAnsi="Times New Roman" w:cs="Times New Roman"/>
          <w:i/>
          <w:sz w:val="28"/>
          <w:u w:val="single"/>
        </w:rPr>
        <w:t>округа (муниципального района).</w:t>
      </w:r>
    </w:p>
    <w:p w:rsidR="00D5593A" w:rsidRDefault="00D5593A" w:rsidP="008B130F">
      <w:pPr>
        <w:spacing w:after="0" w:line="240" w:lineRule="auto"/>
        <w:ind w:firstLine="709"/>
        <w:jc w:val="both"/>
        <w:rPr>
          <w:rFonts w:ascii="Times New Roman" w:hAnsi="Times New Roman" w:cs="Times New Roman"/>
          <w:i/>
          <w:sz w:val="28"/>
          <w:u w:val="single"/>
        </w:rPr>
      </w:pPr>
    </w:p>
    <w:p w:rsidR="00A31347" w:rsidRDefault="002E4682" w:rsidP="008B130F">
      <w:pPr>
        <w:spacing w:after="0" w:line="240" w:lineRule="auto"/>
        <w:ind w:firstLine="709"/>
        <w:jc w:val="both"/>
        <w:rPr>
          <w:rFonts w:ascii="Times New Roman" w:hAnsi="Times New Roman" w:cs="Times New Roman"/>
          <w:i/>
          <w:sz w:val="28"/>
          <w:u w:val="single"/>
        </w:rPr>
      </w:pPr>
      <w:r w:rsidRPr="00D5593A">
        <w:rPr>
          <w:rFonts w:ascii="Times New Roman" w:hAnsi="Times New Roman" w:cs="Times New Roman"/>
          <w:i/>
          <w:sz w:val="28"/>
          <w:u w:val="single"/>
        </w:rPr>
        <w:t>34. П</w:t>
      </w:r>
      <w:r w:rsidR="00A31347" w:rsidRPr="00D5593A">
        <w:rPr>
          <w:rFonts w:ascii="Times New Roman" w:hAnsi="Times New Roman" w:cs="Times New Roman"/>
          <w:i/>
          <w:sz w:val="28"/>
          <w:u w:val="single"/>
        </w:rPr>
        <w:t xml:space="preserve">росроченная </w:t>
      </w:r>
      <w:proofErr w:type="gramStart"/>
      <w:r w:rsidR="00A31347" w:rsidRPr="00D5593A">
        <w:rPr>
          <w:rFonts w:ascii="Times New Roman" w:hAnsi="Times New Roman" w:cs="Times New Roman"/>
          <w:i/>
          <w:sz w:val="28"/>
          <w:u w:val="single"/>
        </w:rPr>
        <w:t>кредиторская  задолженность</w:t>
      </w:r>
      <w:proofErr w:type="gramEnd"/>
      <w:r w:rsidR="00A31347" w:rsidRPr="00D5593A">
        <w:rPr>
          <w:rFonts w:ascii="Times New Roman" w:hAnsi="Times New Roman" w:cs="Times New Roman"/>
          <w:i/>
          <w:sz w:val="28"/>
          <w:u w:val="single"/>
        </w:rPr>
        <w:t xml:space="preserve">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r w:rsidRPr="00D5593A">
        <w:rPr>
          <w:rFonts w:ascii="Times New Roman" w:hAnsi="Times New Roman" w:cs="Times New Roman"/>
          <w:i/>
          <w:sz w:val="28"/>
          <w:u w:val="single"/>
        </w:rPr>
        <w:t xml:space="preserve"> отсутствует</w:t>
      </w:r>
      <w:r w:rsidR="00A31347" w:rsidRPr="00D5593A">
        <w:rPr>
          <w:rFonts w:ascii="Times New Roman" w:hAnsi="Times New Roman" w:cs="Times New Roman"/>
          <w:i/>
          <w:sz w:val="28"/>
          <w:u w:val="single"/>
        </w:rPr>
        <w:t>.</w:t>
      </w:r>
    </w:p>
    <w:p w:rsidR="00D5593A" w:rsidRPr="00D5593A" w:rsidRDefault="00D5593A" w:rsidP="008B130F">
      <w:pPr>
        <w:spacing w:after="0" w:line="240" w:lineRule="auto"/>
        <w:ind w:firstLine="709"/>
        <w:jc w:val="both"/>
        <w:rPr>
          <w:rFonts w:ascii="Times New Roman" w:hAnsi="Times New Roman" w:cs="Times New Roman"/>
          <w:i/>
          <w:sz w:val="28"/>
          <w:u w:val="single"/>
        </w:rPr>
      </w:pPr>
    </w:p>
    <w:p w:rsidR="00C618B3" w:rsidRPr="00FC6646" w:rsidRDefault="002E4682" w:rsidP="00C618B3">
      <w:pPr>
        <w:spacing w:after="0" w:line="240" w:lineRule="auto"/>
        <w:ind w:firstLine="709"/>
        <w:jc w:val="both"/>
        <w:rPr>
          <w:rFonts w:ascii="Times New Roman" w:hAnsi="Times New Roman" w:cs="Times New Roman"/>
          <w:sz w:val="28"/>
          <w:szCs w:val="28"/>
        </w:rPr>
      </w:pPr>
      <w:r w:rsidRPr="00FC6646">
        <w:rPr>
          <w:rFonts w:ascii="Times New Roman" w:hAnsi="Times New Roman" w:cs="Times New Roman"/>
          <w:sz w:val="28"/>
          <w:szCs w:val="28"/>
        </w:rPr>
        <w:t xml:space="preserve">35. </w:t>
      </w:r>
      <w:r w:rsidR="00C618B3" w:rsidRPr="00FC6646">
        <w:rPr>
          <w:rFonts w:ascii="Times New Roman" w:hAnsi="Times New Roman" w:cs="Times New Roman"/>
          <w:sz w:val="28"/>
          <w:szCs w:val="28"/>
        </w:rPr>
        <w:t xml:space="preserve">Увеличение </w:t>
      </w:r>
      <w:r w:rsidR="00C618B3" w:rsidRPr="00FC6646">
        <w:rPr>
          <w:rFonts w:ascii="Times New Roman" w:hAnsi="Times New Roman" w:cs="Times New Roman"/>
          <w:i/>
          <w:sz w:val="28"/>
          <w:szCs w:val="28"/>
          <w:u w:val="single"/>
        </w:rPr>
        <w:t xml:space="preserve">Расходов бюджета муниципального образования на содержание работников органов местного самоуправления в расчете на одного жителя муниципального образования </w:t>
      </w:r>
      <w:r w:rsidR="00C618B3" w:rsidRPr="00FC6646">
        <w:rPr>
          <w:rFonts w:ascii="Times New Roman" w:hAnsi="Times New Roman" w:cs="Times New Roman"/>
          <w:sz w:val="28"/>
          <w:szCs w:val="28"/>
        </w:rPr>
        <w:t>вызвано следующими причинами:</w:t>
      </w:r>
    </w:p>
    <w:p w:rsidR="00FC6646" w:rsidRDefault="00FC6646" w:rsidP="00FC6646">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t xml:space="preserve">1) </w:t>
      </w:r>
      <w:r w:rsidRPr="00FC6646">
        <w:rPr>
          <w:rFonts w:ascii="Times New Roman" w:hAnsi="Times New Roman" w:cs="Times New Roman"/>
          <w:sz w:val="28"/>
          <w:szCs w:val="28"/>
        </w:rPr>
        <w:t>увеличением минимального размера оплаты труда, индексацией окладов муниципальным служащим и лицам, не являющимся муниципальными служащими и не замещающим должности муниципальной службы, с 01.10.202</w:t>
      </w:r>
      <w:r>
        <w:rPr>
          <w:rFonts w:ascii="Times New Roman" w:hAnsi="Times New Roman" w:cs="Times New Roman"/>
          <w:sz w:val="28"/>
          <w:szCs w:val="28"/>
        </w:rPr>
        <w:t>2</w:t>
      </w:r>
      <w:r w:rsidRPr="00FC6646">
        <w:rPr>
          <w:rFonts w:ascii="Times New Roman" w:hAnsi="Times New Roman" w:cs="Times New Roman"/>
          <w:sz w:val="28"/>
          <w:szCs w:val="28"/>
        </w:rPr>
        <w:t xml:space="preserve"> на </w:t>
      </w:r>
      <w:r>
        <w:rPr>
          <w:rFonts w:ascii="Times New Roman" w:hAnsi="Times New Roman" w:cs="Times New Roman"/>
          <w:sz w:val="28"/>
          <w:szCs w:val="28"/>
        </w:rPr>
        <w:t>4</w:t>
      </w:r>
      <w:r w:rsidRPr="00FC6646">
        <w:rPr>
          <w:rFonts w:ascii="Times New Roman" w:hAnsi="Times New Roman" w:cs="Times New Roman"/>
          <w:sz w:val="28"/>
          <w:szCs w:val="28"/>
        </w:rPr>
        <w:t>%.</w:t>
      </w:r>
    </w:p>
    <w:p w:rsidR="00FC6646" w:rsidRPr="00FC6646" w:rsidRDefault="00FC6646" w:rsidP="00FC6646">
      <w:pPr>
        <w:spacing w:after="0" w:line="240" w:lineRule="auto"/>
        <w:ind w:firstLine="709"/>
        <w:jc w:val="both"/>
        <w:rPr>
          <w:rFonts w:ascii="Times New Roman" w:hAnsi="Times New Roman" w:cs="Times New Roman"/>
          <w:sz w:val="28"/>
          <w:szCs w:val="28"/>
        </w:rPr>
      </w:pPr>
      <w:r w:rsidRPr="00FC6646">
        <w:rPr>
          <w:rFonts w:ascii="Times New Roman" w:hAnsi="Times New Roman" w:cs="Times New Roman"/>
          <w:sz w:val="28"/>
          <w:szCs w:val="28"/>
        </w:rPr>
        <w:t xml:space="preserve">2) </w:t>
      </w:r>
      <w:r w:rsidR="00C618B3" w:rsidRPr="00FC6646">
        <w:rPr>
          <w:rFonts w:ascii="Times New Roman" w:hAnsi="Times New Roman" w:cs="Times New Roman"/>
          <w:sz w:val="28"/>
          <w:szCs w:val="28"/>
        </w:rPr>
        <w:t>снижение численности населения муниципального образования;</w:t>
      </w:r>
    </w:p>
    <w:p w:rsidR="00C618B3" w:rsidRDefault="00FC6646" w:rsidP="00FC6646">
      <w:pPr>
        <w:spacing w:after="0" w:line="240" w:lineRule="auto"/>
        <w:ind w:firstLine="709"/>
        <w:jc w:val="both"/>
        <w:rPr>
          <w:rFonts w:ascii="Times New Roman" w:hAnsi="Times New Roman" w:cs="Times New Roman"/>
          <w:sz w:val="28"/>
          <w:szCs w:val="28"/>
        </w:rPr>
      </w:pPr>
      <w:r w:rsidRPr="00FC6646">
        <w:rPr>
          <w:rFonts w:ascii="Times New Roman" w:hAnsi="Times New Roman" w:cs="Times New Roman"/>
          <w:sz w:val="28"/>
          <w:szCs w:val="28"/>
        </w:rPr>
        <w:t xml:space="preserve">3) </w:t>
      </w:r>
      <w:r w:rsidR="00C618B3" w:rsidRPr="00FC6646">
        <w:rPr>
          <w:rFonts w:ascii="Times New Roman" w:hAnsi="Times New Roman" w:cs="Times New Roman"/>
          <w:sz w:val="28"/>
          <w:szCs w:val="28"/>
        </w:rPr>
        <w:t>расходы на содержание работников органов местного самоуправления, кроме расходов соответствующим кодам 210 классификации сектора государственного управления «Расходы на оплату труда, начисления на выплаты по оплате труда</w:t>
      </w:r>
      <w:proofErr w:type="gramStart"/>
      <w:r w:rsidR="00C618B3" w:rsidRPr="00FC6646">
        <w:rPr>
          <w:rFonts w:ascii="Times New Roman" w:hAnsi="Times New Roman" w:cs="Times New Roman"/>
          <w:sz w:val="28"/>
          <w:szCs w:val="28"/>
        </w:rPr>
        <w:t>»,  согласно</w:t>
      </w:r>
      <w:proofErr w:type="gramEnd"/>
      <w:r w:rsidR="00C618B3" w:rsidRPr="00FC6646">
        <w:rPr>
          <w:rFonts w:ascii="Times New Roman" w:hAnsi="Times New Roman" w:cs="Times New Roman"/>
          <w:sz w:val="28"/>
          <w:szCs w:val="28"/>
        </w:rPr>
        <w:t xml:space="preserve"> разъяснениям </w:t>
      </w:r>
      <w:proofErr w:type="spellStart"/>
      <w:r w:rsidR="00C618B3" w:rsidRPr="00FC6646">
        <w:rPr>
          <w:rFonts w:ascii="Times New Roman" w:hAnsi="Times New Roman" w:cs="Times New Roman"/>
          <w:sz w:val="28"/>
          <w:szCs w:val="28"/>
        </w:rPr>
        <w:t>РОССТАТа</w:t>
      </w:r>
      <w:proofErr w:type="spellEnd"/>
      <w:r w:rsidR="00C618B3" w:rsidRPr="00FC6646">
        <w:rPr>
          <w:rFonts w:ascii="Times New Roman" w:hAnsi="Times New Roman" w:cs="Times New Roman"/>
          <w:sz w:val="28"/>
          <w:szCs w:val="28"/>
        </w:rPr>
        <w:t xml:space="preserve"> №СС-61-03/165-ИС от  24.03.2021 «О заполнении формы №1-МБ»,  включают расходы 222 «Транспортные расходы», 226 «Прочие работы и услуги», 266 «Социальные пособия и компенсации персоналу в натуральной форме».</w:t>
      </w:r>
    </w:p>
    <w:p w:rsidR="00FC6646" w:rsidRPr="00FC6646" w:rsidRDefault="00FC6646" w:rsidP="00FC6646">
      <w:pPr>
        <w:spacing w:after="0" w:line="240" w:lineRule="auto"/>
        <w:ind w:firstLine="709"/>
        <w:jc w:val="both"/>
        <w:rPr>
          <w:rFonts w:ascii="Times New Roman" w:hAnsi="Times New Roman" w:cs="Times New Roman"/>
          <w:sz w:val="28"/>
          <w:szCs w:val="28"/>
        </w:rPr>
      </w:pPr>
    </w:p>
    <w:p w:rsidR="00D07743" w:rsidRPr="00FC6646" w:rsidRDefault="002E4682" w:rsidP="00C618B3">
      <w:pPr>
        <w:spacing w:after="0" w:line="240" w:lineRule="auto"/>
        <w:ind w:firstLine="709"/>
        <w:jc w:val="both"/>
        <w:rPr>
          <w:rFonts w:ascii="Times New Roman" w:hAnsi="Times New Roman" w:cs="Times New Roman"/>
          <w:sz w:val="28"/>
          <w:szCs w:val="28"/>
        </w:rPr>
      </w:pPr>
      <w:r w:rsidRPr="00FC6646">
        <w:rPr>
          <w:rFonts w:ascii="Times New Roman" w:hAnsi="Times New Roman" w:cs="Times New Roman"/>
          <w:i/>
          <w:sz w:val="28"/>
          <w:szCs w:val="28"/>
          <w:u w:val="single"/>
        </w:rPr>
        <w:lastRenderedPageBreak/>
        <w:t xml:space="preserve">36. </w:t>
      </w:r>
      <w:r w:rsidR="00D07743" w:rsidRPr="00FC6646">
        <w:rPr>
          <w:rFonts w:ascii="Times New Roman" w:hAnsi="Times New Roman" w:cs="Times New Roman"/>
          <w:i/>
          <w:sz w:val="28"/>
          <w:szCs w:val="28"/>
          <w:u w:val="single"/>
        </w:rPr>
        <w:t>Н</w:t>
      </w:r>
      <w:r w:rsidR="00A31347" w:rsidRPr="00FC6646">
        <w:rPr>
          <w:rFonts w:ascii="Times New Roman" w:hAnsi="Times New Roman" w:cs="Times New Roman"/>
          <w:i/>
          <w:sz w:val="28"/>
          <w:szCs w:val="28"/>
          <w:u w:val="single"/>
        </w:rPr>
        <w:t>аличие схемы территориального планирования в МО "Невельский район"</w:t>
      </w:r>
      <w:r w:rsidR="00D07743" w:rsidRPr="00FC6646">
        <w:rPr>
          <w:rFonts w:ascii="Times New Roman" w:hAnsi="Times New Roman" w:cs="Times New Roman"/>
          <w:i/>
          <w:sz w:val="28"/>
          <w:szCs w:val="28"/>
          <w:u w:val="single"/>
        </w:rPr>
        <w:t xml:space="preserve"> – </w:t>
      </w:r>
      <w:r w:rsidR="00D07743" w:rsidRPr="00FC6646">
        <w:rPr>
          <w:rFonts w:ascii="Times New Roman" w:hAnsi="Times New Roman" w:cs="Times New Roman"/>
          <w:sz w:val="28"/>
          <w:szCs w:val="28"/>
        </w:rPr>
        <w:t>утверждена решением Собрания депутатов ГП «Невель» от 26.12.2012 № 314 «Об утверждении схемы территориального планирования МО «Невельский район» и размещена на официально сайте Невельского района в разделе «Документы» (</w:t>
      </w:r>
      <w:hyperlink r:id="rId8" w:history="1">
        <w:r w:rsidR="00D07743" w:rsidRPr="00FC6646">
          <w:rPr>
            <w:rStyle w:val="ac"/>
            <w:rFonts w:ascii="Times New Roman" w:hAnsi="Times New Roman" w:cs="Times New Roman"/>
            <w:sz w:val="28"/>
            <w:szCs w:val="28"/>
            <w:u w:val="none"/>
          </w:rPr>
          <w:t>http://nevel.reg60.ru/dokumenty</w:t>
        </w:r>
      </w:hyperlink>
      <w:r w:rsidR="00D07743" w:rsidRPr="00FC6646">
        <w:rPr>
          <w:rFonts w:ascii="Times New Roman" w:hAnsi="Times New Roman" w:cs="Times New Roman"/>
          <w:sz w:val="28"/>
          <w:szCs w:val="28"/>
        </w:rPr>
        <w:t>).</w:t>
      </w:r>
    </w:p>
    <w:p w:rsidR="00FC6646" w:rsidRPr="005D6805" w:rsidRDefault="00FC6646" w:rsidP="00C618B3">
      <w:pPr>
        <w:spacing w:after="0" w:line="240" w:lineRule="auto"/>
        <w:ind w:firstLine="709"/>
        <w:jc w:val="both"/>
        <w:rPr>
          <w:rFonts w:ascii="Times New Roman" w:hAnsi="Times New Roman" w:cs="Times New Roman"/>
          <w:sz w:val="28"/>
          <w:szCs w:val="28"/>
          <w:highlight w:val="yellow"/>
        </w:rPr>
      </w:pPr>
    </w:p>
    <w:p w:rsidR="002E4682" w:rsidRPr="00FC6646" w:rsidRDefault="002E4682" w:rsidP="008B130F">
      <w:pPr>
        <w:spacing w:after="0" w:line="240" w:lineRule="auto"/>
        <w:ind w:firstLine="708"/>
        <w:jc w:val="both"/>
        <w:rPr>
          <w:rFonts w:ascii="Times New Roman" w:hAnsi="Times New Roman" w:cs="Times New Roman"/>
          <w:i/>
          <w:sz w:val="28"/>
          <w:szCs w:val="28"/>
          <w:u w:val="single"/>
        </w:rPr>
      </w:pPr>
      <w:r w:rsidRPr="00FC6646">
        <w:rPr>
          <w:rFonts w:ascii="Times New Roman" w:hAnsi="Times New Roman" w:cs="Times New Roman"/>
          <w:sz w:val="28"/>
          <w:szCs w:val="28"/>
          <w:u w:val="single"/>
        </w:rPr>
        <w:t xml:space="preserve">37. </w:t>
      </w:r>
      <w:r w:rsidRPr="00FC6646">
        <w:rPr>
          <w:rFonts w:ascii="Times New Roman" w:hAnsi="Times New Roman" w:cs="Times New Roman"/>
          <w:i/>
          <w:sz w:val="28"/>
          <w:szCs w:val="28"/>
          <w:u w:val="single"/>
        </w:rPr>
        <w:t xml:space="preserve">Удовлетворенность населения деятельностью органов местного самоуправления городского округа </w:t>
      </w:r>
    </w:p>
    <w:p w:rsidR="002E4682" w:rsidRPr="00FC6646" w:rsidRDefault="002E4682" w:rsidP="008B130F">
      <w:pPr>
        <w:spacing w:after="0" w:line="240" w:lineRule="auto"/>
        <w:ind w:firstLine="708"/>
        <w:jc w:val="both"/>
        <w:rPr>
          <w:rFonts w:ascii="Times New Roman" w:hAnsi="Times New Roman" w:cs="Times New Roman"/>
          <w:sz w:val="28"/>
          <w:szCs w:val="28"/>
        </w:rPr>
      </w:pPr>
      <w:r w:rsidRPr="00FC6646">
        <w:rPr>
          <w:rFonts w:ascii="Times New Roman" w:hAnsi="Times New Roman" w:cs="Times New Roman"/>
          <w:sz w:val="28"/>
          <w:szCs w:val="28"/>
        </w:rPr>
        <w:t>Источником информации является орган исполнительной власти субъекта РФ.</w:t>
      </w:r>
    </w:p>
    <w:p w:rsidR="00FC6646" w:rsidRDefault="00FC6646" w:rsidP="008B130F">
      <w:pPr>
        <w:spacing w:after="0" w:line="240" w:lineRule="auto"/>
        <w:ind w:firstLine="709"/>
        <w:jc w:val="both"/>
        <w:rPr>
          <w:rFonts w:ascii="Times New Roman" w:hAnsi="Times New Roman" w:cs="Times New Roman"/>
          <w:sz w:val="28"/>
          <w:szCs w:val="28"/>
          <w:highlight w:val="yellow"/>
        </w:rPr>
      </w:pPr>
    </w:p>
    <w:p w:rsidR="00272F02" w:rsidRDefault="002E4682" w:rsidP="008B130F">
      <w:pPr>
        <w:spacing w:after="0" w:line="240" w:lineRule="auto"/>
        <w:ind w:firstLine="709"/>
        <w:jc w:val="both"/>
        <w:rPr>
          <w:rFonts w:ascii="Times New Roman" w:hAnsi="Times New Roman" w:cs="Times New Roman"/>
          <w:sz w:val="28"/>
          <w:szCs w:val="28"/>
          <w:highlight w:val="yellow"/>
        </w:rPr>
      </w:pPr>
      <w:r w:rsidRPr="00272F02">
        <w:rPr>
          <w:rFonts w:ascii="Times New Roman" w:hAnsi="Times New Roman" w:cs="Times New Roman"/>
          <w:i/>
          <w:sz w:val="28"/>
          <w:szCs w:val="28"/>
          <w:u w:val="single"/>
        </w:rPr>
        <w:t xml:space="preserve">38. </w:t>
      </w:r>
      <w:r w:rsidR="00272F02" w:rsidRPr="00272F02">
        <w:rPr>
          <w:rFonts w:ascii="Times New Roman" w:hAnsi="Times New Roman" w:cs="Times New Roman"/>
          <w:i/>
          <w:sz w:val="28"/>
          <w:szCs w:val="28"/>
          <w:u w:val="single"/>
        </w:rPr>
        <w:t xml:space="preserve">Среднегодовая численность </w:t>
      </w:r>
      <w:proofErr w:type="gramStart"/>
      <w:r w:rsidR="00B7722E" w:rsidRPr="00272F02">
        <w:rPr>
          <w:rFonts w:ascii="Times New Roman" w:hAnsi="Times New Roman" w:cs="Times New Roman"/>
          <w:i/>
          <w:sz w:val="28"/>
          <w:szCs w:val="28"/>
          <w:u w:val="single"/>
        </w:rPr>
        <w:t>постоянного  населения</w:t>
      </w:r>
      <w:proofErr w:type="gramEnd"/>
      <w:r w:rsidR="00B7722E" w:rsidRPr="005D6805">
        <w:rPr>
          <w:rFonts w:ascii="Times New Roman" w:hAnsi="Times New Roman" w:cs="Times New Roman"/>
          <w:sz w:val="28"/>
          <w:szCs w:val="28"/>
          <w:highlight w:val="yellow"/>
        </w:rPr>
        <w:t xml:space="preserve"> </w:t>
      </w:r>
    </w:p>
    <w:p w:rsidR="00272F02" w:rsidRPr="00272F02" w:rsidRDefault="00272F02" w:rsidP="00272F02">
      <w:pPr>
        <w:spacing w:after="0" w:line="240" w:lineRule="auto"/>
        <w:ind w:firstLine="709"/>
        <w:jc w:val="both"/>
        <w:rPr>
          <w:rFonts w:ascii="Times New Roman" w:hAnsi="Times New Roman" w:cs="Times New Roman"/>
          <w:sz w:val="28"/>
          <w:szCs w:val="28"/>
        </w:rPr>
      </w:pPr>
      <w:r w:rsidRPr="00272F02">
        <w:rPr>
          <w:rFonts w:ascii="Times New Roman" w:hAnsi="Times New Roman" w:cs="Times New Roman"/>
          <w:sz w:val="28"/>
          <w:szCs w:val="28"/>
        </w:rPr>
        <w:t>В соответствии с Инструкцией Министерства регионального развития Российской Федерации источником информации является Росстат.</w:t>
      </w:r>
    </w:p>
    <w:p w:rsidR="00272F02" w:rsidRDefault="00272F02" w:rsidP="00272F02">
      <w:pPr>
        <w:spacing w:after="0" w:line="240" w:lineRule="auto"/>
        <w:ind w:firstLine="709"/>
        <w:jc w:val="both"/>
        <w:rPr>
          <w:rFonts w:ascii="Times New Roman" w:hAnsi="Times New Roman" w:cs="Times New Roman"/>
          <w:sz w:val="28"/>
          <w:szCs w:val="28"/>
          <w:highlight w:val="yellow"/>
        </w:rPr>
      </w:pPr>
      <w:r w:rsidRPr="00272F02">
        <w:rPr>
          <w:rFonts w:ascii="Times New Roman" w:hAnsi="Times New Roman" w:cs="Times New Roman"/>
          <w:sz w:val="28"/>
          <w:szCs w:val="28"/>
        </w:rPr>
        <w:t xml:space="preserve">Среднегодовая численность населения </w:t>
      </w:r>
      <w:r>
        <w:rPr>
          <w:rFonts w:ascii="Times New Roman" w:hAnsi="Times New Roman" w:cs="Times New Roman"/>
          <w:sz w:val="28"/>
          <w:szCs w:val="28"/>
        </w:rPr>
        <w:t xml:space="preserve">Невельского </w:t>
      </w:r>
      <w:proofErr w:type="gramStart"/>
      <w:r>
        <w:rPr>
          <w:rFonts w:ascii="Times New Roman" w:hAnsi="Times New Roman" w:cs="Times New Roman"/>
          <w:sz w:val="28"/>
          <w:szCs w:val="28"/>
        </w:rPr>
        <w:t xml:space="preserve">района </w:t>
      </w:r>
      <w:r w:rsidRPr="00272F02">
        <w:rPr>
          <w:rFonts w:ascii="Times New Roman" w:hAnsi="Times New Roman" w:cs="Times New Roman"/>
          <w:sz w:val="28"/>
          <w:szCs w:val="28"/>
        </w:rPr>
        <w:t xml:space="preserve"> в</w:t>
      </w:r>
      <w:proofErr w:type="gramEnd"/>
      <w:r w:rsidRPr="00272F02">
        <w:rPr>
          <w:rFonts w:ascii="Times New Roman" w:hAnsi="Times New Roman" w:cs="Times New Roman"/>
          <w:sz w:val="28"/>
          <w:szCs w:val="28"/>
        </w:rPr>
        <w:t xml:space="preserve"> 202</w:t>
      </w:r>
      <w:r>
        <w:rPr>
          <w:rFonts w:ascii="Times New Roman" w:hAnsi="Times New Roman" w:cs="Times New Roman"/>
          <w:sz w:val="28"/>
          <w:szCs w:val="28"/>
        </w:rPr>
        <w:t>2</w:t>
      </w:r>
      <w:r w:rsidRPr="00272F02">
        <w:rPr>
          <w:rFonts w:ascii="Times New Roman" w:hAnsi="Times New Roman" w:cs="Times New Roman"/>
          <w:sz w:val="28"/>
          <w:szCs w:val="28"/>
        </w:rPr>
        <w:t xml:space="preserve"> году </w:t>
      </w:r>
      <w:r>
        <w:rPr>
          <w:rFonts w:ascii="Times New Roman" w:hAnsi="Times New Roman" w:cs="Times New Roman"/>
          <w:sz w:val="28"/>
          <w:szCs w:val="28"/>
        </w:rPr>
        <w:t>составила 21111</w:t>
      </w:r>
      <w:r w:rsidRPr="00272F02">
        <w:rPr>
          <w:rFonts w:ascii="Times New Roman" w:hAnsi="Times New Roman" w:cs="Times New Roman"/>
          <w:sz w:val="28"/>
          <w:szCs w:val="28"/>
        </w:rPr>
        <w:t xml:space="preserve">  чел.</w:t>
      </w:r>
      <w:r>
        <w:rPr>
          <w:rFonts w:ascii="Times New Roman" w:hAnsi="Times New Roman" w:cs="Times New Roman"/>
          <w:sz w:val="28"/>
          <w:szCs w:val="28"/>
        </w:rPr>
        <w:t xml:space="preserve"> с учетом всероссийской переписи населения 2020 года</w:t>
      </w:r>
      <w:r w:rsidRPr="00272F02">
        <w:rPr>
          <w:rFonts w:ascii="Times New Roman" w:hAnsi="Times New Roman" w:cs="Times New Roman"/>
          <w:sz w:val="28"/>
          <w:szCs w:val="28"/>
        </w:rPr>
        <w:t>, в 202</w:t>
      </w:r>
      <w:r>
        <w:rPr>
          <w:rFonts w:ascii="Times New Roman" w:hAnsi="Times New Roman" w:cs="Times New Roman"/>
          <w:sz w:val="28"/>
          <w:szCs w:val="28"/>
        </w:rPr>
        <w:t>1</w:t>
      </w:r>
      <w:r w:rsidRPr="00272F02">
        <w:rPr>
          <w:rFonts w:ascii="Times New Roman" w:hAnsi="Times New Roman" w:cs="Times New Roman"/>
          <w:sz w:val="28"/>
          <w:szCs w:val="28"/>
        </w:rPr>
        <w:t xml:space="preserve"> году -  </w:t>
      </w:r>
      <w:r>
        <w:rPr>
          <w:rFonts w:ascii="Times New Roman" w:hAnsi="Times New Roman" w:cs="Times New Roman"/>
          <w:sz w:val="28"/>
          <w:szCs w:val="28"/>
        </w:rPr>
        <w:t xml:space="preserve">22 052 </w:t>
      </w:r>
      <w:r w:rsidRPr="00272F02">
        <w:rPr>
          <w:rFonts w:ascii="Times New Roman" w:hAnsi="Times New Roman" w:cs="Times New Roman"/>
          <w:sz w:val="28"/>
          <w:szCs w:val="28"/>
        </w:rPr>
        <w:t>чел.</w:t>
      </w:r>
    </w:p>
    <w:p w:rsidR="00A077A6" w:rsidRPr="00DE2CB9" w:rsidRDefault="00A077A6" w:rsidP="008B130F">
      <w:pPr>
        <w:spacing w:after="0" w:line="240" w:lineRule="auto"/>
        <w:ind w:firstLine="709"/>
        <w:jc w:val="both"/>
        <w:rPr>
          <w:rFonts w:ascii="Times New Roman" w:hAnsi="Times New Roman" w:cs="Times New Roman"/>
          <w:sz w:val="28"/>
          <w:szCs w:val="28"/>
        </w:rPr>
      </w:pPr>
      <w:r w:rsidRPr="00DE2CB9">
        <w:rPr>
          <w:rFonts w:ascii="Times New Roman" w:hAnsi="Times New Roman" w:cs="Times New Roman"/>
          <w:sz w:val="28"/>
          <w:szCs w:val="28"/>
        </w:rPr>
        <w:t>На изменение с</w:t>
      </w:r>
      <w:r w:rsidRPr="00DE2CB9">
        <w:rPr>
          <w:rFonts w:ascii="Times New Roman" w:hAnsi="Times New Roman" w:cs="Times New Roman"/>
          <w:i/>
          <w:sz w:val="28"/>
          <w:szCs w:val="28"/>
          <w:u w:val="single"/>
        </w:rPr>
        <w:t xml:space="preserve">реднегодовой численности постоянного </w:t>
      </w:r>
      <w:proofErr w:type="gramStart"/>
      <w:r w:rsidRPr="00DE2CB9">
        <w:rPr>
          <w:rFonts w:ascii="Times New Roman" w:hAnsi="Times New Roman" w:cs="Times New Roman"/>
          <w:i/>
          <w:sz w:val="28"/>
          <w:szCs w:val="28"/>
          <w:u w:val="single"/>
        </w:rPr>
        <w:t>населения</w:t>
      </w:r>
      <w:r w:rsidR="00DA6AC5" w:rsidRPr="00DE2CB9">
        <w:rPr>
          <w:rFonts w:ascii="Times New Roman" w:hAnsi="Times New Roman" w:cs="Times New Roman"/>
          <w:i/>
          <w:sz w:val="28"/>
          <w:szCs w:val="28"/>
          <w:u w:val="single"/>
        </w:rPr>
        <w:t xml:space="preserve"> </w:t>
      </w:r>
      <w:r w:rsidRPr="00DE2CB9">
        <w:rPr>
          <w:rFonts w:ascii="Times New Roman" w:hAnsi="Times New Roman" w:cs="Times New Roman"/>
          <w:sz w:val="28"/>
          <w:szCs w:val="28"/>
        </w:rPr>
        <w:t xml:space="preserve"> в</w:t>
      </w:r>
      <w:proofErr w:type="gramEnd"/>
      <w:r w:rsidRPr="00DE2CB9">
        <w:rPr>
          <w:rFonts w:ascii="Times New Roman" w:hAnsi="Times New Roman" w:cs="Times New Roman"/>
          <w:sz w:val="28"/>
          <w:szCs w:val="28"/>
        </w:rPr>
        <w:t xml:space="preserve"> первую очередь оказывает влияние естественная убыль населения, которую формируют рождаемость и смертность населения, а также миграция населения.</w:t>
      </w:r>
      <w:r w:rsidR="00FF5A7D" w:rsidRPr="00DE2CB9">
        <w:rPr>
          <w:rFonts w:ascii="Times New Roman" w:hAnsi="Times New Roman" w:cs="Times New Roman"/>
          <w:sz w:val="28"/>
          <w:szCs w:val="28"/>
        </w:rPr>
        <w:t xml:space="preserve"> Так в 20</w:t>
      </w:r>
      <w:r w:rsidR="00CD1D76" w:rsidRPr="00DE2CB9">
        <w:rPr>
          <w:rFonts w:ascii="Times New Roman" w:hAnsi="Times New Roman" w:cs="Times New Roman"/>
          <w:sz w:val="28"/>
          <w:szCs w:val="28"/>
        </w:rPr>
        <w:t>2</w:t>
      </w:r>
      <w:r w:rsidR="00DE2CB9" w:rsidRPr="00DE2CB9">
        <w:rPr>
          <w:rFonts w:ascii="Times New Roman" w:hAnsi="Times New Roman" w:cs="Times New Roman"/>
          <w:sz w:val="28"/>
          <w:szCs w:val="28"/>
        </w:rPr>
        <w:t>2</w:t>
      </w:r>
      <w:r w:rsidR="00FF5A7D" w:rsidRPr="00DE2CB9">
        <w:rPr>
          <w:rFonts w:ascii="Times New Roman" w:hAnsi="Times New Roman" w:cs="Times New Roman"/>
          <w:sz w:val="28"/>
          <w:szCs w:val="28"/>
        </w:rPr>
        <w:t xml:space="preserve"> году на 1000 населения приходилось родившихся </w:t>
      </w:r>
      <w:r w:rsidR="00CD1D76" w:rsidRPr="00DE2CB9">
        <w:rPr>
          <w:rFonts w:ascii="Times New Roman" w:hAnsi="Times New Roman" w:cs="Times New Roman"/>
          <w:sz w:val="28"/>
          <w:szCs w:val="28"/>
        </w:rPr>
        <w:t>–</w:t>
      </w:r>
      <w:r w:rsidR="00FF5A7D" w:rsidRPr="00DE2CB9">
        <w:rPr>
          <w:rFonts w:ascii="Times New Roman" w:hAnsi="Times New Roman" w:cs="Times New Roman"/>
          <w:sz w:val="28"/>
          <w:szCs w:val="28"/>
        </w:rPr>
        <w:t xml:space="preserve"> </w:t>
      </w:r>
      <w:r w:rsidR="00DE2CB9" w:rsidRPr="00DE2CB9">
        <w:rPr>
          <w:rFonts w:ascii="Times New Roman" w:hAnsi="Times New Roman" w:cs="Times New Roman"/>
          <w:sz w:val="28"/>
          <w:szCs w:val="28"/>
        </w:rPr>
        <w:t>5,5</w:t>
      </w:r>
      <w:r w:rsidR="00FF5A7D" w:rsidRPr="00DE2CB9">
        <w:rPr>
          <w:rFonts w:ascii="Times New Roman" w:hAnsi="Times New Roman" w:cs="Times New Roman"/>
          <w:sz w:val="28"/>
          <w:szCs w:val="28"/>
        </w:rPr>
        <w:t xml:space="preserve"> чел., умерших </w:t>
      </w:r>
      <w:r w:rsidR="00CD1D76" w:rsidRPr="00DE2CB9">
        <w:rPr>
          <w:rFonts w:ascii="Times New Roman" w:hAnsi="Times New Roman" w:cs="Times New Roman"/>
          <w:sz w:val="28"/>
          <w:szCs w:val="28"/>
        </w:rPr>
        <w:t>–</w:t>
      </w:r>
      <w:r w:rsidR="00DE2CB9" w:rsidRPr="00DE2CB9">
        <w:rPr>
          <w:rFonts w:ascii="Times New Roman" w:hAnsi="Times New Roman" w:cs="Times New Roman"/>
          <w:sz w:val="28"/>
          <w:szCs w:val="28"/>
        </w:rPr>
        <w:t xml:space="preserve"> 19,2</w:t>
      </w:r>
      <w:r w:rsidR="00FF5A7D" w:rsidRPr="00DE2CB9">
        <w:rPr>
          <w:rFonts w:ascii="Times New Roman" w:hAnsi="Times New Roman" w:cs="Times New Roman"/>
          <w:sz w:val="28"/>
          <w:szCs w:val="28"/>
        </w:rPr>
        <w:t xml:space="preserve"> чел. </w:t>
      </w:r>
      <w:r w:rsidR="008E4725" w:rsidRPr="00DE2CB9">
        <w:rPr>
          <w:rFonts w:ascii="Times New Roman" w:hAnsi="Times New Roman" w:cs="Times New Roman"/>
          <w:sz w:val="28"/>
          <w:szCs w:val="28"/>
        </w:rPr>
        <w:t>Естественная убыль населения за период январь-ноябрь 202</w:t>
      </w:r>
      <w:r w:rsidR="00DE2CB9" w:rsidRPr="00DE2CB9">
        <w:rPr>
          <w:rFonts w:ascii="Times New Roman" w:hAnsi="Times New Roman" w:cs="Times New Roman"/>
          <w:sz w:val="28"/>
          <w:szCs w:val="28"/>
        </w:rPr>
        <w:t>2</w:t>
      </w:r>
      <w:r w:rsidR="008E4725" w:rsidRPr="00DE2CB9">
        <w:rPr>
          <w:rFonts w:ascii="Times New Roman" w:hAnsi="Times New Roman" w:cs="Times New Roman"/>
          <w:sz w:val="28"/>
          <w:szCs w:val="28"/>
        </w:rPr>
        <w:t xml:space="preserve"> года составила </w:t>
      </w:r>
      <w:r w:rsidR="00DE2CB9" w:rsidRPr="00DE2CB9">
        <w:rPr>
          <w:rFonts w:ascii="Times New Roman" w:hAnsi="Times New Roman" w:cs="Times New Roman"/>
          <w:sz w:val="28"/>
          <w:szCs w:val="28"/>
        </w:rPr>
        <w:t>272</w:t>
      </w:r>
      <w:r w:rsidR="008E4725" w:rsidRPr="00DE2CB9">
        <w:rPr>
          <w:rFonts w:ascii="Times New Roman" w:hAnsi="Times New Roman" w:cs="Times New Roman"/>
          <w:sz w:val="28"/>
          <w:szCs w:val="28"/>
        </w:rPr>
        <w:t xml:space="preserve"> чел. </w:t>
      </w:r>
      <w:r w:rsidR="00FF5A7D" w:rsidRPr="00DE2CB9">
        <w:rPr>
          <w:rFonts w:ascii="Times New Roman" w:hAnsi="Times New Roman" w:cs="Times New Roman"/>
          <w:sz w:val="28"/>
          <w:szCs w:val="28"/>
        </w:rPr>
        <w:t>Мигра</w:t>
      </w:r>
      <w:r w:rsidR="008E4725" w:rsidRPr="00DE2CB9">
        <w:rPr>
          <w:rFonts w:ascii="Times New Roman" w:hAnsi="Times New Roman" w:cs="Times New Roman"/>
          <w:sz w:val="28"/>
          <w:szCs w:val="28"/>
        </w:rPr>
        <w:t>ционн</w:t>
      </w:r>
      <w:r w:rsidR="00DE2CB9" w:rsidRPr="00DE2CB9">
        <w:rPr>
          <w:rFonts w:ascii="Times New Roman" w:hAnsi="Times New Roman" w:cs="Times New Roman"/>
          <w:sz w:val="28"/>
          <w:szCs w:val="28"/>
        </w:rPr>
        <w:t>ая</w:t>
      </w:r>
      <w:r w:rsidR="008E4725" w:rsidRPr="00DE2CB9">
        <w:rPr>
          <w:rFonts w:ascii="Times New Roman" w:hAnsi="Times New Roman" w:cs="Times New Roman"/>
          <w:sz w:val="28"/>
          <w:szCs w:val="28"/>
        </w:rPr>
        <w:t xml:space="preserve"> </w:t>
      </w:r>
      <w:proofErr w:type="gramStart"/>
      <w:r w:rsidR="00DE2CB9" w:rsidRPr="00DE2CB9">
        <w:rPr>
          <w:rFonts w:ascii="Times New Roman" w:hAnsi="Times New Roman" w:cs="Times New Roman"/>
          <w:sz w:val="28"/>
          <w:szCs w:val="28"/>
        </w:rPr>
        <w:t>убыль</w:t>
      </w:r>
      <w:r w:rsidR="008E4725" w:rsidRPr="00DE2CB9">
        <w:rPr>
          <w:rFonts w:ascii="Times New Roman" w:hAnsi="Times New Roman" w:cs="Times New Roman"/>
          <w:sz w:val="28"/>
          <w:szCs w:val="28"/>
        </w:rPr>
        <w:t xml:space="preserve"> </w:t>
      </w:r>
      <w:r w:rsidR="00FF5A7D" w:rsidRPr="00DE2CB9">
        <w:rPr>
          <w:rFonts w:ascii="Times New Roman" w:hAnsi="Times New Roman" w:cs="Times New Roman"/>
          <w:sz w:val="28"/>
          <w:szCs w:val="28"/>
        </w:rPr>
        <w:t xml:space="preserve"> населения</w:t>
      </w:r>
      <w:proofErr w:type="gramEnd"/>
      <w:r w:rsidR="00FF5A7D" w:rsidRPr="00DE2CB9">
        <w:rPr>
          <w:rFonts w:ascii="Times New Roman" w:hAnsi="Times New Roman" w:cs="Times New Roman"/>
          <w:sz w:val="28"/>
          <w:szCs w:val="28"/>
        </w:rPr>
        <w:t xml:space="preserve"> в январе-ноябре 20</w:t>
      </w:r>
      <w:r w:rsidR="00CD1D76" w:rsidRPr="00DE2CB9">
        <w:rPr>
          <w:rFonts w:ascii="Times New Roman" w:hAnsi="Times New Roman" w:cs="Times New Roman"/>
          <w:sz w:val="28"/>
          <w:szCs w:val="28"/>
        </w:rPr>
        <w:t>2</w:t>
      </w:r>
      <w:r w:rsidR="00DE2CB9" w:rsidRPr="00DE2CB9">
        <w:rPr>
          <w:rFonts w:ascii="Times New Roman" w:hAnsi="Times New Roman" w:cs="Times New Roman"/>
          <w:sz w:val="28"/>
          <w:szCs w:val="28"/>
        </w:rPr>
        <w:t>2</w:t>
      </w:r>
      <w:r w:rsidR="00FF5A7D" w:rsidRPr="00DE2CB9">
        <w:rPr>
          <w:rFonts w:ascii="Times New Roman" w:hAnsi="Times New Roman" w:cs="Times New Roman"/>
          <w:sz w:val="28"/>
          <w:szCs w:val="28"/>
        </w:rPr>
        <w:t xml:space="preserve"> года составил</w:t>
      </w:r>
      <w:r w:rsidR="00DE2CB9" w:rsidRPr="00DE2CB9">
        <w:rPr>
          <w:rFonts w:ascii="Times New Roman" w:hAnsi="Times New Roman" w:cs="Times New Roman"/>
          <w:sz w:val="28"/>
          <w:szCs w:val="28"/>
        </w:rPr>
        <w:t>а</w:t>
      </w:r>
      <w:r w:rsidR="00FF5A7D" w:rsidRPr="00DE2CB9">
        <w:rPr>
          <w:rFonts w:ascii="Times New Roman" w:hAnsi="Times New Roman" w:cs="Times New Roman"/>
          <w:sz w:val="28"/>
          <w:szCs w:val="28"/>
        </w:rPr>
        <w:t xml:space="preserve"> </w:t>
      </w:r>
      <w:r w:rsidR="00DE2CB9" w:rsidRPr="00DE2CB9">
        <w:rPr>
          <w:rFonts w:ascii="Times New Roman" w:hAnsi="Times New Roman" w:cs="Times New Roman"/>
          <w:sz w:val="28"/>
          <w:szCs w:val="28"/>
        </w:rPr>
        <w:t>151</w:t>
      </w:r>
      <w:r w:rsidR="00FF5A7D" w:rsidRPr="00DE2CB9">
        <w:rPr>
          <w:rFonts w:ascii="Times New Roman" w:hAnsi="Times New Roman" w:cs="Times New Roman"/>
          <w:sz w:val="28"/>
          <w:szCs w:val="28"/>
        </w:rPr>
        <w:t xml:space="preserve"> чел.</w:t>
      </w:r>
    </w:p>
    <w:p w:rsidR="0008309B" w:rsidRPr="00DE2CB9" w:rsidRDefault="0008309B" w:rsidP="001349F1">
      <w:pPr>
        <w:spacing w:after="0" w:line="240" w:lineRule="auto"/>
        <w:ind w:firstLine="709"/>
        <w:jc w:val="both"/>
        <w:rPr>
          <w:rFonts w:ascii="Times New Roman" w:hAnsi="Times New Roman" w:cs="Times New Roman"/>
          <w:sz w:val="28"/>
          <w:szCs w:val="28"/>
        </w:rPr>
      </w:pPr>
    </w:p>
    <w:p w:rsidR="00C5687D" w:rsidRPr="00F81720" w:rsidRDefault="008B130F" w:rsidP="00283993">
      <w:pPr>
        <w:pStyle w:val="a3"/>
        <w:spacing w:after="0" w:line="240" w:lineRule="auto"/>
        <w:ind w:left="0" w:firstLine="709"/>
        <w:jc w:val="both"/>
        <w:rPr>
          <w:rFonts w:ascii="Times New Roman" w:hAnsi="Times New Roman" w:cs="Times New Roman"/>
          <w:b/>
          <w:sz w:val="28"/>
          <w:szCs w:val="28"/>
        </w:rPr>
      </w:pPr>
      <w:r w:rsidRPr="00F81720">
        <w:rPr>
          <w:rFonts w:ascii="Times New Roman" w:hAnsi="Times New Roman" w:cs="Times New Roman"/>
          <w:b/>
          <w:sz w:val="28"/>
          <w:szCs w:val="28"/>
        </w:rPr>
        <w:t>39-40.</w:t>
      </w:r>
      <w:r w:rsidR="008E0E7C" w:rsidRPr="00F81720">
        <w:rPr>
          <w:rFonts w:ascii="Times New Roman" w:hAnsi="Times New Roman" w:cs="Times New Roman"/>
          <w:b/>
          <w:sz w:val="28"/>
          <w:szCs w:val="28"/>
        </w:rPr>
        <w:t xml:space="preserve"> </w:t>
      </w:r>
      <w:r w:rsidR="00C5687D" w:rsidRPr="00F81720">
        <w:rPr>
          <w:rFonts w:ascii="Times New Roman" w:hAnsi="Times New Roman" w:cs="Times New Roman"/>
          <w:b/>
          <w:sz w:val="28"/>
          <w:szCs w:val="28"/>
        </w:rPr>
        <w:t>Энергосбережение и повышение энергетической эффективности</w:t>
      </w:r>
      <w:r w:rsidR="00330BEC" w:rsidRPr="00F81720">
        <w:rPr>
          <w:rFonts w:ascii="Times New Roman" w:hAnsi="Times New Roman" w:cs="Times New Roman"/>
          <w:b/>
          <w:sz w:val="28"/>
          <w:szCs w:val="28"/>
        </w:rPr>
        <w:t>.</w:t>
      </w:r>
    </w:p>
    <w:p w:rsidR="009A6F17" w:rsidRPr="00F81720" w:rsidRDefault="00330BEC" w:rsidP="009A6F17">
      <w:pPr>
        <w:spacing w:after="0" w:line="240" w:lineRule="auto"/>
        <w:ind w:firstLine="709"/>
        <w:jc w:val="both"/>
        <w:rPr>
          <w:rFonts w:ascii="Times New Roman" w:hAnsi="Times New Roman" w:cs="Times New Roman"/>
          <w:sz w:val="28"/>
          <w:szCs w:val="28"/>
        </w:rPr>
      </w:pPr>
      <w:r w:rsidRPr="00F81720">
        <w:rPr>
          <w:rFonts w:ascii="Times New Roman" w:eastAsia="Calibri" w:hAnsi="Times New Roman" w:cs="Times New Roman"/>
          <w:sz w:val="28"/>
          <w:szCs w:val="28"/>
        </w:rPr>
        <w:t>В целях реализации Федерального закона Российской Федерации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 Федеральный закон) осуществляются мероприятия по энергосбережению и повышению энергетической эффективности в муниципальном жилищном фонде.</w:t>
      </w:r>
      <w:r w:rsidR="009A6F17" w:rsidRPr="00F81720">
        <w:rPr>
          <w:rFonts w:ascii="Times New Roman" w:hAnsi="Times New Roman" w:cs="Times New Roman"/>
          <w:sz w:val="28"/>
          <w:szCs w:val="28"/>
        </w:rPr>
        <w:t xml:space="preserve"> </w:t>
      </w:r>
    </w:p>
    <w:p w:rsidR="00330BEC" w:rsidRPr="00CF3C3F" w:rsidRDefault="00CC4356" w:rsidP="00283993">
      <w:pPr>
        <w:pStyle w:val="a3"/>
        <w:spacing w:after="0" w:line="240" w:lineRule="auto"/>
        <w:ind w:left="0" w:firstLine="709"/>
        <w:jc w:val="both"/>
        <w:rPr>
          <w:rFonts w:ascii="Times New Roman" w:hAnsi="Times New Roman" w:cs="Times New Roman"/>
          <w:sz w:val="28"/>
          <w:szCs w:val="28"/>
        </w:rPr>
      </w:pPr>
      <w:r w:rsidRPr="00CF3C3F">
        <w:rPr>
          <w:rFonts w:ascii="Times New Roman" w:hAnsi="Times New Roman" w:cs="Times New Roman"/>
          <w:sz w:val="28"/>
          <w:szCs w:val="28"/>
        </w:rPr>
        <w:t>В ряде многоквартирных домов (преимущественно 2-х этажных) отсутствует техническая возможность установки общедомовых приборов учета.</w:t>
      </w:r>
    </w:p>
    <w:p w:rsidR="00323E55" w:rsidRPr="00CF3C3F" w:rsidRDefault="00CF3C3F" w:rsidP="00FA4131">
      <w:pPr>
        <w:shd w:val="clear" w:color="auto" w:fill="FFFFFF"/>
        <w:spacing w:after="0" w:line="240" w:lineRule="auto"/>
        <w:ind w:right="23" w:firstLine="567"/>
        <w:contextualSpacing/>
        <w:jc w:val="both"/>
        <w:rPr>
          <w:rFonts w:ascii="Times New Roman" w:eastAsia="Times New Roman" w:hAnsi="Times New Roman" w:cs="Times New Roman"/>
          <w:sz w:val="28"/>
          <w:szCs w:val="28"/>
        </w:rPr>
      </w:pPr>
      <w:r w:rsidRPr="00CF3C3F">
        <w:rPr>
          <w:rFonts w:ascii="Times New Roman" w:eastAsia="Times New Roman" w:hAnsi="Times New Roman" w:cs="Times New Roman"/>
          <w:sz w:val="28"/>
          <w:szCs w:val="28"/>
        </w:rPr>
        <w:t xml:space="preserve">На изменение показателей потребления энергетических ресурсов в многоквартирных домах и муниципальных учреждениях в 2022 году оказывали влияние следующие факторы: продолжительность отопительного </w:t>
      </w:r>
      <w:proofErr w:type="gramStart"/>
      <w:r w:rsidRPr="00CF3C3F">
        <w:rPr>
          <w:rFonts w:ascii="Times New Roman" w:eastAsia="Times New Roman" w:hAnsi="Times New Roman" w:cs="Times New Roman"/>
          <w:sz w:val="28"/>
          <w:szCs w:val="28"/>
        </w:rPr>
        <w:t>периода;  отмена</w:t>
      </w:r>
      <w:proofErr w:type="gramEnd"/>
      <w:r w:rsidRPr="00CF3C3F">
        <w:rPr>
          <w:rFonts w:ascii="Times New Roman" w:eastAsia="Times New Roman" w:hAnsi="Times New Roman" w:cs="Times New Roman"/>
          <w:sz w:val="28"/>
          <w:szCs w:val="28"/>
        </w:rPr>
        <w:t xml:space="preserve"> карантинных ограничений.</w:t>
      </w:r>
    </w:p>
    <w:p w:rsidR="00CF3C3F" w:rsidRPr="005D6805" w:rsidRDefault="00CF3C3F" w:rsidP="00FA4131">
      <w:pPr>
        <w:shd w:val="clear" w:color="auto" w:fill="FFFFFF"/>
        <w:spacing w:after="0" w:line="240" w:lineRule="auto"/>
        <w:ind w:right="23" w:firstLine="567"/>
        <w:contextualSpacing/>
        <w:jc w:val="both"/>
        <w:rPr>
          <w:rFonts w:ascii="Times New Roman" w:eastAsia="Times New Roman" w:hAnsi="Times New Roman" w:cs="Times New Roman"/>
          <w:sz w:val="28"/>
          <w:szCs w:val="28"/>
          <w:highlight w:val="yellow"/>
        </w:rPr>
      </w:pPr>
    </w:p>
    <w:p w:rsidR="00F363EC" w:rsidRPr="002C104D" w:rsidRDefault="00F363EC" w:rsidP="008B130F">
      <w:pPr>
        <w:pStyle w:val="a3"/>
        <w:numPr>
          <w:ilvl w:val="0"/>
          <w:numId w:val="18"/>
        </w:numPr>
        <w:spacing w:after="0" w:line="240" w:lineRule="auto"/>
        <w:ind w:left="-142" w:firstLine="851"/>
        <w:jc w:val="both"/>
        <w:rPr>
          <w:rFonts w:ascii="Times New Roman" w:hAnsi="Times New Roman" w:cs="Times New Roman"/>
          <w:sz w:val="28"/>
          <w:szCs w:val="28"/>
        </w:rPr>
      </w:pPr>
      <w:r w:rsidRPr="002C104D">
        <w:rPr>
          <w:rFonts w:ascii="Times New Roman" w:hAnsi="Times New Roman" w:cs="Times New Roman"/>
          <w:b/>
          <w:sz w:val="28"/>
          <w:szCs w:val="28"/>
        </w:rPr>
        <w:t xml:space="preserve">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w:t>
      </w:r>
      <w:r w:rsidRPr="002C104D">
        <w:rPr>
          <w:rFonts w:ascii="Times New Roman" w:hAnsi="Times New Roman" w:cs="Times New Roman"/>
          <w:b/>
          <w:sz w:val="28"/>
          <w:szCs w:val="28"/>
        </w:rPr>
        <w:lastRenderedPageBreak/>
        <w:t>сферах за счет бюджетных ассигнований бюджетов муниципальных образований</w:t>
      </w:r>
      <w:r w:rsidR="00A01849" w:rsidRPr="002C104D">
        <w:rPr>
          <w:rFonts w:ascii="Times New Roman" w:hAnsi="Times New Roman" w:cs="Times New Roman"/>
          <w:b/>
          <w:sz w:val="28"/>
          <w:szCs w:val="28"/>
        </w:rPr>
        <w:t xml:space="preserve"> </w:t>
      </w:r>
      <w:r w:rsidR="00A01849" w:rsidRPr="002C104D">
        <w:rPr>
          <w:rFonts w:ascii="Times New Roman" w:hAnsi="Times New Roman" w:cs="Times New Roman"/>
          <w:sz w:val="28"/>
          <w:szCs w:val="28"/>
        </w:rPr>
        <w:t>(далее – независимая оценка качества)</w:t>
      </w:r>
    </w:p>
    <w:p w:rsidR="00F363EC" w:rsidRPr="005D6805" w:rsidRDefault="00F363EC" w:rsidP="005E6500">
      <w:pPr>
        <w:spacing w:after="0" w:line="240" w:lineRule="auto"/>
        <w:rPr>
          <w:rFonts w:ascii="Times New Roman" w:hAnsi="Times New Roman" w:cs="Times New Roman"/>
          <w:b/>
          <w:sz w:val="28"/>
          <w:szCs w:val="28"/>
          <w:highlight w:val="yellow"/>
        </w:rPr>
      </w:pPr>
    </w:p>
    <w:p w:rsidR="00F363EC" w:rsidRPr="002C104D" w:rsidRDefault="00F363EC" w:rsidP="005E6500">
      <w:pPr>
        <w:spacing w:after="0" w:line="240" w:lineRule="auto"/>
        <w:ind w:firstLine="709"/>
        <w:jc w:val="both"/>
        <w:rPr>
          <w:rFonts w:ascii="Times New Roman" w:hAnsi="Times New Roman" w:cs="Times New Roman"/>
          <w:sz w:val="28"/>
          <w:szCs w:val="28"/>
        </w:rPr>
      </w:pPr>
      <w:r w:rsidRPr="002C104D">
        <w:rPr>
          <w:rFonts w:ascii="Times New Roman" w:hAnsi="Times New Roman" w:cs="Times New Roman"/>
          <w:sz w:val="28"/>
          <w:szCs w:val="28"/>
        </w:rPr>
        <w:t xml:space="preserve">Данные </w:t>
      </w:r>
      <w:r w:rsidR="005C41A1" w:rsidRPr="002C104D">
        <w:rPr>
          <w:rFonts w:ascii="Times New Roman" w:hAnsi="Times New Roman" w:cs="Times New Roman"/>
          <w:sz w:val="28"/>
          <w:szCs w:val="28"/>
        </w:rPr>
        <w:t xml:space="preserve">результатов независимой оценки качества </w:t>
      </w:r>
      <w:r w:rsidRPr="002C104D">
        <w:rPr>
          <w:rFonts w:ascii="Times New Roman" w:hAnsi="Times New Roman" w:cs="Times New Roman"/>
          <w:sz w:val="28"/>
          <w:szCs w:val="28"/>
        </w:rPr>
        <w:t>приведены в таблице:</w:t>
      </w:r>
    </w:p>
    <w:p w:rsidR="000E5A75" w:rsidRPr="005D6805" w:rsidRDefault="000E5A75" w:rsidP="005E6500">
      <w:pPr>
        <w:spacing w:after="0" w:line="240" w:lineRule="auto"/>
        <w:ind w:firstLine="709"/>
        <w:jc w:val="both"/>
        <w:rPr>
          <w:rFonts w:ascii="Times New Roman" w:hAnsi="Times New Roman" w:cs="Times New Roman"/>
          <w:sz w:val="28"/>
          <w:szCs w:val="28"/>
          <w:highlight w:val="yellow"/>
        </w:rPr>
      </w:pPr>
    </w:p>
    <w:tbl>
      <w:tblPr>
        <w:tblStyle w:val="ab"/>
        <w:tblW w:w="9605" w:type="dxa"/>
        <w:tblLayout w:type="fixed"/>
        <w:tblLook w:val="04A0" w:firstRow="1" w:lastRow="0" w:firstColumn="1" w:lastColumn="0" w:noHBand="0" w:noVBand="1"/>
      </w:tblPr>
      <w:tblGrid>
        <w:gridCol w:w="4644"/>
        <w:gridCol w:w="1585"/>
        <w:gridCol w:w="67"/>
        <w:gridCol w:w="1608"/>
        <w:gridCol w:w="1701"/>
      </w:tblGrid>
      <w:tr w:rsidR="00B33299" w:rsidRPr="005D6805" w:rsidTr="002C104D">
        <w:tc>
          <w:tcPr>
            <w:tcW w:w="4644" w:type="dxa"/>
            <w:shd w:val="clear" w:color="auto" w:fill="auto"/>
          </w:tcPr>
          <w:p w:rsidR="00B33299" w:rsidRPr="002C104D" w:rsidRDefault="00B33299" w:rsidP="005E6500">
            <w:pPr>
              <w:jc w:val="center"/>
              <w:rPr>
                <w:rFonts w:ascii="Times New Roman" w:hAnsi="Times New Roman" w:cs="Times New Roman"/>
                <w:b/>
                <w:sz w:val="28"/>
                <w:szCs w:val="28"/>
              </w:rPr>
            </w:pPr>
            <w:r w:rsidRPr="002C104D">
              <w:rPr>
                <w:rFonts w:ascii="Times New Roman" w:hAnsi="Times New Roman" w:cs="Times New Roman"/>
                <w:b/>
                <w:sz w:val="28"/>
                <w:szCs w:val="28"/>
              </w:rPr>
              <w:t>Наименование учреждения</w:t>
            </w:r>
          </w:p>
        </w:tc>
        <w:tc>
          <w:tcPr>
            <w:tcW w:w="4961" w:type="dxa"/>
            <w:gridSpan w:val="4"/>
            <w:shd w:val="clear" w:color="auto" w:fill="auto"/>
          </w:tcPr>
          <w:p w:rsidR="00B33299" w:rsidRPr="002C104D" w:rsidRDefault="00B33299" w:rsidP="005E6500">
            <w:pPr>
              <w:jc w:val="center"/>
              <w:rPr>
                <w:rFonts w:ascii="Times New Roman" w:hAnsi="Times New Roman" w:cs="Times New Roman"/>
                <w:b/>
                <w:sz w:val="28"/>
                <w:szCs w:val="28"/>
              </w:rPr>
            </w:pPr>
            <w:r w:rsidRPr="002C104D">
              <w:rPr>
                <w:rFonts w:ascii="Times New Roman" w:hAnsi="Times New Roman" w:cs="Times New Roman"/>
                <w:b/>
                <w:sz w:val="28"/>
                <w:szCs w:val="28"/>
              </w:rPr>
              <w:t>Сумма баллов (максимально возможное количество баллов)</w:t>
            </w:r>
            <w:r w:rsidR="005E335E" w:rsidRPr="002C104D">
              <w:rPr>
                <w:rFonts w:ascii="Times New Roman" w:hAnsi="Times New Roman" w:cs="Times New Roman"/>
                <w:b/>
                <w:sz w:val="28"/>
                <w:szCs w:val="28"/>
              </w:rPr>
              <w:t xml:space="preserve"> - средневзвешенная сумма по всем критериям</w:t>
            </w:r>
          </w:p>
          <w:p w:rsidR="00B33299" w:rsidRPr="002C104D" w:rsidRDefault="00B33299" w:rsidP="005E6500">
            <w:pPr>
              <w:jc w:val="center"/>
              <w:rPr>
                <w:rFonts w:ascii="Times New Roman" w:hAnsi="Times New Roman" w:cs="Times New Roman"/>
                <w:b/>
                <w:sz w:val="28"/>
                <w:szCs w:val="28"/>
              </w:rPr>
            </w:pPr>
          </w:p>
        </w:tc>
      </w:tr>
      <w:tr w:rsidR="00B33299" w:rsidRPr="005D6805" w:rsidTr="002C104D">
        <w:tc>
          <w:tcPr>
            <w:tcW w:w="4644" w:type="dxa"/>
            <w:shd w:val="clear" w:color="auto" w:fill="auto"/>
          </w:tcPr>
          <w:p w:rsidR="00B33299" w:rsidRPr="002C104D" w:rsidRDefault="00B33299" w:rsidP="005E6500">
            <w:pPr>
              <w:jc w:val="center"/>
              <w:rPr>
                <w:rFonts w:ascii="Times New Roman" w:hAnsi="Times New Roman" w:cs="Times New Roman"/>
                <w:b/>
                <w:sz w:val="28"/>
                <w:szCs w:val="28"/>
              </w:rPr>
            </w:pPr>
          </w:p>
        </w:tc>
        <w:tc>
          <w:tcPr>
            <w:tcW w:w="1652" w:type="dxa"/>
            <w:gridSpan w:val="2"/>
            <w:shd w:val="clear" w:color="auto" w:fill="auto"/>
          </w:tcPr>
          <w:p w:rsidR="00B33299" w:rsidRPr="002C104D" w:rsidRDefault="00B33299" w:rsidP="002C104D">
            <w:pPr>
              <w:jc w:val="center"/>
              <w:rPr>
                <w:rFonts w:ascii="Times New Roman" w:hAnsi="Times New Roman" w:cs="Times New Roman"/>
                <w:b/>
                <w:sz w:val="28"/>
                <w:szCs w:val="28"/>
              </w:rPr>
            </w:pPr>
            <w:r w:rsidRPr="002C104D">
              <w:rPr>
                <w:rFonts w:ascii="Times New Roman" w:hAnsi="Times New Roman" w:cs="Times New Roman"/>
                <w:b/>
                <w:sz w:val="28"/>
                <w:szCs w:val="28"/>
              </w:rPr>
              <w:t>20</w:t>
            </w:r>
            <w:r w:rsidR="002C104D" w:rsidRPr="002C104D">
              <w:rPr>
                <w:rFonts w:ascii="Times New Roman" w:hAnsi="Times New Roman" w:cs="Times New Roman"/>
                <w:b/>
                <w:sz w:val="28"/>
                <w:szCs w:val="28"/>
              </w:rPr>
              <w:t>20</w:t>
            </w:r>
          </w:p>
        </w:tc>
        <w:tc>
          <w:tcPr>
            <w:tcW w:w="1608" w:type="dxa"/>
            <w:shd w:val="clear" w:color="auto" w:fill="auto"/>
          </w:tcPr>
          <w:p w:rsidR="00B33299" w:rsidRPr="002C104D" w:rsidRDefault="00B33299" w:rsidP="002C104D">
            <w:pPr>
              <w:jc w:val="center"/>
              <w:rPr>
                <w:rFonts w:ascii="Times New Roman" w:hAnsi="Times New Roman" w:cs="Times New Roman"/>
                <w:b/>
                <w:sz w:val="28"/>
                <w:szCs w:val="28"/>
              </w:rPr>
            </w:pPr>
            <w:r w:rsidRPr="002C104D">
              <w:rPr>
                <w:rFonts w:ascii="Times New Roman" w:hAnsi="Times New Roman" w:cs="Times New Roman"/>
                <w:b/>
                <w:sz w:val="28"/>
                <w:szCs w:val="28"/>
              </w:rPr>
              <w:t>20</w:t>
            </w:r>
            <w:r w:rsidR="006C7B90" w:rsidRPr="002C104D">
              <w:rPr>
                <w:rFonts w:ascii="Times New Roman" w:hAnsi="Times New Roman" w:cs="Times New Roman"/>
                <w:b/>
                <w:sz w:val="28"/>
                <w:szCs w:val="28"/>
              </w:rPr>
              <w:t>2</w:t>
            </w:r>
            <w:r w:rsidR="002C104D" w:rsidRPr="002C104D">
              <w:rPr>
                <w:rFonts w:ascii="Times New Roman" w:hAnsi="Times New Roman" w:cs="Times New Roman"/>
                <w:b/>
                <w:sz w:val="28"/>
                <w:szCs w:val="28"/>
              </w:rPr>
              <w:t>1</w:t>
            </w:r>
          </w:p>
        </w:tc>
        <w:tc>
          <w:tcPr>
            <w:tcW w:w="1701" w:type="dxa"/>
            <w:shd w:val="clear" w:color="auto" w:fill="auto"/>
          </w:tcPr>
          <w:p w:rsidR="00B33299" w:rsidRPr="002C104D" w:rsidRDefault="0001376A" w:rsidP="002C104D">
            <w:pPr>
              <w:jc w:val="center"/>
              <w:rPr>
                <w:rFonts w:ascii="Times New Roman" w:hAnsi="Times New Roman" w:cs="Times New Roman"/>
                <w:b/>
                <w:sz w:val="28"/>
                <w:szCs w:val="28"/>
              </w:rPr>
            </w:pPr>
            <w:r w:rsidRPr="002C104D">
              <w:rPr>
                <w:rFonts w:ascii="Times New Roman" w:hAnsi="Times New Roman" w:cs="Times New Roman"/>
                <w:b/>
                <w:sz w:val="28"/>
                <w:szCs w:val="28"/>
              </w:rPr>
              <w:t>202</w:t>
            </w:r>
            <w:r w:rsidR="002C104D" w:rsidRPr="002C104D">
              <w:rPr>
                <w:rFonts w:ascii="Times New Roman" w:hAnsi="Times New Roman" w:cs="Times New Roman"/>
                <w:b/>
                <w:sz w:val="28"/>
                <w:szCs w:val="28"/>
              </w:rPr>
              <w:t>2</w:t>
            </w:r>
          </w:p>
        </w:tc>
      </w:tr>
      <w:tr w:rsidR="006634B0" w:rsidRPr="005D6805" w:rsidTr="002C104D">
        <w:trPr>
          <w:trHeight w:val="701"/>
        </w:trPr>
        <w:tc>
          <w:tcPr>
            <w:tcW w:w="9605" w:type="dxa"/>
            <w:gridSpan w:val="5"/>
            <w:shd w:val="clear" w:color="auto" w:fill="auto"/>
          </w:tcPr>
          <w:p w:rsidR="006634B0" w:rsidRPr="002C104D" w:rsidRDefault="006634B0" w:rsidP="005E6500">
            <w:pPr>
              <w:jc w:val="center"/>
              <w:rPr>
                <w:rFonts w:ascii="Times New Roman" w:hAnsi="Times New Roman" w:cs="Times New Roman"/>
                <w:b/>
                <w:sz w:val="28"/>
                <w:szCs w:val="28"/>
              </w:rPr>
            </w:pPr>
            <w:r w:rsidRPr="002C104D">
              <w:rPr>
                <w:rFonts w:ascii="Times New Roman" w:hAnsi="Times New Roman" w:cs="Times New Roman"/>
                <w:b/>
                <w:sz w:val="28"/>
                <w:szCs w:val="28"/>
              </w:rPr>
              <w:t>В сфере образования</w:t>
            </w:r>
          </w:p>
        </w:tc>
      </w:tr>
      <w:tr w:rsidR="002C104D" w:rsidRPr="005D6805" w:rsidTr="002C104D">
        <w:tc>
          <w:tcPr>
            <w:tcW w:w="4644" w:type="dxa"/>
            <w:shd w:val="clear" w:color="auto" w:fill="auto"/>
          </w:tcPr>
          <w:p w:rsidR="002C104D" w:rsidRPr="002C104D" w:rsidRDefault="002C104D" w:rsidP="002C104D">
            <w:pPr>
              <w:rPr>
                <w:rFonts w:ascii="Times New Roman" w:hAnsi="Times New Roman" w:cs="Times New Roman"/>
                <w:sz w:val="28"/>
                <w:szCs w:val="28"/>
              </w:rPr>
            </w:pPr>
            <w:r w:rsidRPr="002C104D">
              <w:rPr>
                <w:rFonts w:ascii="Times New Roman" w:hAnsi="Times New Roman" w:cs="Times New Roman"/>
                <w:sz w:val="28"/>
                <w:szCs w:val="28"/>
              </w:rPr>
              <w:t xml:space="preserve">МОУ СОШ № 1 </w:t>
            </w:r>
            <w:proofErr w:type="spellStart"/>
            <w:r w:rsidRPr="002C104D">
              <w:rPr>
                <w:rFonts w:ascii="Times New Roman" w:hAnsi="Times New Roman" w:cs="Times New Roman"/>
                <w:sz w:val="28"/>
                <w:szCs w:val="28"/>
              </w:rPr>
              <w:t>им.К.С.Заслонова</w:t>
            </w:r>
            <w:proofErr w:type="spellEnd"/>
            <w:r w:rsidRPr="002C104D">
              <w:rPr>
                <w:rFonts w:ascii="Times New Roman" w:hAnsi="Times New Roman" w:cs="Times New Roman"/>
                <w:sz w:val="28"/>
                <w:szCs w:val="28"/>
              </w:rPr>
              <w:t xml:space="preserve"> </w:t>
            </w:r>
            <w:proofErr w:type="spellStart"/>
            <w:r w:rsidRPr="002C104D">
              <w:rPr>
                <w:rFonts w:ascii="Times New Roman" w:hAnsi="Times New Roman" w:cs="Times New Roman"/>
                <w:sz w:val="28"/>
                <w:szCs w:val="28"/>
              </w:rPr>
              <w:t>г.Невеля</w:t>
            </w:r>
            <w:proofErr w:type="spellEnd"/>
          </w:p>
        </w:tc>
        <w:tc>
          <w:tcPr>
            <w:tcW w:w="1652" w:type="dxa"/>
            <w:gridSpan w:val="2"/>
            <w:shd w:val="clear" w:color="auto" w:fill="auto"/>
          </w:tcPr>
          <w:p w:rsidR="002C104D" w:rsidRPr="002C104D" w:rsidRDefault="002C104D" w:rsidP="002C104D">
            <w:pPr>
              <w:rPr>
                <w:rFonts w:ascii="Times New Roman" w:hAnsi="Times New Roman" w:cs="Times New Roman"/>
                <w:sz w:val="28"/>
                <w:szCs w:val="28"/>
                <w:lang w:val="en-US"/>
              </w:rPr>
            </w:pPr>
            <w:r w:rsidRPr="002C104D">
              <w:rPr>
                <w:rFonts w:ascii="Times New Roman" w:hAnsi="Times New Roman" w:cs="Times New Roman"/>
                <w:sz w:val="28"/>
                <w:szCs w:val="28"/>
                <w:lang w:val="en-US"/>
              </w:rPr>
              <w:t>-</w:t>
            </w:r>
          </w:p>
        </w:tc>
        <w:tc>
          <w:tcPr>
            <w:tcW w:w="1608" w:type="dxa"/>
            <w:shd w:val="clear" w:color="auto" w:fill="auto"/>
          </w:tcPr>
          <w:p w:rsidR="002C104D" w:rsidRPr="002C104D" w:rsidRDefault="002C104D" w:rsidP="002C104D">
            <w:pPr>
              <w:rPr>
                <w:rFonts w:ascii="Times New Roman" w:hAnsi="Times New Roman" w:cs="Times New Roman"/>
                <w:sz w:val="28"/>
                <w:szCs w:val="28"/>
                <w:lang w:val="en-US"/>
              </w:rPr>
            </w:pPr>
            <w:r w:rsidRPr="002C104D">
              <w:rPr>
                <w:rFonts w:ascii="Times New Roman" w:hAnsi="Times New Roman" w:cs="Times New Roman"/>
                <w:sz w:val="28"/>
                <w:szCs w:val="28"/>
                <w:lang w:val="en-US"/>
              </w:rPr>
              <w:t>-</w:t>
            </w:r>
          </w:p>
        </w:tc>
        <w:tc>
          <w:tcPr>
            <w:tcW w:w="1701" w:type="dxa"/>
            <w:shd w:val="clear" w:color="auto" w:fill="auto"/>
          </w:tcPr>
          <w:p w:rsidR="002C104D" w:rsidRPr="002C104D" w:rsidRDefault="002C104D" w:rsidP="002C104D">
            <w:pPr>
              <w:rPr>
                <w:rFonts w:ascii="Times New Roman" w:hAnsi="Times New Roman" w:cs="Times New Roman"/>
                <w:sz w:val="28"/>
                <w:szCs w:val="28"/>
              </w:rPr>
            </w:pPr>
            <w:r w:rsidRPr="002C104D">
              <w:rPr>
                <w:rFonts w:ascii="Times New Roman" w:hAnsi="Times New Roman" w:cs="Times New Roman"/>
                <w:sz w:val="28"/>
                <w:szCs w:val="28"/>
              </w:rPr>
              <w:t>81,8</w:t>
            </w:r>
          </w:p>
        </w:tc>
      </w:tr>
      <w:tr w:rsidR="002C104D" w:rsidRPr="005D6805" w:rsidTr="002C104D">
        <w:tc>
          <w:tcPr>
            <w:tcW w:w="4644" w:type="dxa"/>
            <w:shd w:val="clear" w:color="auto" w:fill="auto"/>
          </w:tcPr>
          <w:p w:rsidR="002C104D" w:rsidRPr="002C104D" w:rsidRDefault="002C104D" w:rsidP="002C104D">
            <w:pPr>
              <w:rPr>
                <w:rFonts w:ascii="Times New Roman" w:hAnsi="Times New Roman" w:cs="Times New Roman"/>
                <w:sz w:val="28"/>
                <w:szCs w:val="28"/>
              </w:rPr>
            </w:pPr>
            <w:r w:rsidRPr="002C104D">
              <w:rPr>
                <w:rFonts w:ascii="Times New Roman" w:hAnsi="Times New Roman" w:cs="Times New Roman"/>
                <w:sz w:val="28"/>
                <w:szCs w:val="28"/>
              </w:rPr>
              <w:t xml:space="preserve">МОУ СОШ № 2 </w:t>
            </w:r>
            <w:proofErr w:type="spellStart"/>
            <w:r w:rsidRPr="002C104D">
              <w:rPr>
                <w:rFonts w:ascii="Times New Roman" w:hAnsi="Times New Roman" w:cs="Times New Roman"/>
                <w:sz w:val="28"/>
                <w:szCs w:val="28"/>
              </w:rPr>
              <w:t>им.Н.И.Ковалева</w:t>
            </w:r>
            <w:proofErr w:type="spellEnd"/>
            <w:r w:rsidRPr="002C104D">
              <w:rPr>
                <w:rFonts w:ascii="Times New Roman" w:hAnsi="Times New Roman" w:cs="Times New Roman"/>
                <w:sz w:val="28"/>
                <w:szCs w:val="28"/>
              </w:rPr>
              <w:t xml:space="preserve"> </w:t>
            </w:r>
            <w:proofErr w:type="spellStart"/>
            <w:r w:rsidRPr="002C104D">
              <w:rPr>
                <w:rFonts w:ascii="Times New Roman" w:hAnsi="Times New Roman" w:cs="Times New Roman"/>
                <w:sz w:val="28"/>
                <w:szCs w:val="28"/>
              </w:rPr>
              <w:t>г.Невеля</w:t>
            </w:r>
            <w:proofErr w:type="spellEnd"/>
          </w:p>
        </w:tc>
        <w:tc>
          <w:tcPr>
            <w:tcW w:w="1652" w:type="dxa"/>
            <w:gridSpan w:val="2"/>
            <w:shd w:val="clear" w:color="auto" w:fill="auto"/>
          </w:tcPr>
          <w:p w:rsidR="002C104D" w:rsidRPr="002C104D" w:rsidRDefault="002C104D" w:rsidP="002C104D">
            <w:pPr>
              <w:rPr>
                <w:rFonts w:ascii="Times New Roman" w:hAnsi="Times New Roman" w:cs="Times New Roman"/>
                <w:sz w:val="28"/>
                <w:szCs w:val="28"/>
                <w:lang w:val="en-US"/>
              </w:rPr>
            </w:pPr>
            <w:r w:rsidRPr="002C104D">
              <w:rPr>
                <w:rFonts w:ascii="Times New Roman" w:hAnsi="Times New Roman" w:cs="Times New Roman"/>
                <w:sz w:val="28"/>
                <w:szCs w:val="28"/>
                <w:lang w:val="en-US"/>
              </w:rPr>
              <w:t>-</w:t>
            </w:r>
          </w:p>
        </w:tc>
        <w:tc>
          <w:tcPr>
            <w:tcW w:w="1608" w:type="dxa"/>
            <w:shd w:val="clear" w:color="auto" w:fill="auto"/>
          </w:tcPr>
          <w:p w:rsidR="002C104D" w:rsidRPr="002C104D" w:rsidRDefault="002C104D" w:rsidP="002C104D">
            <w:pPr>
              <w:rPr>
                <w:rFonts w:ascii="Times New Roman" w:hAnsi="Times New Roman" w:cs="Times New Roman"/>
                <w:sz w:val="28"/>
                <w:szCs w:val="28"/>
                <w:lang w:val="en-US"/>
              </w:rPr>
            </w:pPr>
            <w:r w:rsidRPr="002C104D">
              <w:rPr>
                <w:rFonts w:ascii="Times New Roman" w:hAnsi="Times New Roman" w:cs="Times New Roman"/>
                <w:sz w:val="28"/>
                <w:szCs w:val="28"/>
                <w:lang w:val="en-US"/>
              </w:rPr>
              <w:t>-</w:t>
            </w:r>
          </w:p>
        </w:tc>
        <w:tc>
          <w:tcPr>
            <w:tcW w:w="1701" w:type="dxa"/>
            <w:shd w:val="clear" w:color="auto" w:fill="auto"/>
          </w:tcPr>
          <w:p w:rsidR="002C104D" w:rsidRPr="002C104D" w:rsidRDefault="002C104D" w:rsidP="002C104D">
            <w:pPr>
              <w:rPr>
                <w:rFonts w:ascii="Times New Roman" w:hAnsi="Times New Roman" w:cs="Times New Roman"/>
                <w:sz w:val="28"/>
                <w:szCs w:val="28"/>
              </w:rPr>
            </w:pPr>
            <w:r w:rsidRPr="002C104D">
              <w:rPr>
                <w:rFonts w:ascii="Times New Roman" w:hAnsi="Times New Roman" w:cs="Times New Roman"/>
                <w:sz w:val="28"/>
                <w:szCs w:val="28"/>
              </w:rPr>
              <w:t>77,9</w:t>
            </w:r>
          </w:p>
        </w:tc>
      </w:tr>
      <w:tr w:rsidR="002C104D" w:rsidRPr="005D6805" w:rsidTr="002C104D">
        <w:tc>
          <w:tcPr>
            <w:tcW w:w="4644" w:type="dxa"/>
            <w:shd w:val="clear" w:color="auto" w:fill="auto"/>
          </w:tcPr>
          <w:p w:rsidR="002C104D" w:rsidRPr="002C104D" w:rsidRDefault="002C104D" w:rsidP="002C104D">
            <w:pPr>
              <w:rPr>
                <w:rFonts w:ascii="Times New Roman" w:hAnsi="Times New Roman" w:cs="Times New Roman"/>
                <w:sz w:val="28"/>
                <w:szCs w:val="28"/>
              </w:rPr>
            </w:pPr>
            <w:r w:rsidRPr="002C104D">
              <w:rPr>
                <w:rFonts w:ascii="Times New Roman" w:hAnsi="Times New Roman" w:cs="Times New Roman"/>
                <w:sz w:val="28"/>
                <w:szCs w:val="28"/>
              </w:rPr>
              <w:t xml:space="preserve">МОУ СОШ № 5 </w:t>
            </w:r>
            <w:proofErr w:type="spellStart"/>
            <w:r w:rsidRPr="002C104D">
              <w:rPr>
                <w:rFonts w:ascii="Times New Roman" w:hAnsi="Times New Roman" w:cs="Times New Roman"/>
                <w:sz w:val="28"/>
                <w:szCs w:val="28"/>
              </w:rPr>
              <w:t>им.В.В.Смирнова</w:t>
            </w:r>
            <w:proofErr w:type="spellEnd"/>
            <w:r w:rsidRPr="002C104D">
              <w:rPr>
                <w:rFonts w:ascii="Times New Roman" w:hAnsi="Times New Roman" w:cs="Times New Roman"/>
                <w:sz w:val="28"/>
                <w:szCs w:val="28"/>
              </w:rPr>
              <w:t xml:space="preserve"> </w:t>
            </w:r>
            <w:proofErr w:type="spellStart"/>
            <w:r w:rsidRPr="002C104D">
              <w:rPr>
                <w:rFonts w:ascii="Times New Roman" w:hAnsi="Times New Roman" w:cs="Times New Roman"/>
                <w:sz w:val="28"/>
                <w:szCs w:val="28"/>
              </w:rPr>
              <w:t>г.Невеля</w:t>
            </w:r>
            <w:proofErr w:type="spellEnd"/>
          </w:p>
        </w:tc>
        <w:tc>
          <w:tcPr>
            <w:tcW w:w="1652" w:type="dxa"/>
            <w:gridSpan w:val="2"/>
            <w:shd w:val="clear" w:color="auto" w:fill="auto"/>
          </w:tcPr>
          <w:p w:rsidR="002C104D" w:rsidRPr="002C104D" w:rsidRDefault="002C104D" w:rsidP="002C104D">
            <w:pPr>
              <w:rPr>
                <w:rFonts w:ascii="Times New Roman" w:hAnsi="Times New Roman" w:cs="Times New Roman"/>
                <w:sz w:val="28"/>
                <w:szCs w:val="28"/>
                <w:lang w:val="en-US"/>
              </w:rPr>
            </w:pPr>
            <w:r w:rsidRPr="002C104D">
              <w:rPr>
                <w:rFonts w:ascii="Times New Roman" w:hAnsi="Times New Roman" w:cs="Times New Roman"/>
                <w:sz w:val="28"/>
                <w:szCs w:val="28"/>
                <w:lang w:val="en-US"/>
              </w:rPr>
              <w:t>-</w:t>
            </w:r>
          </w:p>
        </w:tc>
        <w:tc>
          <w:tcPr>
            <w:tcW w:w="1608" w:type="dxa"/>
            <w:shd w:val="clear" w:color="auto" w:fill="auto"/>
          </w:tcPr>
          <w:p w:rsidR="002C104D" w:rsidRPr="002C104D" w:rsidRDefault="002C104D" w:rsidP="002C104D">
            <w:pPr>
              <w:rPr>
                <w:rFonts w:ascii="Times New Roman" w:hAnsi="Times New Roman" w:cs="Times New Roman"/>
                <w:sz w:val="28"/>
                <w:szCs w:val="28"/>
                <w:lang w:val="en-US"/>
              </w:rPr>
            </w:pPr>
            <w:r w:rsidRPr="002C104D">
              <w:rPr>
                <w:rFonts w:ascii="Times New Roman" w:hAnsi="Times New Roman" w:cs="Times New Roman"/>
                <w:sz w:val="28"/>
                <w:szCs w:val="28"/>
                <w:lang w:val="en-US"/>
              </w:rPr>
              <w:t>-</w:t>
            </w:r>
          </w:p>
        </w:tc>
        <w:tc>
          <w:tcPr>
            <w:tcW w:w="1701" w:type="dxa"/>
            <w:shd w:val="clear" w:color="auto" w:fill="auto"/>
          </w:tcPr>
          <w:p w:rsidR="002C104D" w:rsidRPr="002C104D" w:rsidRDefault="002C104D" w:rsidP="002C104D">
            <w:pPr>
              <w:rPr>
                <w:rFonts w:ascii="Times New Roman" w:hAnsi="Times New Roman" w:cs="Times New Roman"/>
                <w:sz w:val="28"/>
                <w:szCs w:val="28"/>
              </w:rPr>
            </w:pPr>
            <w:r w:rsidRPr="002C104D">
              <w:rPr>
                <w:rFonts w:ascii="Times New Roman" w:hAnsi="Times New Roman" w:cs="Times New Roman"/>
                <w:sz w:val="28"/>
                <w:szCs w:val="28"/>
              </w:rPr>
              <w:t>79,3</w:t>
            </w:r>
          </w:p>
        </w:tc>
      </w:tr>
      <w:tr w:rsidR="002C104D" w:rsidRPr="005D6805" w:rsidTr="002C104D">
        <w:tc>
          <w:tcPr>
            <w:tcW w:w="4644" w:type="dxa"/>
            <w:shd w:val="clear" w:color="auto" w:fill="auto"/>
          </w:tcPr>
          <w:p w:rsidR="002C104D" w:rsidRPr="002C104D" w:rsidRDefault="002C104D" w:rsidP="002C104D">
            <w:pPr>
              <w:rPr>
                <w:rFonts w:ascii="Times New Roman" w:hAnsi="Times New Roman" w:cs="Times New Roman"/>
                <w:sz w:val="28"/>
                <w:szCs w:val="28"/>
              </w:rPr>
            </w:pPr>
            <w:r w:rsidRPr="002C104D">
              <w:rPr>
                <w:rFonts w:ascii="Times New Roman" w:hAnsi="Times New Roman" w:cs="Times New Roman"/>
                <w:sz w:val="28"/>
                <w:szCs w:val="28"/>
              </w:rPr>
              <w:t>МОУ «Гимназия г.Невеля Псковской области»</w:t>
            </w:r>
          </w:p>
        </w:tc>
        <w:tc>
          <w:tcPr>
            <w:tcW w:w="1652" w:type="dxa"/>
            <w:gridSpan w:val="2"/>
            <w:shd w:val="clear" w:color="auto" w:fill="auto"/>
          </w:tcPr>
          <w:p w:rsidR="002C104D" w:rsidRPr="002C104D" w:rsidRDefault="002C104D" w:rsidP="002C104D">
            <w:pPr>
              <w:rPr>
                <w:rFonts w:ascii="Times New Roman" w:hAnsi="Times New Roman" w:cs="Times New Roman"/>
                <w:sz w:val="28"/>
                <w:szCs w:val="28"/>
                <w:lang w:val="en-US"/>
              </w:rPr>
            </w:pPr>
            <w:r w:rsidRPr="002C104D">
              <w:rPr>
                <w:rFonts w:ascii="Times New Roman" w:hAnsi="Times New Roman" w:cs="Times New Roman"/>
                <w:sz w:val="28"/>
                <w:szCs w:val="28"/>
                <w:lang w:val="en-US"/>
              </w:rPr>
              <w:t>-</w:t>
            </w:r>
          </w:p>
        </w:tc>
        <w:tc>
          <w:tcPr>
            <w:tcW w:w="1608" w:type="dxa"/>
            <w:shd w:val="clear" w:color="auto" w:fill="auto"/>
          </w:tcPr>
          <w:p w:rsidR="002C104D" w:rsidRPr="002C104D" w:rsidRDefault="002C104D" w:rsidP="002C104D">
            <w:pPr>
              <w:rPr>
                <w:rFonts w:ascii="Times New Roman" w:hAnsi="Times New Roman" w:cs="Times New Roman"/>
                <w:sz w:val="28"/>
                <w:szCs w:val="28"/>
                <w:lang w:val="en-US"/>
              </w:rPr>
            </w:pPr>
            <w:r w:rsidRPr="002C104D">
              <w:rPr>
                <w:rFonts w:ascii="Times New Roman" w:hAnsi="Times New Roman" w:cs="Times New Roman"/>
                <w:sz w:val="28"/>
                <w:szCs w:val="28"/>
                <w:lang w:val="en-US"/>
              </w:rPr>
              <w:t>-</w:t>
            </w:r>
          </w:p>
        </w:tc>
        <w:tc>
          <w:tcPr>
            <w:tcW w:w="1701" w:type="dxa"/>
            <w:shd w:val="clear" w:color="auto" w:fill="auto"/>
          </w:tcPr>
          <w:p w:rsidR="002C104D" w:rsidRPr="002C104D" w:rsidRDefault="002C104D" w:rsidP="002C104D">
            <w:pPr>
              <w:rPr>
                <w:rFonts w:ascii="Times New Roman" w:hAnsi="Times New Roman" w:cs="Times New Roman"/>
                <w:sz w:val="28"/>
                <w:szCs w:val="28"/>
              </w:rPr>
            </w:pPr>
            <w:r w:rsidRPr="002C104D">
              <w:rPr>
                <w:rFonts w:ascii="Times New Roman" w:hAnsi="Times New Roman" w:cs="Times New Roman"/>
                <w:sz w:val="28"/>
                <w:szCs w:val="28"/>
              </w:rPr>
              <w:t>82,3</w:t>
            </w:r>
          </w:p>
        </w:tc>
      </w:tr>
      <w:tr w:rsidR="002C104D" w:rsidRPr="005D6805" w:rsidTr="002C104D">
        <w:tc>
          <w:tcPr>
            <w:tcW w:w="4644" w:type="dxa"/>
            <w:shd w:val="clear" w:color="auto" w:fill="auto"/>
          </w:tcPr>
          <w:p w:rsidR="002C104D" w:rsidRPr="002C104D" w:rsidRDefault="002C104D" w:rsidP="002C104D">
            <w:pPr>
              <w:rPr>
                <w:rFonts w:ascii="Times New Roman" w:hAnsi="Times New Roman" w:cs="Times New Roman"/>
                <w:sz w:val="28"/>
                <w:szCs w:val="28"/>
              </w:rPr>
            </w:pPr>
            <w:r w:rsidRPr="002C104D">
              <w:rPr>
                <w:rFonts w:ascii="Times New Roman" w:hAnsi="Times New Roman" w:cs="Times New Roman"/>
                <w:sz w:val="28"/>
                <w:szCs w:val="28"/>
              </w:rPr>
              <w:t xml:space="preserve">МОУ </w:t>
            </w:r>
            <w:proofErr w:type="spellStart"/>
            <w:r w:rsidRPr="002C104D">
              <w:rPr>
                <w:rFonts w:ascii="Times New Roman" w:hAnsi="Times New Roman" w:cs="Times New Roman"/>
                <w:sz w:val="28"/>
                <w:szCs w:val="28"/>
              </w:rPr>
              <w:t>Опухликовская</w:t>
            </w:r>
            <w:proofErr w:type="spellEnd"/>
            <w:r w:rsidRPr="002C104D">
              <w:rPr>
                <w:rFonts w:ascii="Times New Roman" w:hAnsi="Times New Roman" w:cs="Times New Roman"/>
                <w:sz w:val="28"/>
                <w:szCs w:val="28"/>
              </w:rPr>
              <w:t xml:space="preserve"> СОШ Невельского района</w:t>
            </w:r>
          </w:p>
        </w:tc>
        <w:tc>
          <w:tcPr>
            <w:tcW w:w="1652" w:type="dxa"/>
            <w:gridSpan w:val="2"/>
            <w:shd w:val="clear" w:color="auto" w:fill="auto"/>
          </w:tcPr>
          <w:p w:rsidR="002C104D" w:rsidRPr="002C104D" w:rsidRDefault="002C104D" w:rsidP="002C104D">
            <w:pPr>
              <w:rPr>
                <w:rFonts w:ascii="Times New Roman" w:hAnsi="Times New Roman" w:cs="Times New Roman"/>
                <w:sz w:val="28"/>
                <w:szCs w:val="28"/>
                <w:lang w:val="en-US"/>
              </w:rPr>
            </w:pPr>
            <w:r w:rsidRPr="002C104D">
              <w:rPr>
                <w:rFonts w:ascii="Times New Roman" w:hAnsi="Times New Roman" w:cs="Times New Roman"/>
                <w:sz w:val="28"/>
                <w:szCs w:val="28"/>
                <w:lang w:val="en-US"/>
              </w:rPr>
              <w:t>-</w:t>
            </w:r>
          </w:p>
        </w:tc>
        <w:tc>
          <w:tcPr>
            <w:tcW w:w="1608" w:type="dxa"/>
            <w:shd w:val="clear" w:color="auto" w:fill="auto"/>
          </w:tcPr>
          <w:p w:rsidR="002C104D" w:rsidRPr="002C104D" w:rsidRDefault="002C104D" w:rsidP="002C104D">
            <w:pPr>
              <w:rPr>
                <w:rFonts w:ascii="Times New Roman" w:hAnsi="Times New Roman" w:cs="Times New Roman"/>
                <w:sz w:val="28"/>
                <w:szCs w:val="28"/>
                <w:lang w:val="en-US"/>
              </w:rPr>
            </w:pPr>
            <w:r w:rsidRPr="002C104D">
              <w:rPr>
                <w:rFonts w:ascii="Times New Roman" w:hAnsi="Times New Roman" w:cs="Times New Roman"/>
                <w:sz w:val="28"/>
                <w:szCs w:val="28"/>
                <w:lang w:val="en-US"/>
              </w:rPr>
              <w:t>-</w:t>
            </w:r>
          </w:p>
        </w:tc>
        <w:tc>
          <w:tcPr>
            <w:tcW w:w="1701" w:type="dxa"/>
            <w:shd w:val="clear" w:color="auto" w:fill="auto"/>
          </w:tcPr>
          <w:p w:rsidR="002C104D" w:rsidRPr="002C104D" w:rsidRDefault="002C104D" w:rsidP="002C104D">
            <w:pPr>
              <w:rPr>
                <w:rFonts w:ascii="Times New Roman" w:hAnsi="Times New Roman" w:cs="Times New Roman"/>
                <w:sz w:val="28"/>
                <w:szCs w:val="28"/>
              </w:rPr>
            </w:pPr>
            <w:r w:rsidRPr="002C104D">
              <w:rPr>
                <w:rFonts w:ascii="Times New Roman" w:hAnsi="Times New Roman" w:cs="Times New Roman"/>
                <w:sz w:val="28"/>
                <w:szCs w:val="28"/>
              </w:rPr>
              <w:t>69,6</w:t>
            </w:r>
          </w:p>
        </w:tc>
      </w:tr>
      <w:tr w:rsidR="002C104D" w:rsidRPr="005D6805" w:rsidTr="002C104D">
        <w:tc>
          <w:tcPr>
            <w:tcW w:w="4644" w:type="dxa"/>
            <w:shd w:val="clear" w:color="auto" w:fill="auto"/>
          </w:tcPr>
          <w:p w:rsidR="002C104D" w:rsidRPr="002C104D" w:rsidRDefault="002C104D" w:rsidP="002C104D">
            <w:pPr>
              <w:rPr>
                <w:rFonts w:ascii="Times New Roman" w:hAnsi="Times New Roman" w:cs="Times New Roman"/>
                <w:sz w:val="28"/>
                <w:szCs w:val="28"/>
              </w:rPr>
            </w:pPr>
            <w:r w:rsidRPr="002C104D">
              <w:rPr>
                <w:rFonts w:ascii="Times New Roman" w:hAnsi="Times New Roman" w:cs="Times New Roman"/>
                <w:sz w:val="28"/>
                <w:szCs w:val="28"/>
              </w:rPr>
              <w:t>МОУ «</w:t>
            </w:r>
            <w:proofErr w:type="spellStart"/>
            <w:r w:rsidRPr="002C104D">
              <w:rPr>
                <w:rFonts w:ascii="Times New Roman" w:hAnsi="Times New Roman" w:cs="Times New Roman"/>
                <w:sz w:val="28"/>
                <w:szCs w:val="28"/>
              </w:rPr>
              <w:t>Усть-Долысская</w:t>
            </w:r>
            <w:proofErr w:type="spellEnd"/>
            <w:r w:rsidRPr="002C104D">
              <w:rPr>
                <w:rFonts w:ascii="Times New Roman" w:hAnsi="Times New Roman" w:cs="Times New Roman"/>
                <w:sz w:val="28"/>
                <w:szCs w:val="28"/>
              </w:rPr>
              <w:t xml:space="preserve"> СОШ»</w:t>
            </w:r>
          </w:p>
        </w:tc>
        <w:tc>
          <w:tcPr>
            <w:tcW w:w="1652" w:type="dxa"/>
            <w:gridSpan w:val="2"/>
            <w:shd w:val="clear" w:color="auto" w:fill="auto"/>
          </w:tcPr>
          <w:p w:rsidR="002C104D" w:rsidRPr="002C104D" w:rsidRDefault="002C104D" w:rsidP="002C104D">
            <w:pPr>
              <w:rPr>
                <w:rFonts w:ascii="Times New Roman" w:hAnsi="Times New Roman" w:cs="Times New Roman"/>
                <w:sz w:val="28"/>
                <w:szCs w:val="28"/>
                <w:lang w:val="en-US"/>
              </w:rPr>
            </w:pPr>
            <w:r w:rsidRPr="002C104D">
              <w:rPr>
                <w:rFonts w:ascii="Times New Roman" w:hAnsi="Times New Roman" w:cs="Times New Roman"/>
                <w:sz w:val="28"/>
                <w:szCs w:val="28"/>
                <w:lang w:val="en-US"/>
              </w:rPr>
              <w:t>-</w:t>
            </w:r>
          </w:p>
        </w:tc>
        <w:tc>
          <w:tcPr>
            <w:tcW w:w="1608" w:type="dxa"/>
            <w:shd w:val="clear" w:color="auto" w:fill="auto"/>
          </w:tcPr>
          <w:p w:rsidR="002C104D" w:rsidRPr="002C104D" w:rsidRDefault="002C104D" w:rsidP="002C104D">
            <w:pPr>
              <w:rPr>
                <w:rFonts w:ascii="Times New Roman" w:hAnsi="Times New Roman" w:cs="Times New Roman"/>
                <w:sz w:val="28"/>
                <w:szCs w:val="28"/>
                <w:lang w:val="en-US"/>
              </w:rPr>
            </w:pPr>
            <w:r w:rsidRPr="002C104D">
              <w:rPr>
                <w:rFonts w:ascii="Times New Roman" w:hAnsi="Times New Roman" w:cs="Times New Roman"/>
                <w:sz w:val="28"/>
                <w:szCs w:val="28"/>
                <w:lang w:val="en-US"/>
              </w:rPr>
              <w:t>-</w:t>
            </w:r>
          </w:p>
        </w:tc>
        <w:tc>
          <w:tcPr>
            <w:tcW w:w="1701" w:type="dxa"/>
            <w:shd w:val="clear" w:color="auto" w:fill="auto"/>
          </w:tcPr>
          <w:p w:rsidR="002C104D" w:rsidRPr="002C104D" w:rsidRDefault="002C104D" w:rsidP="002C104D">
            <w:pPr>
              <w:rPr>
                <w:rFonts w:ascii="Times New Roman" w:hAnsi="Times New Roman" w:cs="Times New Roman"/>
                <w:sz w:val="28"/>
                <w:szCs w:val="28"/>
              </w:rPr>
            </w:pPr>
            <w:r w:rsidRPr="002C104D">
              <w:rPr>
                <w:rFonts w:ascii="Times New Roman" w:hAnsi="Times New Roman" w:cs="Times New Roman"/>
                <w:sz w:val="28"/>
                <w:szCs w:val="28"/>
              </w:rPr>
              <w:t>83,3</w:t>
            </w:r>
          </w:p>
        </w:tc>
      </w:tr>
      <w:tr w:rsidR="002C104D" w:rsidRPr="005D6805" w:rsidTr="002C104D">
        <w:tc>
          <w:tcPr>
            <w:tcW w:w="4644" w:type="dxa"/>
            <w:shd w:val="clear" w:color="auto" w:fill="auto"/>
          </w:tcPr>
          <w:p w:rsidR="002C104D" w:rsidRPr="002C104D" w:rsidRDefault="002C104D" w:rsidP="002C104D">
            <w:pPr>
              <w:rPr>
                <w:rFonts w:ascii="Times New Roman" w:hAnsi="Times New Roman" w:cs="Times New Roman"/>
                <w:sz w:val="28"/>
                <w:szCs w:val="28"/>
              </w:rPr>
            </w:pPr>
            <w:r w:rsidRPr="002C104D">
              <w:rPr>
                <w:rFonts w:ascii="Times New Roman" w:hAnsi="Times New Roman" w:cs="Times New Roman"/>
                <w:sz w:val="28"/>
                <w:szCs w:val="28"/>
              </w:rPr>
              <w:t>МДОУ «ЦРР – детский сад № 11 «Буратино» г.Невеля</w:t>
            </w:r>
          </w:p>
        </w:tc>
        <w:tc>
          <w:tcPr>
            <w:tcW w:w="1652" w:type="dxa"/>
            <w:gridSpan w:val="2"/>
            <w:shd w:val="clear" w:color="auto" w:fill="auto"/>
          </w:tcPr>
          <w:p w:rsidR="002C104D" w:rsidRPr="002C104D" w:rsidRDefault="002C104D" w:rsidP="002C104D">
            <w:pPr>
              <w:rPr>
                <w:rFonts w:ascii="Times New Roman" w:eastAsia="Calibri" w:hAnsi="Times New Roman" w:cs="Times New Roman"/>
                <w:sz w:val="28"/>
                <w:szCs w:val="28"/>
              </w:rPr>
            </w:pPr>
            <w:r w:rsidRPr="002C104D">
              <w:rPr>
                <w:rFonts w:ascii="Times New Roman" w:eastAsia="Calibri" w:hAnsi="Times New Roman" w:cs="Times New Roman"/>
                <w:sz w:val="28"/>
                <w:szCs w:val="28"/>
              </w:rPr>
              <w:t>88 (100)</w:t>
            </w:r>
          </w:p>
        </w:tc>
        <w:tc>
          <w:tcPr>
            <w:tcW w:w="1608" w:type="dxa"/>
            <w:shd w:val="clear" w:color="auto" w:fill="auto"/>
          </w:tcPr>
          <w:p w:rsidR="002C104D" w:rsidRPr="002C104D" w:rsidRDefault="002C104D" w:rsidP="002C104D">
            <w:pPr>
              <w:rPr>
                <w:rFonts w:ascii="Times New Roman" w:eastAsia="Calibri" w:hAnsi="Times New Roman" w:cs="Times New Roman"/>
                <w:sz w:val="28"/>
                <w:szCs w:val="28"/>
                <w:lang w:val="en-US"/>
              </w:rPr>
            </w:pPr>
            <w:r w:rsidRPr="002C104D">
              <w:rPr>
                <w:rFonts w:ascii="Times New Roman" w:eastAsia="Calibri" w:hAnsi="Times New Roman" w:cs="Times New Roman"/>
                <w:sz w:val="28"/>
                <w:szCs w:val="28"/>
                <w:lang w:val="en-US"/>
              </w:rPr>
              <w:t>-</w:t>
            </w:r>
          </w:p>
        </w:tc>
        <w:tc>
          <w:tcPr>
            <w:tcW w:w="1701" w:type="dxa"/>
            <w:shd w:val="clear" w:color="auto" w:fill="auto"/>
          </w:tcPr>
          <w:p w:rsidR="002C104D" w:rsidRPr="002C104D" w:rsidRDefault="002C104D" w:rsidP="002C104D">
            <w:pPr>
              <w:rPr>
                <w:rFonts w:ascii="Times New Roman" w:eastAsia="Calibri" w:hAnsi="Times New Roman" w:cs="Times New Roman"/>
                <w:sz w:val="28"/>
                <w:szCs w:val="28"/>
              </w:rPr>
            </w:pPr>
            <w:r w:rsidRPr="002C104D">
              <w:rPr>
                <w:rFonts w:ascii="Times New Roman" w:eastAsia="Calibri" w:hAnsi="Times New Roman" w:cs="Times New Roman"/>
                <w:sz w:val="28"/>
                <w:szCs w:val="28"/>
              </w:rPr>
              <w:t>83,8</w:t>
            </w:r>
          </w:p>
        </w:tc>
      </w:tr>
      <w:tr w:rsidR="002C104D" w:rsidRPr="005D6805" w:rsidTr="002C104D">
        <w:tc>
          <w:tcPr>
            <w:tcW w:w="4644" w:type="dxa"/>
            <w:shd w:val="clear" w:color="auto" w:fill="auto"/>
          </w:tcPr>
          <w:p w:rsidR="002C104D" w:rsidRPr="002C104D" w:rsidRDefault="002C104D" w:rsidP="002C104D">
            <w:pPr>
              <w:rPr>
                <w:rFonts w:ascii="Times New Roman" w:hAnsi="Times New Roman" w:cs="Times New Roman"/>
                <w:sz w:val="28"/>
                <w:szCs w:val="28"/>
              </w:rPr>
            </w:pPr>
            <w:r w:rsidRPr="002C104D">
              <w:rPr>
                <w:rFonts w:ascii="Times New Roman" w:hAnsi="Times New Roman" w:cs="Times New Roman"/>
                <w:sz w:val="28"/>
                <w:szCs w:val="28"/>
              </w:rPr>
              <w:t xml:space="preserve">МБУ ДО «Детская школа искусств» г.Невеля </w:t>
            </w:r>
          </w:p>
        </w:tc>
        <w:tc>
          <w:tcPr>
            <w:tcW w:w="1652" w:type="dxa"/>
            <w:gridSpan w:val="2"/>
            <w:shd w:val="clear" w:color="auto" w:fill="auto"/>
          </w:tcPr>
          <w:p w:rsidR="002C104D" w:rsidRPr="002C104D" w:rsidRDefault="002C104D" w:rsidP="002C104D">
            <w:pPr>
              <w:rPr>
                <w:rFonts w:ascii="Times New Roman" w:eastAsia="Calibri" w:hAnsi="Times New Roman" w:cs="Times New Roman"/>
                <w:sz w:val="28"/>
                <w:szCs w:val="28"/>
              </w:rPr>
            </w:pPr>
            <w:r w:rsidRPr="002C104D">
              <w:rPr>
                <w:rFonts w:ascii="Times New Roman" w:eastAsia="Calibri" w:hAnsi="Times New Roman" w:cs="Times New Roman"/>
                <w:sz w:val="28"/>
                <w:szCs w:val="28"/>
              </w:rPr>
              <w:t>83 (100)</w:t>
            </w:r>
          </w:p>
        </w:tc>
        <w:tc>
          <w:tcPr>
            <w:tcW w:w="1608" w:type="dxa"/>
            <w:shd w:val="clear" w:color="auto" w:fill="auto"/>
          </w:tcPr>
          <w:p w:rsidR="002C104D" w:rsidRPr="002C104D" w:rsidRDefault="002C104D" w:rsidP="002C104D">
            <w:pPr>
              <w:rPr>
                <w:rFonts w:ascii="Times New Roman" w:eastAsia="Calibri" w:hAnsi="Times New Roman" w:cs="Times New Roman"/>
                <w:sz w:val="28"/>
                <w:szCs w:val="28"/>
                <w:lang w:val="en-US"/>
              </w:rPr>
            </w:pPr>
            <w:r w:rsidRPr="002C104D">
              <w:rPr>
                <w:rFonts w:ascii="Times New Roman" w:eastAsia="Calibri" w:hAnsi="Times New Roman" w:cs="Times New Roman"/>
                <w:sz w:val="28"/>
                <w:szCs w:val="28"/>
                <w:lang w:val="en-US"/>
              </w:rPr>
              <w:t>-</w:t>
            </w:r>
          </w:p>
        </w:tc>
        <w:tc>
          <w:tcPr>
            <w:tcW w:w="1701" w:type="dxa"/>
            <w:shd w:val="clear" w:color="auto" w:fill="auto"/>
          </w:tcPr>
          <w:p w:rsidR="002C104D" w:rsidRPr="002C104D" w:rsidRDefault="002C104D" w:rsidP="002C104D">
            <w:pPr>
              <w:rPr>
                <w:rFonts w:ascii="Times New Roman" w:eastAsia="Calibri" w:hAnsi="Times New Roman" w:cs="Times New Roman"/>
                <w:sz w:val="28"/>
                <w:szCs w:val="28"/>
                <w:lang w:val="en-US"/>
              </w:rPr>
            </w:pPr>
            <w:r w:rsidRPr="002C104D">
              <w:rPr>
                <w:rFonts w:ascii="Times New Roman" w:eastAsia="Calibri" w:hAnsi="Times New Roman" w:cs="Times New Roman"/>
                <w:sz w:val="28"/>
                <w:szCs w:val="28"/>
                <w:lang w:val="en-US"/>
              </w:rPr>
              <w:t>-</w:t>
            </w:r>
          </w:p>
        </w:tc>
      </w:tr>
      <w:tr w:rsidR="002C104D" w:rsidRPr="005D6805" w:rsidTr="002C104D">
        <w:tc>
          <w:tcPr>
            <w:tcW w:w="4644" w:type="dxa"/>
            <w:shd w:val="clear" w:color="auto" w:fill="auto"/>
          </w:tcPr>
          <w:p w:rsidR="002C104D" w:rsidRPr="002C104D" w:rsidRDefault="002C104D" w:rsidP="002C104D">
            <w:pPr>
              <w:rPr>
                <w:rFonts w:ascii="Times New Roman" w:hAnsi="Times New Roman" w:cs="Times New Roman"/>
                <w:sz w:val="28"/>
                <w:szCs w:val="28"/>
              </w:rPr>
            </w:pPr>
            <w:r w:rsidRPr="002C104D">
              <w:rPr>
                <w:rFonts w:ascii="Times New Roman" w:hAnsi="Times New Roman" w:cs="Times New Roman"/>
                <w:sz w:val="28"/>
                <w:szCs w:val="28"/>
              </w:rPr>
              <w:t>МБУ ДО «ДЮСШ» г.Невеля</w:t>
            </w:r>
          </w:p>
        </w:tc>
        <w:tc>
          <w:tcPr>
            <w:tcW w:w="1652" w:type="dxa"/>
            <w:gridSpan w:val="2"/>
            <w:shd w:val="clear" w:color="auto" w:fill="auto"/>
          </w:tcPr>
          <w:p w:rsidR="002C104D" w:rsidRPr="002C104D" w:rsidRDefault="002C104D" w:rsidP="002C104D">
            <w:pPr>
              <w:rPr>
                <w:rFonts w:ascii="Times New Roman" w:eastAsia="Calibri" w:hAnsi="Times New Roman" w:cs="Times New Roman"/>
                <w:sz w:val="28"/>
                <w:szCs w:val="28"/>
              </w:rPr>
            </w:pPr>
            <w:r w:rsidRPr="002C104D">
              <w:rPr>
                <w:rFonts w:ascii="Times New Roman" w:eastAsia="Calibri" w:hAnsi="Times New Roman" w:cs="Times New Roman"/>
                <w:sz w:val="28"/>
                <w:szCs w:val="28"/>
              </w:rPr>
              <w:t>84 (100)</w:t>
            </w:r>
          </w:p>
        </w:tc>
        <w:tc>
          <w:tcPr>
            <w:tcW w:w="1608" w:type="dxa"/>
            <w:shd w:val="clear" w:color="auto" w:fill="auto"/>
          </w:tcPr>
          <w:p w:rsidR="002C104D" w:rsidRPr="002C104D" w:rsidRDefault="002C104D" w:rsidP="002C104D">
            <w:pPr>
              <w:rPr>
                <w:rFonts w:ascii="Times New Roman" w:eastAsia="Calibri" w:hAnsi="Times New Roman" w:cs="Times New Roman"/>
                <w:sz w:val="28"/>
                <w:szCs w:val="28"/>
                <w:lang w:val="en-US"/>
              </w:rPr>
            </w:pPr>
            <w:r w:rsidRPr="002C104D">
              <w:rPr>
                <w:rFonts w:ascii="Times New Roman" w:eastAsia="Calibri" w:hAnsi="Times New Roman" w:cs="Times New Roman"/>
                <w:sz w:val="28"/>
                <w:szCs w:val="28"/>
                <w:lang w:val="en-US"/>
              </w:rPr>
              <w:t>-</w:t>
            </w:r>
          </w:p>
        </w:tc>
        <w:tc>
          <w:tcPr>
            <w:tcW w:w="1701" w:type="dxa"/>
            <w:shd w:val="clear" w:color="auto" w:fill="auto"/>
          </w:tcPr>
          <w:p w:rsidR="002C104D" w:rsidRPr="002C104D" w:rsidRDefault="002C104D" w:rsidP="002C104D">
            <w:pPr>
              <w:rPr>
                <w:rFonts w:ascii="Times New Roman" w:eastAsia="Calibri" w:hAnsi="Times New Roman" w:cs="Times New Roman"/>
                <w:sz w:val="28"/>
                <w:szCs w:val="28"/>
                <w:lang w:val="en-US"/>
              </w:rPr>
            </w:pPr>
            <w:r w:rsidRPr="002C104D">
              <w:rPr>
                <w:rFonts w:ascii="Times New Roman" w:eastAsia="Calibri" w:hAnsi="Times New Roman" w:cs="Times New Roman"/>
                <w:sz w:val="28"/>
                <w:szCs w:val="28"/>
                <w:lang w:val="en-US"/>
              </w:rPr>
              <w:t>-</w:t>
            </w:r>
          </w:p>
        </w:tc>
      </w:tr>
      <w:tr w:rsidR="002C104D" w:rsidRPr="005D6805" w:rsidTr="002C104D">
        <w:tc>
          <w:tcPr>
            <w:tcW w:w="4644" w:type="dxa"/>
            <w:shd w:val="clear" w:color="auto" w:fill="auto"/>
          </w:tcPr>
          <w:p w:rsidR="002C104D" w:rsidRPr="002C104D" w:rsidRDefault="002C104D" w:rsidP="002C104D">
            <w:pPr>
              <w:rPr>
                <w:rFonts w:ascii="Times New Roman" w:hAnsi="Times New Roman" w:cs="Times New Roman"/>
                <w:sz w:val="28"/>
                <w:szCs w:val="28"/>
              </w:rPr>
            </w:pPr>
            <w:r w:rsidRPr="002C104D">
              <w:rPr>
                <w:rFonts w:ascii="Times New Roman" w:hAnsi="Times New Roman" w:cs="Times New Roman"/>
                <w:sz w:val="28"/>
                <w:szCs w:val="28"/>
              </w:rPr>
              <w:t>МБУ «Лидер»</w:t>
            </w:r>
          </w:p>
        </w:tc>
        <w:tc>
          <w:tcPr>
            <w:tcW w:w="1652" w:type="dxa"/>
            <w:gridSpan w:val="2"/>
            <w:shd w:val="clear" w:color="auto" w:fill="auto"/>
          </w:tcPr>
          <w:p w:rsidR="002C104D" w:rsidRPr="002C104D" w:rsidRDefault="002C104D" w:rsidP="002C104D">
            <w:pPr>
              <w:rPr>
                <w:rFonts w:ascii="Times New Roman" w:hAnsi="Times New Roman" w:cs="Times New Roman"/>
                <w:sz w:val="28"/>
                <w:szCs w:val="28"/>
              </w:rPr>
            </w:pPr>
          </w:p>
        </w:tc>
        <w:tc>
          <w:tcPr>
            <w:tcW w:w="1608" w:type="dxa"/>
            <w:shd w:val="clear" w:color="auto" w:fill="auto"/>
          </w:tcPr>
          <w:p w:rsidR="002C104D" w:rsidRPr="002C104D" w:rsidRDefault="002C104D" w:rsidP="002C104D">
            <w:pPr>
              <w:rPr>
                <w:rFonts w:ascii="Times New Roman" w:hAnsi="Times New Roman" w:cs="Times New Roman"/>
                <w:sz w:val="28"/>
                <w:szCs w:val="28"/>
                <w:lang w:val="en-US"/>
              </w:rPr>
            </w:pPr>
            <w:r w:rsidRPr="002C104D">
              <w:rPr>
                <w:rFonts w:ascii="Times New Roman" w:hAnsi="Times New Roman" w:cs="Times New Roman"/>
                <w:sz w:val="28"/>
                <w:szCs w:val="28"/>
                <w:lang w:val="en-US"/>
              </w:rPr>
              <w:t>-</w:t>
            </w:r>
          </w:p>
        </w:tc>
        <w:tc>
          <w:tcPr>
            <w:tcW w:w="1701" w:type="dxa"/>
            <w:shd w:val="clear" w:color="auto" w:fill="auto"/>
          </w:tcPr>
          <w:p w:rsidR="002C104D" w:rsidRPr="002C104D" w:rsidRDefault="002C104D" w:rsidP="002C104D">
            <w:pPr>
              <w:rPr>
                <w:rFonts w:ascii="Times New Roman" w:hAnsi="Times New Roman" w:cs="Times New Roman"/>
                <w:sz w:val="28"/>
                <w:szCs w:val="28"/>
                <w:lang w:val="en-US"/>
              </w:rPr>
            </w:pPr>
            <w:r w:rsidRPr="002C104D">
              <w:rPr>
                <w:rFonts w:ascii="Times New Roman" w:hAnsi="Times New Roman" w:cs="Times New Roman"/>
                <w:sz w:val="28"/>
                <w:szCs w:val="28"/>
                <w:lang w:val="en-US"/>
              </w:rPr>
              <w:t>-</w:t>
            </w:r>
          </w:p>
        </w:tc>
      </w:tr>
      <w:tr w:rsidR="002C104D" w:rsidRPr="005D6805" w:rsidTr="002C104D">
        <w:tc>
          <w:tcPr>
            <w:tcW w:w="4644" w:type="dxa"/>
            <w:shd w:val="clear" w:color="auto" w:fill="auto"/>
          </w:tcPr>
          <w:p w:rsidR="002C104D" w:rsidRPr="002C104D" w:rsidRDefault="002C104D" w:rsidP="002C104D">
            <w:pPr>
              <w:jc w:val="center"/>
              <w:rPr>
                <w:rFonts w:ascii="Times New Roman" w:hAnsi="Times New Roman" w:cs="Times New Roman"/>
                <w:b/>
                <w:sz w:val="28"/>
                <w:szCs w:val="28"/>
              </w:rPr>
            </w:pPr>
            <w:r w:rsidRPr="002C104D">
              <w:rPr>
                <w:rFonts w:ascii="Times New Roman" w:hAnsi="Times New Roman" w:cs="Times New Roman"/>
                <w:b/>
                <w:sz w:val="28"/>
                <w:szCs w:val="28"/>
              </w:rPr>
              <w:t>Средний балл  в сфере образования</w:t>
            </w:r>
          </w:p>
        </w:tc>
        <w:tc>
          <w:tcPr>
            <w:tcW w:w="1652" w:type="dxa"/>
            <w:gridSpan w:val="2"/>
            <w:shd w:val="clear" w:color="auto" w:fill="auto"/>
          </w:tcPr>
          <w:p w:rsidR="002C104D" w:rsidRPr="002C104D" w:rsidRDefault="002C104D" w:rsidP="002C104D">
            <w:pPr>
              <w:jc w:val="center"/>
              <w:rPr>
                <w:rFonts w:ascii="Times New Roman" w:hAnsi="Times New Roman" w:cs="Times New Roman"/>
                <w:b/>
                <w:sz w:val="28"/>
                <w:szCs w:val="28"/>
              </w:rPr>
            </w:pPr>
            <w:r w:rsidRPr="002C104D">
              <w:rPr>
                <w:rFonts w:ascii="Times New Roman" w:hAnsi="Times New Roman" w:cs="Times New Roman"/>
                <w:b/>
                <w:sz w:val="28"/>
                <w:szCs w:val="28"/>
              </w:rPr>
              <w:t xml:space="preserve">83 </w:t>
            </w:r>
          </w:p>
        </w:tc>
        <w:tc>
          <w:tcPr>
            <w:tcW w:w="1608" w:type="dxa"/>
            <w:shd w:val="clear" w:color="auto" w:fill="auto"/>
          </w:tcPr>
          <w:p w:rsidR="002C104D" w:rsidRPr="002C104D" w:rsidRDefault="002C104D" w:rsidP="002C104D">
            <w:pPr>
              <w:jc w:val="center"/>
              <w:rPr>
                <w:rFonts w:ascii="Times New Roman" w:hAnsi="Times New Roman" w:cs="Times New Roman"/>
                <w:b/>
                <w:sz w:val="28"/>
                <w:szCs w:val="28"/>
              </w:rPr>
            </w:pPr>
          </w:p>
        </w:tc>
        <w:tc>
          <w:tcPr>
            <w:tcW w:w="1701" w:type="dxa"/>
            <w:shd w:val="clear" w:color="auto" w:fill="auto"/>
          </w:tcPr>
          <w:p w:rsidR="002C104D" w:rsidRPr="002C104D" w:rsidRDefault="002C104D" w:rsidP="002C104D">
            <w:pPr>
              <w:jc w:val="center"/>
              <w:rPr>
                <w:rFonts w:ascii="Times New Roman" w:hAnsi="Times New Roman" w:cs="Times New Roman"/>
                <w:b/>
                <w:sz w:val="28"/>
                <w:szCs w:val="28"/>
              </w:rPr>
            </w:pPr>
            <w:r w:rsidRPr="002C104D">
              <w:rPr>
                <w:rFonts w:ascii="Times New Roman" w:hAnsi="Times New Roman" w:cs="Times New Roman"/>
                <w:b/>
                <w:sz w:val="28"/>
                <w:szCs w:val="28"/>
              </w:rPr>
              <w:t>79,7</w:t>
            </w:r>
          </w:p>
        </w:tc>
      </w:tr>
      <w:tr w:rsidR="006634B0" w:rsidRPr="005D6805" w:rsidTr="000E5A75">
        <w:tc>
          <w:tcPr>
            <w:tcW w:w="9605" w:type="dxa"/>
            <w:gridSpan w:val="5"/>
          </w:tcPr>
          <w:p w:rsidR="006634B0" w:rsidRPr="002C104D" w:rsidRDefault="006634B0" w:rsidP="005E6500">
            <w:pPr>
              <w:jc w:val="center"/>
              <w:rPr>
                <w:rFonts w:ascii="Times New Roman" w:hAnsi="Times New Roman" w:cs="Times New Roman"/>
                <w:b/>
                <w:sz w:val="28"/>
                <w:szCs w:val="28"/>
              </w:rPr>
            </w:pPr>
            <w:r w:rsidRPr="002C104D">
              <w:rPr>
                <w:rFonts w:ascii="Times New Roman" w:hAnsi="Times New Roman" w:cs="Times New Roman"/>
                <w:b/>
                <w:sz w:val="28"/>
                <w:szCs w:val="28"/>
              </w:rPr>
              <w:t>В сфере культуры</w:t>
            </w:r>
          </w:p>
        </w:tc>
      </w:tr>
      <w:tr w:rsidR="002C104D" w:rsidRPr="005D6805" w:rsidTr="00E25C19">
        <w:tc>
          <w:tcPr>
            <w:tcW w:w="4644" w:type="dxa"/>
          </w:tcPr>
          <w:p w:rsidR="002C104D" w:rsidRPr="002C104D" w:rsidRDefault="002C104D" w:rsidP="002C104D">
            <w:pPr>
              <w:rPr>
                <w:rFonts w:ascii="Times New Roman" w:hAnsi="Times New Roman" w:cs="Times New Roman"/>
                <w:sz w:val="28"/>
                <w:szCs w:val="28"/>
              </w:rPr>
            </w:pPr>
            <w:r w:rsidRPr="002C104D">
              <w:rPr>
                <w:rFonts w:ascii="Times New Roman" w:hAnsi="Times New Roman" w:cs="Times New Roman"/>
                <w:sz w:val="28"/>
                <w:szCs w:val="28"/>
              </w:rPr>
              <w:t>МБУ «Музей истории Невеля»</w:t>
            </w:r>
          </w:p>
        </w:tc>
        <w:tc>
          <w:tcPr>
            <w:tcW w:w="1585" w:type="dxa"/>
          </w:tcPr>
          <w:p w:rsidR="002C104D" w:rsidRPr="002C104D" w:rsidRDefault="002C104D" w:rsidP="002C104D">
            <w:pPr>
              <w:jc w:val="center"/>
              <w:rPr>
                <w:rFonts w:ascii="Times New Roman" w:hAnsi="Times New Roman" w:cs="Times New Roman"/>
                <w:sz w:val="28"/>
                <w:szCs w:val="28"/>
                <w:lang w:val="en-US"/>
              </w:rPr>
            </w:pPr>
            <w:r w:rsidRPr="002C104D">
              <w:rPr>
                <w:rFonts w:ascii="Times New Roman" w:hAnsi="Times New Roman" w:cs="Times New Roman"/>
                <w:sz w:val="28"/>
                <w:szCs w:val="28"/>
                <w:lang w:val="en-US"/>
              </w:rPr>
              <w:t>-</w:t>
            </w:r>
          </w:p>
        </w:tc>
        <w:tc>
          <w:tcPr>
            <w:tcW w:w="1675" w:type="dxa"/>
            <w:gridSpan w:val="2"/>
            <w:shd w:val="clear" w:color="auto" w:fill="auto"/>
          </w:tcPr>
          <w:p w:rsidR="002C104D" w:rsidRPr="002C104D" w:rsidRDefault="002C104D" w:rsidP="002C104D">
            <w:pPr>
              <w:jc w:val="center"/>
              <w:rPr>
                <w:rFonts w:ascii="Times New Roman" w:hAnsi="Times New Roman" w:cs="Times New Roman"/>
                <w:b/>
                <w:bCs/>
                <w:sz w:val="28"/>
                <w:szCs w:val="28"/>
              </w:rPr>
            </w:pPr>
            <w:r w:rsidRPr="002C104D">
              <w:rPr>
                <w:rFonts w:ascii="Times New Roman" w:hAnsi="Times New Roman" w:cs="Times New Roman"/>
                <w:b/>
                <w:bCs/>
                <w:sz w:val="28"/>
                <w:szCs w:val="28"/>
              </w:rPr>
              <w:t>43,0</w:t>
            </w:r>
          </w:p>
          <w:p w:rsidR="002C104D" w:rsidRPr="002C104D" w:rsidRDefault="002C104D" w:rsidP="002C104D">
            <w:pPr>
              <w:jc w:val="center"/>
              <w:rPr>
                <w:rFonts w:ascii="Times New Roman" w:hAnsi="Times New Roman" w:cs="Times New Roman"/>
                <w:b/>
                <w:bCs/>
                <w:sz w:val="28"/>
                <w:szCs w:val="28"/>
              </w:rPr>
            </w:pPr>
          </w:p>
        </w:tc>
        <w:tc>
          <w:tcPr>
            <w:tcW w:w="1701" w:type="dxa"/>
            <w:shd w:val="clear" w:color="auto" w:fill="auto"/>
          </w:tcPr>
          <w:p w:rsidR="002C104D" w:rsidRPr="002C104D" w:rsidRDefault="002C104D" w:rsidP="002C104D">
            <w:pPr>
              <w:jc w:val="center"/>
              <w:rPr>
                <w:rFonts w:ascii="Times New Roman" w:hAnsi="Times New Roman" w:cs="Times New Roman"/>
                <w:b/>
                <w:bCs/>
                <w:sz w:val="28"/>
                <w:szCs w:val="28"/>
              </w:rPr>
            </w:pPr>
            <w:r w:rsidRPr="002C104D">
              <w:rPr>
                <w:rFonts w:ascii="Times New Roman" w:hAnsi="Times New Roman" w:cs="Times New Roman"/>
                <w:b/>
                <w:bCs/>
                <w:sz w:val="28"/>
                <w:szCs w:val="28"/>
              </w:rPr>
              <w:t>-</w:t>
            </w:r>
          </w:p>
        </w:tc>
      </w:tr>
      <w:tr w:rsidR="002C104D" w:rsidRPr="005D6805" w:rsidTr="00E25C19">
        <w:tc>
          <w:tcPr>
            <w:tcW w:w="4644" w:type="dxa"/>
          </w:tcPr>
          <w:p w:rsidR="002C104D" w:rsidRPr="002C104D" w:rsidRDefault="002C104D" w:rsidP="002C104D">
            <w:pPr>
              <w:rPr>
                <w:rFonts w:ascii="Times New Roman" w:hAnsi="Times New Roman" w:cs="Times New Roman"/>
                <w:sz w:val="28"/>
                <w:szCs w:val="28"/>
              </w:rPr>
            </w:pPr>
            <w:r w:rsidRPr="002C104D">
              <w:rPr>
                <w:rFonts w:ascii="Times New Roman" w:hAnsi="Times New Roman" w:cs="Times New Roman"/>
                <w:sz w:val="28"/>
                <w:szCs w:val="28"/>
              </w:rPr>
              <w:t>МБУК «Культура и досуг»</w:t>
            </w:r>
          </w:p>
        </w:tc>
        <w:tc>
          <w:tcPr>
            <w:tcW w:w="1585" w:type="dxa"/>
          </w:tcPr>
          <w:p w:rsidR="002C104D" w:rsidRPr="002C104D" w:rsidRDefault="002C104D" w:rsidP="002C104D">
            <w:pPr>
              <w:jc w:val="center"/>
              <w:rPr>
                <w:rFonts w:ascii="Times New Roman" w:hAnsi="Times New Roman" w:cs="Times New Roman"/>
                <w:sz w:val="28"/>
                <w:szCs w:val="28"/>
              </w:rPr>
            </w:pPr>
            <w:r w:rsidRPr="002C104D">
              <w:rPr>
                <w:rFonts w:ascii="Times New Roman" w:hAnsi="Times New Roman" w:cs="Times New Roman"/>
                <w:sz w:val="28"/>
                <w:szCs w:val="28"/>
                <w:lang w:val="en-US"/>
              </w:rPr>
              <w:t>84</w:t>
            </w:r>
            <w:r w:rsidRPr="002C104D">
              <w:rPr>
                <w:rFonts w:ascii="Times New Roman" w:hAnsi="Times New Roman" w:cs="Times New Roman"/>
                <w:sz w:val="28"/>
                <w:szCs w:val="28"/>
              </w:rPr>
              <w:t>,08</w:t>
            </w:r>
          </w:p>
        </w:tc>
        <w:tc>
          <w:tcPr>
            <w:tcW w:w="1675" w:type="dxa"/>
            <w:gridSpan w:val="2"/>
            <w:shd w:val="clear" w:color="auto" w:fill="auto"/>
          </w:tcPr>
          <w:p w:rsidR="002C104D" w:rsidRPr="002C104D" w:rsidRDefault="002C104D" w:rsidP="002C104D">
            <w:pPr>
              <w:jc w:val="center"/>
              <w:rPr>
                <w:rFonts w:ascii="Times New Roman" w:hAnsi="Times New Roman" w:cs="Times New Roman"/>
                <w:sz w:val="28"/>
                <w:szCs w:val="28"/>
              </w:rPr>
            </w:pPr>
            <w:r w:rsidRPr="002C104D">
              <w:rPr>
                <w:rFonts w:ascii="Times New Roman" w:hAnsi="Times New Roman" w:cs="Times New Roman"/>
                <w:sz w:val="28"/>
                <w:szCs w:val="28"/>
              </w:rPr>
              <w:t>-</w:t>
            </w:r>
          </w:p>
        </w:tc>
        <w:tc>
          <w:tcPr>
            <w:tcW w:w="1701" w:type="dxa"/>
            <w:shd w:val="clear" w:color="auto" w:fill="auto"/>
          </w:tcPr>
          <w:p w:rsidR="002C104D" w:rsidRPr="002C104D" w:rsidRDefault="002C104D" w:rsidP="002C104D">
            <w:pPr>
              <w:jc w:val="center"/>
              <w:rPr>
                <w:rFonts w:ascii="Times New Roman" w:hAnsi="Times New Roman" w:cs="Times New Roman"/>
                <w:sz w:val="28"/>
                <w:szCs w:val="28"/>
              </w:rPr>
            </w:pPr>
            <w:r w:rsidRPr="002C104D">
              <w:rPr>
                <w:rFonts w:ascii="Times New Roman" w:hAnsi="Times New Roman" w:cs="Times New Roman"/>
                <w:sz w:val="28"/>
                <w:szCs w:val="28"/>
              </w:rPr>
              <w:t>-</w:t>
            </w:r>
          </w:p>
        </w:tc>
      </w:tr>
      <w:tr w:rsidR="002C104D" w:rsidRPr="005D6805" w:rsidTr="000E5A75">
        <w:tc>
          <w:tcPr>
            <w:tcW w:w="4644" w:type="dxa"/>
          </w:tcPr>
          <w:p w:rsidR="002C104D" w:rsidRPr="002C104D" w:rsidRDefault="002C104D" w:rsidP="002C104D">
            <w:pPr>
              <w:jc w:val="center"/>
              <w:rPr>
                <w:rFonts w:ascii="Times New Roman" w:hAnsi="Times New Roman" w:cs="Times New Roman"/>
                <w:sz w:val="28"/>
                <w:szCs w:val="28"/>
              </w:rPr>
            </w:pPr>
            <w:r w:rsidRPr="002C104D">
              <w:rPr>
                <w:rFonts w:ascii="Times New Roman" w:hAnsi="Times New Roman" w:cs="Times New Roman"/>
                <w:b/>
                <w:sz w:val="28"/>
                <w:szCs w:val="28"/>
              </w:rPr>
              <w:t>Средний балл  в сфере культуры</w:t>
            </w:r>
          </w:p>
        </w:tc>
        <w:tc>
          <w:tcPr>
            <w:tcW w:w="1585" w:type="dxa"/>
          </w:tcPr>
          <w:p w:rsidR="002C104D" w:rsidRPr="002C104D" w:rsidRDefault="002C104D" w:rsidP="002C104D">
            <w:pPr>
              <w:jc w:val="center"/>
              <w:rPr>
                <w:rFonts w:ascii="Times New Roman" w:hAnsi="Times New Roman" w:cs="Times New Roman"/>
                <w:b/>
                <w:sz w:val="28"/>
                <w:szCs w:val="28"/>
              </w:rPr>
            </w:pPr>
            <w:r w:rsidRPr="002C104D">
              <w:rPr>
                <w:rFonts w:ascii="Times New Roman" w:hAnsi="Times New Roman" w:cs="Times New Roman"/>
                <w:b/>
                <w:sz w:val="28"/>
                <w:szCs w:val="28"/>
              </w:rPr>
              <w:t>84,08</w:t>
            </w:r>
          </w:p>
        </w:tc>
        <w:tc>
          <w:tcPr>
            <w:tcW w:w="1675" w:type="dxa"/>
            <w:gridSpan w:val="2"/>
          </w:tcPr>
          <w:p w:rsidR="002C104D" w:rsidRPr="002C104D" w:rsidRDefault="002C104D" w:rsidP="002C104D">
            <w:pPr>
              <w:jc w:val="center"/>
              <w:rPr>
                <w:rFonts w:ascii="Times New Roman" w:hAnsi="Times New Roman" w:cs="Times New Roman"/>
                <w:b/>
                <w:sz w:val="28"/>
                <w:szCs w:val="28"/>
              </w:rPr>
            </w:pPr>
            <w:r w:rsidRPr="002C104D">
              <w:rPr>
                <w:rFonts w:ascii="Times New Roman" w:hAnsi="Times New Roman" w:cs="Times New Roman"/>
                <w:b/>
                <w:sz w:val="28"/>
                <w:szCs w:val="28"/>
              </w:rPr>
              <w:t>43,0</w:t>
            </w:r>
          </w:p>
        </w:tc>
        <w:tc>
          <w:tcPr>
            <w:tcW w:w="1701" w:type="dxa"/>
          </w:tcPr>
          <w:p w:rsidR="002C104D" w:rsidRPr="002C104D" w:rsidRDefault="002C104D" w:rsidP="002C104D">
            <w:pPr>
              <w:jc w:val="center"/>
              <w:rPr>
                <w:rFonts w:ascii="Times New Roman" w:hAnsi="Times New Roman" w:cs="Times New Roman"/>
                <w:b/>
                <w:sz w:val="28"/>
                <w:szCs w:val="28"/>
              </w:rPr>
            </w:pPr>
            <w:r w:rsidRPr="002C104D">
              <w:rPr>
                <w:rFonts w:ascii="Times New Roman" w:hAnsi="Times New Roman" w:cs="Times New Roman"/>
                <w:b/>
                <w:sz w:val="28"/>
                <w:szCs w:val="28"/>
              </w:rPr>
              <w:t>-</w:t>
            </w:r>
          </w:p>
        </w:tc>
      </w:tr>
    </w:tbl>
    <w:p w:rsidR="000E5A75" w:rsidRPr="005D6805" w:rsidRDefault="000E5A75" w:rsidP="005E6500">
      <w:pPr>
        <w:pStyle w:val="aa"/>
        <w:jc w:val="both"/>
        <w:rPr>
          <w:rFonts w:ascii="Times New Roman" w:hAnsi="Times New Roman"/>
          <w:sz w:val="28"/>
          <w:szCs w:val="28"/>
          <w:highlight w:val="yellow"/>
        </w:rPr>
      </w:pPr>
    </w:p>
    <w:p w:rsidR="002C104D" w:rsidRPr="002C104D" w:rsidRDefault="002C104D" w:rsidP="002C104D">
      <w:pPr>
        <w:spacing w:line="240" w:lineRule="auto"/>
        <w:ind w:firstLine="709"/>
        <w:jc w:val="both"/>
        <w:rPr>
          <w:rFonts w:ascii="Times New Roman" w:eastAsia="Calibri" w:hAnsi="Times New Roman" w:cs="Times New Roman"/>
          <w:sz w:val="28"/>
          <w:szCs w:val="28"/>
        </w:rPr>
      </w:pPr>
      <w:r w:rsidRPr="002C104D">
        <w:rPr>
          <w:rFonts w:ascii="Times New Roman" w:eastAsia="Calibri" w:hAnsi="Times New Roman" w:cs="Times New Roman"/>
          <w:sz w:val="28"/>
          <w:szCs w:val="28"/>
        </w:rPr>
        <w:t xml:space="preserve">2021 году независимая оценка качества условий осуществления </w:t>
      </w:r>
      <w:r w:rsidRPr="002C104D">
        <w:rPr>
          <w:rFonts w:ascii="Times New Roman" w:eastAsia="Calibri" w:hAnsi="Times New Roman" w:cs="Times New Roman"/>
          <w:b/>
          <w:sz w:val="28"/>
          <w:szCs w:val="28"/>
        </w:rPr>
        <w:t>образовательной деятельности</w:t>
      </w:r>
      <w:r w:rsidRPr="002C104D">
        <w:rPr>
          <w:rFonts w:ascii="Times New Roman" w:eastAsia="Calibri" w:hAnsi="Times New Roman" w:cs="Times New Roman"/>
          <w:sz w:val="28"/>
          <w:szCs w:val="28"/>
        </w:rPr>
        <w:t xml:space="preserve"> (далее – НОК) не проводилась. В указанном периоде проводились мероприятия, направленные на повышение качества оказываемых услуг, по результатам независимой оценки качества, проведенной в 2020 году. В 2022 году по результатам НОК произошло снижение показателя (по сравнению с 2020 г. на 3%).  Снижение показателя </w:t>
      </w:r>
      <w:r w:rsidRPr="002C104D">
        <w:rPr>
          <w:rFonts w:ascii="Times New Roman" w:eastAsia="Calibri" w:hAnsi="Times New Roman" w:cs="Times New Roman"/>
          <w:sz w:val="28"/>
          <w:szCs w:val="28"/>
        </w:rPr>
        <w:lastRenderedPageBreak/>
        <w:t xml:space="preserve">связано с недостаточным обеспечением в общеобразовательных организациях условий доступности, позволяющих инвалидам получать услуги наравне с другими обучающимися. </w:t>
      </w:r>
    </w:p>
    <w:p w:rsidR="002C104D" w:rsidRDefault="002C104D" w:rsidP="002C104D">
      <w:pPr>
        <w:spacing w:line="240" w:lineRule="auto"/>
        <w:ind w:firstLine="709"/>
        <w:jc w:val="both"/>
        <w:rPr>
          <w:rFonts w:ascii="Times New Roman" w:eastAsia="Calibri" w:hAnsi="Times New Roman" w:cs="Times New Roman"/>
          <w:sz w:val="28"/>
          <w:szCs w:val="28"/>
        </w:rPr>
      </w:pPr>
      <w:r w:rsidRPr="002C104D">
        <w:rPr>
          <w:rFonts w:ascii="Times New Roman" w:eastAsia="Calibri" w:hAnsi="Times New Roman" w:cs="Times New Roman"/>
          <w:sz w:val="28"/>
          <w:szCs w:val="28"/>
        </w:rPr>
        <w:t>В отношении</w:t>
      </w:r>
      <w:r w:rsidR="00191BC7">
        <w:rPr>
          <w:rFonts w:ascii="Times New Roman" w:eastAsia="Calibri" w:hAnsi="Times New Roman" w:cs="Times New Roman"/>
          <w:sz w:val="28"/>
          <w:szCs w:val="28"/>
        </w:rPr>
        <w:t xml:space="preserve"> муниципальных</w:t>
      </w:r>
      <w:r w:rsidRPr="002C104D">
        <w:rPr>
          <w:rFonts w:ascii="Times New Roman" w:eastAsia="Calibri" w:hAnsi="Times New Roman" w:cs="Times New Roman"/>
          <w:sz w:val="28"/>
          <w:szCs w:val="28"/>
        </w:rPr>
        <w:t xml:space="preserve"> </w:t>
      </w:r>
      <w:r w:rsidR="00191BC7">
        <w:rPr>
          <w:rFonts w:ascii="Times New Roman" w:eastAsia="Calibri" w:hAnsi="Times New Roman" w:cs="Times New Roman"/>
          <w:sz w:val="28"/>
          <w:szCs w:val="28"/>
        </w:rPr>
        <w:t>учреждений культуры</w:t>
      </w:r>
      <w:r w:rsidRPr="002C104D">
        <w:rPr>
          <w:rFonts w:ascii="Times New Roman" w:eastAsia="Calibri" w:hAnsi="Times New Roman" w:cs="Times New Roman"/>
          <w:sz w:val="28"/>
          <w:szCs w:val="28"/>
        </w:rPr>
        <w:t xml:space="preserve"> независимая оценка качества оказания услуг в 202</w:t>
      </w:r>
      <w:r w:rsidR="00191BC7">
        <w:rPr>
          <w:rFonts w:ascii="Times New Roman" w:eastAsia="Calibri" w:hAnsi="Times New Roman" w:cs="Times New Roman"/>
          <w:sz w:val="28"/>
          <w:szCs w:val="28"/>
        </w:rPr>
        <w:t>2</w:t>
      </w:r>
      <w:r w:rsidRPr="002C104D">
        <w:rPr>
          <w:rFonts w:ascii="Times New Roman" w:eastAsia="Calibri" w:hAnsi="Times New Roman" w:cs="Times New Roman"/>
          <w:sz w:val="28"/>
          <w:szCs w:val="28"/>
        </w:rPr>
        <w:t xml:space="preserve"> году не проводилась.</w:t>
      </w:r>
    </w:p>
    <w:p w:rsidR="007775BA" w:rsidRDefault="007775BA" w:rsidP="002C104D">
      <w:pPr>
        <w:spacing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муниципальном образовании отсутствуют муниципальные организации в сфере охраны здоровья и в сфере социального обслуживания. О</w:t>
      </w:r>
      <w:r w:rsidRPr="007775BA">
        <w:rPr>
          <w:rFonts w:ascii="Times New Roman" w:eastAsia="Calibri" w:hAnsi="Times New Roman" w:cs="Times New Roman"/>
          <w:sz w:val="28"/>
          <w:szCs w:val="28"/>
        </w:rPr>
        <w:t xml:space="preserve">рганами государственной власти </w:t>
      </w:r>
      <w:r>
        <w:rPr>
          <w:rFonts w:ascii="Times New Roman" w:eastAsia="Calibri" w:hAnsi="Times New Roman" w:cs="Times New Roman"/>
          <w:sz w:val="28"/>
          <w:szCs w:val="28"/>
        </w:rPr>
        <w:t>Псковской области полномочия</w:t>
      </w:r>
      <w:r w:rsidRPr="007775BA">
        <w:rPr>
          <w:rFonts w:ascii="Times New Roman" w:eastAsia="Calibri" w:hAnsi="Times New Roman" w:cs="Times New Roman"/>
          <w:sz w:val="28"/>
          <w:szCs w:val="28"/>
        </w:rPr>
        <w:t xml:space="preserve"> в сфере охраны здоровья органам местного самоуправления муниципальн</w:t>
      </w:r>
      <w:r>
        <w:rPr>
          <w:rFonts w:ascii="Times New Roman" w:eastAsia="Calibri" w:hAnsi="Times New Roman" w:cs="Times New Roman"/>
          <w:sz w:val="28"/>
          <w:szCs w:val="28"/>
        </w:rPr>
        <w:t>ого района не переданы.</w:t>
      </w:r>
    </w:p>
    <w:sectPr w:rsidR="007775BA" w:rsidSect="003D4A45">
      <w:pgSz w:w="11906" w:h="16838"/>
      <w:pgMar w:top="851"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00"/>
    <w:family w:val="auto"/>
    <w:pitch w:val="variable"/>
    <w:sig w:usb0="00000003" w:usb1="1807ECEA" w:usb2="00000010" w:usb3="00000000" w:csb0="0002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332">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sz w:val="28"/>
        <w:szCs w:val="2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Symbol"/>
        <w:sz w:val="28"/>
        <w:szCs w:val="2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Symbol"/>
        <w:sz w:val="28"/>
        <w:szCs w:val="2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1428" w:hanging="360"/>
      </w:pPr>
      <w:rPr>
        <w:rFonts w:ascii="Symbol" w:hAnsi="Symbol"/>
      </w:rPr>
    </w:lvl>
  </w:abstractNum>
  <w:abstractNum w:abstractNumId="2" w15:restartNumberingAfterBreak="0">
    <w:nsid w:val="00000003"/>
    <w:multiLevelType w:val="singleLevel"/>
    <w:tmpl w:val="00000003"/>
    <w:name w:val="WW8Num5"/>
    <w:lvl w:ilvl="0">
      <w:start w:val="1"/>
      <w:numFmt w:val="decimal"/>
      <w:lvlText w:val="%1."/>
      <w:lvlJc w:val="left"/>
      <w:pPr>
        <w:tabs>
          <w:tab w:val="num" w:pos="0"/>
        </w:tabs>
        <w:ind w:left="720" w:hanging="360"/>
      </w:pPr>
      <w:rPr>
        <w:rFonts w:eastAsia="Times New Roman" w:hint="default"/>
        <w:kern w:val="1"/>
        <w:sz w:val="28"/>
        <w:szCs w:val="26"/>
        <w:lang w:val="ru-RU"/>
      </w:rPr>
    </w:lvl>
  </w:abstractNum>
  <w:abstractNum w:abstractNumId="3" w15:restartNumberingAfterBreak="0">
    <w:nsid w:val="01DD3405"/>
    <w:multiLevelType w:val="hybridMultilevel"/>
    <w:tmpl w:val="FDFAEBEA"/>
    <w:lvl w:ilvl="0" w:tplc="CF207974">
      <w:start w:val="23"/>
      <w:numFmt w:val="decimal"/>
      <w:lvlText w:val="%1."/>
      <w:lvlJc w:val="left"/>
      <w:pPr>
        <w:ind w:left="1470" w:hanging="375"/>
      </w:pPr>
      <w:rPr>
        <w:rFonts w:hint="default"/>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4" w15:restartNumberingAfterBreak="0">
    <w:nsid w:val="09C87E8F"/>
    <w:multiLevelType w:val="hybridMultilevel"/>
    <w:tmpl w:val="7CB46CAE"/>
    <w:lvl w:ilvl="0" w:tplc="82A6C330">
      <w:start w:val="13"/>
      <w:numFmt w:val="decimal"/>
      <w:lvlText w:val="%1."/>
      <w:lvlJc w:val="left"/>
      <w:pPr>
        <w:ind w:left="1095" w:hanging="375"/>
      </w:pPr>
      <w:rPr>
        <w:rFonts w:ascii="Times New Roman" w:hAnsi="Times New Roman" w:hint="default"/>
        <w:i/>
        <w:sz w:val="28"/>
        <w:u w:val="single"/>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66007DD"/>
    <w:multiLevelType w:val="multilevel"/>
    <w:tmpl w:val="E988A578"/>
    <w:lvl w:ilvl="0">
      <w:start w:val="1"/>
      <w:numFmt w:val="decimal"/>
      <w:lvlText w:val="%1."/>
      <w:lvlJc w:val="left"/>
      <w:pPr>
        <w:ind w:left="928" w:hanging="360"/>
      </w:pPr>
      <w:rPr>
        <w:rFonts w:hint="default"/>
      </w:rPr>
    </w:lvl>
    <w:lvl w:ilvl="1">
      <w:start w:val="1"/>
      <w:numFmt w:val="decimal"/>
      <w:isLgl/>
      <w:lvlText w:val="%1.%2."/>
      <w:lvlJc w:val="left"/>
      <w:pPr>
        <w:ind w:left="2280" w:hanging="720"/>
      </w:pPr>
      <w:rPr>
        <w:rFonts w:ascii="Times New Roman" w:hAnsi="Times New Roman" w:cs="Times New Roman" w:hint="default"/>
        <w:b/>
        <w:sz w:val="28"/>
        <w:szCs w:val="28"/>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6" w15:restartNumberingAfterBreak="0">
    <w:nsid w:val="17AB3299"/>
    <w:multiLevelType w:val="hybridMultilevel"/>
    <w:tmpl w:val="CABE9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0B3A5B"/>
    <w:multiLevelType w:val="hybridMultilevel"/>
    <w:tmpl w:val="5980DC0E"/>
    <w:lvl w:ilvl="0" w:tplc="A2087BA2">
      <w:start w:val="9"/>
      <w:numFmt w:val="decimal"/>
      <w:lvlText w:val="%1."/>
      <w:lvlJc w:val="left"/>
      <w:pPr>
        <w:ind w:left="1210" w:hanging="360"/>
      </w:pPr>
      <w:rPr>
        <w:rFonts w:ascii="Times New Roman" w:hAnsi="Times New Roman" w:hint="default"/>
        <w:i/>
        <w:color w:val="000000"/>
        <w:sz w:val="28"/>
      </w:rPr>
    </w:lvl>
    <w:lvl w:ilvl="1" w:tplc="04190019">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8" w15:restartNumberingAfterBreak="0">
    <w:nsid w:val="1C2A383A"/>
    <w:multiLevelType w:val="hybridMultilevel"/>
    <w:tmpl w:val="FD9ABC06"/>
    <w:lvl w:ilvl="0" w:tplc="0D6AFA7C">
      <w:start w:val="1"/>
      <w:numFmt w:val="decimal"/>
      <w:lvlText w:val="%1."/>
      <w:lvlJc w:val="left"/>
      <w:pPr>
        <w:ind w:left="1069" w:hanging="360"/>
      </w:pPr>
      <w:rPr>
        <w:rFonts w:hint="default"/>
        <w:i/>
        <w:u w:val="single"/>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47257F1"/>
    <w:multiLevelType w:val="hybridMultilevel"/>
    <w:tmpl w:val="CB3AF334"/>
    <w:lvl w:ilvl="0" w:tplc="BB869572">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6A84422"/>
    <w:multiLevelType w:val="hybridMultilevel"/>
    <w:tmpl w:val="FD9ABC06"/>
    <w:lvl w:ilvl="0" w:tplc="0D6AFA7C">
      <w:start w:val="1"/>
      <w:numFmt w:val="decimal"/>
      <w:lvlText w:val="%1."/>
      <w:lvlJc w:val="left"/>
      <w:pPr>
        <w:ind w:left="927" w:hanging="360"/>
      </w:pPr>
      <w:rPr>
        <w:rFonts w:hint="default"/>
        <w:i/>
        <w:u w:val="single"/>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54966D5"/>
    <w:multiLevelType w:val="hybridMultilevel"/>
    <w:tmpl w:val="4C525D10"/>
    <w:lvl w:ilvl="0" w:tplc="0419000F">
      <w:start w:val="1"/>
      <w:numFmt w:val="decimal"/>
      <w:lvlText w:val="%1."/>
      <w:lvlJc w:val="left"/>
      <w:pPr>
        <w:ind w:left="720" w:hanging="360"/>
      </w:pPr>
      <w:rPr>
        <w:rFonts w:eastAsia="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C7063D9"/>
    <w:multiLevelType w:val="multilevel"/>
    <w:tmpl w:val="7F5EBBEE"/>
    <w:lvl w:ilvl="0">
      <w:numFmt w:val="bullet"/>
      <w:lvlText w:val=""/>
      <w:lvlJc w:val="left"/>
      <w:pPr>
        <w:ind w:left="1260" w:hanging="360"/>
      </w:pPr>
      <w:rPr>
        <w:rFonts w:ascii="Symbol" w:hAnsi="Symbol"/>
      </w:rPr>
    </w:lvl>
    <w:lvl w:ilvl="1">
      <w:numFmt w:val="bullet"/>
      <w:lvlText w:val="o"/>
      <w:lvlJc w:val="left"/>
      <w:pPr>
        <w:ind w:left="1980" w:hanging="360"/>
      </w:pPr>
      <w:rPr>
        <w:rFonts w:ascii="Courier New" w:hAnsi="Courier New" w:cs="Courier New"/>
      </w:rPr>
    </w:lvl>
    <w:lvl w:ilvl="2">
      <w:numFmt w:val="bullet"/>
      <w:lvlText w:val=""/>
      <w:lvlJc w:val="left"/>
      <w:pPr>
        <w:ind w:left="2700" w:hanging="360"/>
      </w:pPr>
      <w:rPr>
        <w:rFonts w:ascii="Wingdings" w:hAnsi="Wingdings"/>
      </w:rPr>
    </w:lvl>
    <w:lvl w:ilvl="3">
      <w:numFmt w:val="bullet"/>
      <w:lvlText w:val=""/>
      <w:lvlJc w:val="left"/>
      <w:pPr>
        <w:ind w:left="3420" w:hanging="360"/>
      </w:pPr>
      <w:rPr>
        <w:rFonts w:ascii="Symbol" w:hAnsi="Symbol"/>
      </w:rPr>
    </w:lvl>
    <w:lvl w:ilvl="4">
      <w:numFmt w:val="bullet"/>
      <w:lvlText w:val="o"/>
      <w:lvlJc w:val="left"/>
      <w:pPr>
        <w:ind w:left="4140" w:hanging="360"/>
      </w:pPr>
      <w:rPr>
        <w:rFonts w:ascii="Courier New" w:hAnsi="Courier New" w:cs="Courier New"/>
      </w:rPr>
    </w:lvl>
    <w:lvl w:ilvl="5">
      <w:numFmt w:val="bullet"/>
      <w:lvlText w:val=""/>
      <w:lvlJc w:val="left"/>
      <w:pPr>
        <w:ind w:left="4860" w:hanging="360"/>
      </w:pPr>
      <w:rPr>
        <w:rFonts w:ascii="Wingdings" w:hAnsi="Wingdings"/>
      </w:rPr>
    </w:lvl>
    <w:lvl w:ilvl="6">
      <w:numFmt w:val="bullet"/>
      <w:lvlText w:val=""/>
      <w:lvlJc w:val="left"/>
      <w:pPr>
        <w:ind w:left="5580" w:hanging="360"/>
      </w:pPr>
      <w:rPr>
        <w:rFonts w:ascii="Symbol" w:hAnsi="Symbol"/>
      </w:rPr>
    </w:lvl>
    <w:lvl w:ilvl="7">
      <w:numFmt w:val="bullet"/>
      <w:lvlText w:val="o"/>
      <w:lvlJc w:val="left"/>
      <w:pPr>
        <w:ind w:left="6300" w:hanging="360"/>
      </w:pPr>
      <w:rPr>
        <w:rFonts w:ascii="Courier New" w:hAnsi="Courier New" w:cs="Courier New"/>
      </w:rPr>
    </w:lvl>
    <w:lvl w:ilvl="8">
      <w:numFmt w:val="bullet"/>
      <w:lvlText w:val=""/>
      <w:lvlJc w:val="left"/>
      <w:pPr>
        <w:ind w:left="7020" w:hanging="360"/>
      </w:pPr>
      <w:rPr>
        <w:rFonts w:ascii="Wingdings" w:hAnsi="Wingdings"/>
      </w:rPr>
    </w:lvl>
  </w:abstractNum>
  <w:abstractNum w:abstractNumId="13" w15:restartNumberingAfterBreak="0">
    <w:nsid w:val="400A0428"/>
    <w:multiLevelType w:val="hybridMultilevel"/>
    <w:tmpl w:val="291C9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513133"/>
    <w:multiLevelType w:val="hybridMultilevel"/>
    <w:tmpl w:val="4DF2AEE0"/>
    <w:lvl w:ilvl="0" w:tplc="F984C984">
      <w:start w:val="1"/>
      <w:numFmt w:val="decimal"/>
      <w:lvlText w:val="%1."/>
      <w:lvlJc w:val="left"/>
      <w:pPr>
        <w:ind w:left="1034" w:hanging="360"/>
      </w:pPr>
      <w:rPr>
        <w:rFonts w:hint="default"/>
      </w:rPr>
    </w:lvl>
    <w:lvl w:ilvl="1" w:tplc="04190019" w:tentative="1">
      <w:start w:val="1"/>
      <w:numFmt w:val="lowerLetter"/>
      <w:lvlText w:val="%2."/>
      <w:lvlJc w:val="left"/>
      <w:pPr>
        <w:ind w:left="1754" w:hanging="360"/>
      </w:pPr>
    </w:lvl>
    <w:lvl w:ilvl="2" w:tplc="0419001B" w:tentative="1">
      <w:start w:val="1"/>
      <w:numFmt w:val="lowerRoman"/>
      <w:lvlText w:val="%3."/>
      <w:lvlJc w:val="right"/>
      <w:pPr>
        <w:ind w:left="2474" w:hanging="180"/>
      </w:pPr>
    </w:lvl>
    <w:lvl w:ilvl="3" w:tplc="0419000F" w:tentative="1">
      <w:start w:val="1"/>
      <w:numFmt w:val="decimal"/>
      <w:lvlText w:val="%4."/>
      <w:lvlJc w:val="left"/>
      <w:pPr>
        <w:ind w:left="3194" w:hanging="360"/>
      </w:pPr>
    </w:lvl>
    <w:lvl w:ilvl="4" w:tplc="04190019" w:tentative="1">
      <w:start w:val="1"/>
      <w:numFmt w:val="lowerLetter"/>
      <w:lvlText w:val="%5."/>
      <w:lvlJc w:val="left"/>
      <w:pPr>
        <w:ind w:left="3914" w:hanging="360"/>
      </w:pPr>
    </w:lvl>
    <w:lvl w:ilvl="5" w:tplc="0419001B" w:tentative="1">
      <w:start w:val="1"/>
      <w:numFmt w:val="lowerRoman"/>
      <w:lvlText w:val="%6."/>
      <w:lvlJc w:val="right"/>
      <w:pPr>
        <w:ind w:left="4634" w:hanging="180"/>
      </w:pPr>
    </w:lvl>
    <w:lvl w:ilvl="6" w:tplc="0419000F" w:tentative="1">
      <w:start w:val="1"/>
      <w:numFmt w:val="decimal"/>
      <w:lvlText w:val="%7."/>
      <w:lvlJc w:val="left"/>
      <w:pPr>
        <w:ind w:left="5354" w:hanging="360"/>
      </w:pPr>
    </w:lvl>
    <w:lvl w:ilvl="7" w:tplc="04190019" w:tentative="1">
      <w:start w:val="1"/>
      <w:numFmt w:val="lowerLetter"/>
      <w:lvlText w:val="%8."/>
      <w:lvlJc w:val="left"/>
      <w:pPr>
        <w:ind w:left="6074" w:hanging="360"/>
      </w:pPr>
    </w:lvl>
    <w:lvl w:ilvl="8" w:tplc="0419001B" w:tentative="1">
      <w:start w:val="1"/>
      <w:numFmt w:val="lowerRoman"/>
      <w:lvlText w:val="%9."/>
      <w:lvlJc w:val="right"/>
      <w:pPr>
        <w:ind w:left="6794" w:hanging="180"/>
      </w:pPr>
    </w:lvl>
  </w:abstractNum>
  <w:abstractNum w:abstractNumId="15" w15:restartNumberingAfterBreak="0">
    <w:nsid w:val="464C0801"/>
    <w:multiLevelType w:val="hybridMultilevel"/>
    <w:tmpl w:val="7CB46CAE"/>
    <w:lvl w:ilvl="0" w:tplc="82A6C330">
      <w:start w:val="13"/>
      <w:numFmt w:val="decimal"/>
      <w:lvlText w:val="%1."/>
      <w:lvlJc w:val="left"/>
      <w:pPr>
        <w:ind w:left="1095" w:hanging="375"/>
      </w:pPr>
      <w:rPr>
        <w:rFonts w:ascii="Times New Roman" w:hAnsi="Times New Roman" w:hint="default"/>
        <w:i/>
        <w:sz w:val="28"/>
        <w:u w:val="single"/>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B4674E7"/>
    <w:multiLevelType w:val="hybridMultilevel"/>
    <w:tmpl w:val="0E70292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4B6B1E44"/>
    <w:multiLevelType w:val="hybridMultilevel"/>
    <w:tmpl w:val="2FD69644"/>
    <w:lvl w:ilvl="0" w:tplc="83E8F832">
      <w:start w:val="1"/>
      <w:numFmt w:val="decimal"/>
      <w:lvlText w:val="%1."/>
      <w:lvlJc w:val="left"/>
      <w:pPr>
        <w:ind w:left="1069" w:hanging="360"/>
      </w:pPr>
      <w:rPr>
        <w:rFonts w:hint="default"/>
        <w:i/>
        <w:u w:val="singl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D602780"/>
    <w:multiLevelType w:val="hybridMultilevel"/>
    <w:tmpl w:val="065C6766"/>
    <w:lvl w:ilvl="0" w:tplc="40D23FF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E2041F"/>
    <w:multiLevelType w:val="hybridMultilevel"/>
    <w:tmpl w:val="7CB46CAE"/>
    <w:lvl w:ilvl="0" w:tplc="82A6C330">
      <w:start w:val="13"/>
      <w:numFmt w:val="decimal"/>
      <w:lvlText w:val="%1."/>
      <w:lvlJc w:val="left"/>
      <w:pPr>
        <w:ind w:left="1226" w:hanging="375"/>
      </w:pPr>
      <w:rPr>
        <w:rFonts w:ascii="Times New Roman" w:hAnsi="Times New Roman" w:hint="default"/>
        <w:i/>
        <w:sz w:val="28"/>
        <w:u w:val="single"/>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D277E08"/>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62912D14"/>
    <w:multiLevelType w:val="hybridMultilevel"/>
    <w:tmpl w:val="369C8A16"/>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52466D1"/>
    <w:multiLevelType w:val="hybridMultilevel"/>
    <w:tmpl w:val="291C9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187884"/>
    <w:multiLevelType w:val="hybridMultilevel"/>
    <w:tmpl w:val="05EC8F04"/>
    <w:lvl w:ilvl="0" w:tplc="525635B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BB07E75"/>
    <w:multiLevelType w:val="hybridMultilevel"/>
    <w:tmpl w:val="950C9728"/>
    <w:lvl w:ilvl="0" w:tplc="66E857C4">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BD0619E"/>
    <w:multiLevelType w:val="hybridMultilevel"/>
    <w:tmpl w:val="29AAE894"/>
    <w:lvl w:ilvl="0" w:tplc="3B2A468C">
      <w:start w:val="1"/>
      <w:numFmt w:val="decimal"/>
      <w:lvlText w:val="%1)"/>
      <w:lvlJc w:val="left"/>
      <w:pPr>
        <w:ind w:left="645" w:hanging="495"/>
      </w:pPr>
      <w:rPr>
        <w:rFonts w:hint="default"/>
        <w:b w:val="0"/>
        <w:bCs w:val="0"/>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6" w15:restartNumberingAfterBreak="0">
    <w:nsid w:val="6DD71FF9"/>
    <w:multiLevelType w:val="hybridMultilevel"/>
    <w:tmpl w:val="A55AE960"/>
    <w:lvl w:ilvl="0" w:tplc="B7CECE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ECA791E"/>
    <w:multiLevelType w:val="hybridMultilevel"/>
    <w:tmpl w:val="BF468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39D2C80"/>
    <w:multiLevelType w:val="hybridMultilevel"/>
    <w:tmpl w:val="F25C6296"/>
    <w:lvl w:ilvl="0" w:tplc="D0BC4260">
      <w:start w:val="41"/>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729273D"/>
    <w:multiLevelType w:val="multilevel"/>
    <w:tmpl w:val="E988A578"/>
    <w:lvl w:ilvl="0">
      <w:start w:val="1"/>
      <w:numFmt w:val="decimal"/>
      <w:lvlText w:val="%1."/>
      <w:lvlJc w:val="left"/>
      <w:pPr>
        <w:ind w:left="928" w:hanging="360"/>
      </w:pPr>
      <w:rPr>
        <w:rFonts w:hint="default"/>
      </w:rPr>
    </w:lvl>
    <w:lvl w:ilvl="1">
      <w:start w:val="1"/>
      <w:numFmt w:val="decimal"/>
      <w:isLgl/>
      <w:lvlText w:val="%1.%2."/>
      <w:lvlJc w:val="left"/>
      <w:pPr>
        <w:ind w:left="2280" w:hanging="720"/>
      </w:pPr>
      <w:rPr>
        <w:rFonts w:ascii="Times New Roman" w:hAnsi="Times New Roman" w:cs="Times New Roman" w:hint="default"/>
        <w:b/>
        <w:sz w:val="28"/>
        <w:szCs w:val="28"/>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30" w15:restartNumberingAfterBreak="0">
    <w:nsid w:val="7D4A463C"/>
    <w:multiLevelType w:val="hybridMultilevel"/>
    <w:tmpl w:val="009E2736"/>
    <w:lvl w:ilvl="0" w:tplc="123AAF3C">
      <w:start w:val="20"/>
      <w:numFmt w:val="decimal"/>
      <w:lvlText w:val="%1."/>
      <w:lvlJc w:val="left"/>
      <w:pPr>
        <w:ind w:left="735" w:hanging="375"/>
      </w:pPr>
      <w:rPr>
        <w:rFonts w:hint="default"/>
        <w:i/>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DAD39F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6"/>
  </w:num>
  <w:num w:numId="3">
    <w:abstractNumId w:val="0"/>
  </w:num>
  <w:num w:numId="4">
    <w:abstractNumId w:val="26"/>
  </w:num>
  <w:num w:numId="5">
    <w:abstractNumId w:val="12"/>
  </w:num>
  <w:num w:numId="6">
    <w:abstractNumId w:val="21"/>
  </w:num>
  <w:num w:numId="7">
    <w:abstractNumId w:val="1"/>
  </w:num>
  <w:num w:numId="8">
    <w:abstractNumId w:val="31"/>
  </w:num>
  <w:num w:numId="9">
    <w:abstractNumId w:val="20"/>
  </w:num>
  <w:num w:numId="10">
    <w:abstractNumId w:val="9"/>
  </w:num>
  <w:num w:numId="11">
    <w:abstractNumId w:val="14"/>
  </w:num>
  <w:num w:numId="12">
    <w:abstractNumId w:val="29"/>
  </w:num>
  <w:num w:numId="13">
    <w:abstractNumId w:val="17"/>
  </w:num>
  <w:num w:numId="14">
    <w:abstractNumId w:val="10"/>
  </w:num>
  <w:num w:numId="15">
    <w:abstractNumId w:val="7"/>
  </w:num>
  <w:num w:numId="16">
    <w:abstractNumId w:val="19"/>
  </w:num>
  <w:num w:numId="17">
    <w:abstractNumId w:val="3"/>
  </w:num>
  <w:num w:numId="18">
    <w:abstractNumId w:val="28"/>
  </w:num>
  <w:num w:numId="19">
    <w:abstractNumId w:val="8"/>
  </w:num>
  <w:num w:numId="20">
    <w:abstractNumId w:val="25"/>
  </w:num>
  <w:num w:numId="21">
    <w:abstractNumId w:val="24"/>
  </w:num>
  <w:num w:numId="22">
    <w:abstractNumId w:val="23"/>
  </w:num>
  <w:num w:numId="23">
    <w:abstractNumId w:val="4"/>
  </w:num>
  <w:num w:numId="24">
    <w:abstractNumId w:val="2"/>
  </w:num>
  <w:num w:numId="25">
    <w:abstractNumId w:val="15"/>
  </w:num>
  <w:num w:numId="26">
    <w:abstractNumId w:val="30"/>
  </w:num>
  <w:num w:numId="27">
    <w:abstractNumId w:val="27"/>
  </w:num>
  <w:num w:numId="28">
    <w:abstractNumId w:val="18"/>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6"/>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C92701"/>
    <w:rsid w:val="00003CB9"/>
    <w:rsid w:val="0001376A"/>
    <w:rsid w:val="00021522"/>
    <w:rsid w:val="00023B0E"/>
    <w:rsid w:val="00027318"/>
    <w:rsid w:val="00032325"/>
    <w:rsid w:val="000369E8"/>
    <w:rsid w:val="00036D26"/>
    <w:rsid w:val="00040C3C"/>
    <w:rsid w:val="00057A69"/>
    <w:rsid w:val="00057CE3"/>
    <w:rsid w:val="000662F6"/>
    <w:rsid w:val="00073188"/>
    <w:rsid w:val="00073271"/>
    <w:rsid w:val="0007740D"/>
    <w:rsid w:val="0008036D"/>
    <w:rsid w:val="0008309B"/>
    <w:rsid w:val="000872C7"/>
    <w:rsid w:val="0009458F"/>
    <w:rsid w:val="000958A9"/>
    <w:rsid w:val="00095BBF"/>
    <w:rsid w:val="000A23CA"/>
    <w:rsid w:val="000B1E03"/>
    <w:rsid w:val="000B31F6"/>
    <w:rsid w:val="000D0120"/>
    <w:rsid w:val="000D2CCB"/>
    <w:rsid w:val="000D5813"/>
    <w:rsid w:val="000E0056"/>
    <w:rsid w:val="000E5A75"/>
    <w:rsid w:val="000F3F54"/>
    <w:rsid w:val="000F5BC6"/>
    <w:rsid w:val="000F5C97"/>
    <w:rsid w:val="00105A1E"/>
    <w:rsid w:val="00111309"/>
    <w:rsid w:val="001142C4"/>
    <w:rsid w:val="00114CB2"/>
    <w:rsid w:val="0011551A"/>
    <w:rsid w:val="00125DFA"/>
    <w:rsid w:val="001318EC"/>
    <w:rsid w:val="00131DA2"/>
    <w:rsid w:val="001349F1"/>
    <w:rsid w:val="0014586A"/>
    <w:rsid w:val="001458E1"/>
    <w:rsid w:val="0014602A"/>
    <w:rsid w:val="00150495"/>
    <w:rsid w:val="001555D2"/>
    <w:rsid w:val="00156A64"/>
    <w:rsid w:val="00160358"/>
    <w:rsid w:val="00173C69"/>
    <w:rsid w:val="0017639F"/>
    <w:rsid w:val="00181712"/>
    <w:rsid w:val="00185087"/>
    <w:rsid w:val="00190BE6"/>
    <w:rsid w:val="00191BC7"/>
    <w:rsid w:val="00193A2A"/>
    <w:rsid w:val="00195B9C"/>
    <w:rsid w:val="001A258E"/>
    <w:rsid w:val="001A3457"/>
    <w:rsid w:val="001B1512"/>
    <w:rsid w:val="001B6674"/>
    <w:rsid w:val="001D40AE"/>
    <w:rsid w:val="001D411B"/>
    <w:rsid w:val="001D5671"/>
    <w:rsid w:val="001E1EC9"/>
    <w:rsid w:val="001E4BFF"/>
    <w:rsid w:val="001E6F7E"/>
    <w:rsid w:val="002031B0"/>
    <w:rsid w:val="0022458B"/>
    <w:rsid w:val="00224CC6"/>
    <w:rsid w:val="00234B7D"/>
    <w:rsid w:val="00240D19"/>
    <w:rsid w:val="002510D4"/>
    <w:rsid w:val="00255A1A"/>
    <w:rsid w:val="00257B6F"/>
    <w:rsid w:val="00260A2E"/>
    <w:rsid w:val="00263FD7"/>
    <w:rsid w:val="00265A05"/>
    <w:rsid w:val="00270DCF"/>
    <w:rsid w:val="00272F02"/>
    <w:rsid w:val="002730E0"/>
    <w:rsid w:val="0027346D"/>
    <w:rsid w:val="00283993"/>
    <w:rsid w:val="002855D4"/>
    <w:rsid w:val="002A4CF0"/>
    <w:rsid w:val="002A7774"/>
    <w:rsid w:val="002B068E"/>
    <w:rsid w:val="002B277C"/>
    <w:rsid w:val="002C09FD"/>
    <w:rsid w:val="002C0E83"/>
    <w:rsid w:val="002C104D"/>
    <w:rsid w:val="002D7076"/>
    <w:rsid w:val="002E4682"/>
    <w:rsid w:val="002E5C13"/>
    <w:rsid w:val="002E6A1C"/>
    <w:rsid w:val="002E6BDC"/>
    <w:rsid w:val="002F007F"/>
    <w:rsid w:val="002F3D8E"/>
    <w:rsid w:val="002F46EF"/>
    <w:rsid w:val="002F55DB"/>
    <w:rsid w:val="0030361F"/>
    <w:rsid w:val="003063CE"/>
    <w:rsid w:val="00312C45"/>
    <w:rsid w:val="00312F89"/>
    <w:rsid w:val="00323E55"/>
    <w:rsid w:val="00330BEC"/>
    <w:rsid w:val="0033175B"/>
    <w:rsid w:val="0033459B"/>
    <w:rsid w:val="00342F77"/>
    <w:rsid w:val="003433BB"/>
    <w:rsid w:val="003433E2"/>
    <w:rsid w:val="00347CA3"/>
    <w:rsid w:val="00353978"/>
    <w:rsid w:val="003540F7"/>
    <w:rsid w:val="003549EA"/>
    <w:rsid w:val="00364A27"/>
    <w:rsid w:val="00364A7F"/>
    <w:rsid w:val="00372E53"/>
    <w:rsid w:val="00384A36"/>
    <w:rsid w:val="00391DB6"/>
    <w:rsid w:val="00395376"/>
    <w:rsid w:val="003A3B0C"/>
    <w:rsid w:val="003B4E05"/>
    <w:rsid w:val="003B669F"/>
    <w:rsid w:val="003C1D57"/>
    <w:rsid w:val="003C21D0"/>
    <w:rsid w:val="003C7717"/>
    <w:rsid w:val="003D2732"/>
    <w:rsid w:val="003D4A45"/>
    <w:rsid w:val="003E08AB"/>
    <w:rsid w:val="003E3206"/>
    <w:rsid w:val="003F46B7"/>
    <w:rsid w:val="003F4B5A"/>
    <w:rsid w:val="003F5224"/>
    <w:rsid w:val="00402014"/>
    <w:rsid w:val="004041EE"/>
    <w:rsid w:val="00405C60"/>
    <w:rsid w:val="00406A79"/>
    <w:rsid w:val="00414342"/>
    <w:rsid w:val="004158F6"/>
    <w:rsid w:val="004237DA"/>
    <w:rsid w:val="00424F95"/>
    <w:rsid w:val="00427A4E"/>
    <w:rsid w:val="0043165D"/>
    <w:rsid w:val="00431A6D"/>
    <w:rsid w:val="00445A78"/>
    <w:rsid w:val="0045365C"/>
    <w:rsid w:val="00454802"/>
    <w:rsid w:val="00455913"/>
    <w:rsid w:val="0045694C"/>
    <w:rsid w:val="00457863"/>
    <w:rsid w:val="00461E2F"/>
    <w:rsid w:val="0046217F"/>
    <w:rsid w:val="00470A90"/>
    <w:rsid w:val="00475779"/>
    <w:rsid w:val="004776F2"/>
    <w:rsid w:val="00480C29"/>
    <w:rsid w:val="00481FDF"/>
    <w:rsid w:val="004852F9"/>
    <w:rsid w:val="0049094C"/>
    <w:rsid w:val="00494664"/>
    <w:rsid w:val="00497A29"/>
    <w:rsid w:val="004A2FFE"/>
    <w:rsid w:val="004A4703"/>
    <w:rsid w:val="004B4417"/>
    <w:rsid w:val="004C2544"/>
    <w:rsid w:val="004C3886"/>
    <w:rsid w:val="004D1B64"/>
    <w:rsid w:val="004E40C3"/>
    <w:rsid w:val="004F300D"/>
    <w:rsid w:val="004F718A"/>
    <w:rsid w:val="00501B0B"/>
    <w:rsid w:val="00503453"/>
    <w:rsid w:val="005070F6"/>
    <w:rsid w:val="00507F6F"/>
    <w:rsid w:val="00520DAB"/>
    <w:rsid w:val="00530B8F"/>
    <w:rsid w:val="00531915"/>
    <w:rsid w:val="005379AA"/>
    <w:rsid w:val="00540CD9"/>
    <w:rsid w:val="005421E3"/>
    <w:rsid w:val="00544CD8"/>
    <w:rsid w:val="00544F65"/>
    <w:rsid w:val="00560484"/>
    <w:rsid w:val="005619E3"/>
    <w:rsid w:val="00561B00"/>
    <w:rsid w:val="00561E38"/>
    <w:rsid w:val="00564405"/>
    <w:rsid w:val="00574715"/>
    <w:rsid w:val="00574920"/>
    <w:rsid w:val="00586D26"/>
    <w:rsid w:val="00597456"/>
    <w:rsid w:val="005B30E3"/>
    <w:rsid w:val="005C235B"/>
    <w:rsid w:val="005C41A1"/>
    <w:rsid w:val="005C4957"/>
    <w:rsid w:val="005C53DB"/>
    <w:rsid w:val="005C7042"/>
    <w:rsid w:val="005C7BF9"/>
    <w:rsid w:val="005D0F11"/>
    <w:rsid w:val="005D6805"/>
    <w:rsid w:val="005D7640"/>
    <w:rsid w:val="005E1FB7"/>
    <w:rsid w:val="005E335E"/>
    <w:rsid w:val="005E429C"/>
    <w:rsid w:val="005E6500"/>
    <w:rsid w:val="005F32C5"/>
    <w:rsid w:val="005F4C0B"/>
    <w:rsid w:val="005F5744"/>
    <w:rsid w:val="00602215"/>
    <w:rsid w:val="00605138"/>
    <w:rsid w:val="00630191"/>
    <w:rsid w:val="00631782"/>
    <w:rsid w:val="00633729"/>
    <w:rsid w:val="006338EA"/>
    <w:rsid w:val="00634F00"/>
    <w:rsid w:val="006401DF"/>
    <w:rsid w:val="00642EC5"/>
    <w:rsid w:val="00644293"/>
    <w:rsid w:val="00654B9F"/>
    <w:rsid w:val="00660830"/>
    <w:rsid w:val="006623B1"/>
    <w:rsid w:val="006634B0"/>
    <w:rsid w:val="00664488"/>
    <w:rsid w:val="006669A0"/>
    <w:rsid w:val="0067210F"/>
    <w:rsid w:val="006842E7"/>
    <w:rsid w:val="006843F1"/>
    <w:rsid w:val="00692FBB"/>
    <w:rsid w:val="00697393"/>
    <w:rsid w:val="006A3F8D"/>
    <w:rsid w:val="006B1A87"/>
    <w:rsid w:val="006B4E44"/>
    <w:rsid w:val="006B4FD3"/>
    <w:rsid w:val="006B7ACD"/>
    <w:rsid w:val="006C1D98"/>
    <w:rsid w:val="006C4495"/>
    <w:rsid w:val="006C4BA8"/>
    <w:rsid w:val="006C7B90"/>
    <w:rsid w:val="006D51D3"/>
    <w:rsid w:val="006D5F9A"/>
    <w:rsid w:val="006E7250"/>
    <w:rsid w:val="006E779A"/>
    <w:rsid w:val="006E7886"/>
    <w:rsid w:val="006F41F7"/>
    <w:rsid w:val="006F507E"/>
    <w:rsid w:val="006F76CD"/>
    <w:rsid w:val="00705E4F"/>
    <w:rsid w:val="007103E2"/>
    <w:rsid w:val="00711A05"/>
    <w:rsid w:val="007130C4"/>
    <w:rsid w:val="00717658"/>
    <w:rsid w:val="00722E3C"/>
    <w:rsid w:val="0074676C"/>
    <w:rsid w:val="00754852"/>
    <w:rsid w:val="00762C94"/>
    <w:rsid w:val="00762FF3"/>
    <w:rsid w:val="00773AD0"/>
    <w:rsid w:val="007775BA"/>
    <w:rsid w:val="00784CC5"/>
    <w:rsid w:val="0078730D"/>
    <w:rsid w:val="007919EC"/>
    <w:rsid w:val="00795BBE"/>
    <w:rsid w:val="0079647B"/>
    <w:rsid w:val="00796FF6"/>
    <w:rsid w:val="007A020A"/>
    <w:rsid w:val="007A650D"/>
    <w:rsid w:val="007C299B"/>
    <w:rsid w:val="007D3707"/>
    <w:rsid w:val="007D37FF"/>
    <w:rsid w:val="007D7C52"/>
    <w:rsid w:val="007E0F6A"/>
    <w:rsid w:val="007E1D12"/>
    <w:rsid w:val="007E2044"/>
    <w:rsid w:val="007E39A1"/>
    <w:rsid w:val="007E3E42"/>
    <w:rsid w:val="007E45A7"/>
    <w:rsid w:val="007E6862"/>
    <w:rsid w:val="00801F1F"/>
    <w:rsid w:val="00806003"/>
    <w:rsid w:val="00812641"/>
    <w:rsid w:val="00815E7E"/>
    <w:rsid w:val="00817B41"/>
    <w:rsid w:val="0082253C"/>
    <w:rsid w:val="00826371"/>
    <w:rsid w:val="00846AC5"/>
    <w:rsid w:val="00850706"/>
    <w:rsid w:val="00850A5E"/>
    <w:rsid w:val="008519BD"/>
    <w:rsid w:val="008552E3"/>
    <w:rsid w:val="008732D2"/>
    <w:rsid w:val="00882245"/>
    <w:rsid w:val="008850C0"/>
    <w:rsid w:val="00892499"/>
    <w:rsid w:val="00894096"/>
    <w:rsid w:val="0089567E"/>
    <w:rsid w:val="008965E0"/>
    <w:rsid w:val="008A0ECA"/>
    <w:rsid w:val="008A7EDF"/>
    <w:rsid w:val="008B130F"/>
    <w:rsid w:val="008C1721"/>
    <w:rsid w:val="008C284F"/>
    <w:rsid w:val="008C57A2"/>
    <w:rsid w:val="008D414E"/>
    <w:rsid w:val="008E0E7C"/>
    <w:rsid w:val="008E1419"/>
    <w:rsid w:val="008E4725"/>
    <w:rsid w:val="008E559A"/>
    <w:rsid w:val="008E5DBC"/>
    <w:rsid w:val="008F1792"/>
    <w:rsid w:val="008F2BC1"/>
    <w:rsid w:val="008F7C45"/>
    <w:rsid w:val="0090641D"/>
    <w:rsid w:val="0091371E"/>
    <w:rsid w:val="00921ABE"/>
    <w:rsid w:val="00921AD3"/>
    <w:rsid w:val="0092486F"/>
    <w:rsid w:val="00925398"/>
    <w:rsid w:val="00927102"/>
    <w:rsid w:val="00931706"/>
    <w:rsid w:val="009336D8"/>
    <w:rsid w:val="009375C8"/>
    <w:rsid w:val="00937A1A"/>
    <w:rsid w:val="0094693B"/>
    <w:rsid w:val="009502B3"/>
    <w:rsid w:val="00952784"/>
    <w:rsid w:val="00954D3C"/>
    <w:rsid w:val="0095623E"/>
    <w:rsid w:val="00963DA2"/>
    <w:rsid w:val="00971AB6"/>
    <w:rsid w:val="00973832"/>
    <w:rsid w:val="00992BCC"/>
    <w:rsid w:val="00994069"/>
    <w:rsid w:val="009946E0"/>
    <w:rsid w:val="009961EC"/>
    <w:rsid w:val="009A2DE1"/>
    <w:rsid w:val="009A642A"/>
    <w:rsid w:val="009A666D"/>
    <w:rsid w:val="009A6F17"/>
    <w:rsid w:val="009B2AFE"/>
    <w:rsid w:val="009B2CC3"/>
    <w:rsid w:val="009B63B9"/>
    <w:rsid w:val="009C121E"/>
    <w:rsid w:val="009C6C4D"/>
    <w:rsid w:val="009E4495"/>
    <w:rsid w:val="009E4C70"/>
    <w:rsid w:val="009E511B"/>
    <w:rsid w:val="009E54CA"/>
    <w:rsid w:val="009F281F"/>
    <w:rsid w:val="009F2B8F"/>
    <w:rsid w:val="009F3194"/>
    <w:rsid w:val="009F7706"/>
    <w:rsid w:val="00A01849"/>
    <w:rsid w:val="00A04D27"/>
    <w:rsid w:val="00A0517F"/>
    <w:rsid w:val="00A077A6"/>
    <w:rsid w:val="00A1034F"/>
    <w:rsid w:val="00A14DD8"/>
    <w:rsid w:val="00A176B9"/>
    <w:rsid w:val="00A20F17"/>
    <w:rsid w:val="00A26C41"/>
    <w:rsid w:val="00A31347"/>
    <w:rsid w:val="00A356F5"/>
    <w:rsid w:val="00A35F0C"/>
    <w:rsid w:val="00A41BC5"/>
    <w:rsid w:val="00A421D5"/>
    <w:rsid w:val="00A43344"/>
    <w:rsid w:val="00A465F3"/>
    <w:rsid w:val="00A46A74"/>
    <w:rsid w:val="00A547D8"/>
    <w:rsid w:val="00A63829"/>
    <w:rsid w:val="00A646F5"/>
    <w:rsid w:val="00A65044"/>
    <w:rsid w:val="00A71E8C"/>
    <w:rsid w:val="00A91F4B"/>
    <w:rsid w:val="00A9658A"/>
    <w:rsid w:val="00AA6A5E"/>
    <w:rsid w:val="00AB002F"/>
    <w:rsid w:val="00AB0336"/>
    <w:rsid w:val="00AB2607"/>
    <w:rsid w:val="00AC5478"/>
    <w:rsid w:val="00AC5C76"/>
    <w:rsid w:val="00AD424A"/>
    <w:rsid w:val="00AD4F4E"/>
    <w:rsid w:val="00B05791"/>
    <w:rsid w:val="00B10E04"/>
    <w:rsid w:val="00B22DF1"/>
    <w:rsid w:val="00B24BD9"/>
    <w:rsid w:val="00B31117"/>
    <w:rsid w:val="00B33299"/>
    <w:rsid w:val="00B4034E"/>
    <w:rsid w:val="00B44189"/>
    <w:rsid w:val="00B44986"/>
    <w:rsid w:val="00B54EF9"/>
    <w:rsid w:val="00B553E5"/>
    <w:rsid w:val="00B55C96"/>
    <w:rsid w:val="00B563F6"/>
    <w:rsid w:val="00B56CA7"/>
    <w:rsid w:val="00B63DA7"/>
    <w:rsid w:val="00B668BE"/>
    <w:rsid w:val="00B72046"/>
    <w:rsid w:val="00B73928"/>
    <w:rsid w:val="00B74118"/>
    <w:rsid w:val="00B751F9"/>
    <w:rsid w:val="00B7722E"/>
    <w:rsid w:val="00B86406"/>
    <w:rsid w:val="00B911E2"/>
    <w:rsid w:val="00BA01B2"/>
    <w:rsid w:val="00BA22B6"/>
    <w:rsid w:val="00BA2E28"/>
    <w:rsid w:val="00BA702A"/>
    <w:rsid w:val="00BA7A9E"/>
    <w:rsid w:val="00BB29DB"/>
    <w:rsid w:val="00BB59C1"/>
    <w:rsid w:val="00BD7542"/>
    <w:rsid w:val="00BE287A"/>
    <w:rsid w:val="00BE3779"/>
    <w:rsid w:val="00BF03BC"/>
    <w:rsid w:val="00BF7AC3"/>
    <w:rsid w:val="00C04791"/>
    <w:rsid w:val="00C061F8"/>
    <w:rsid w:val="00C257B6"/>
    <w:rsid w:val="00C3160A"/>
    <w:rsid w:val="00C33B57"/>
    <w:rsid w:val="00C34B25"/>
    <w:rsid w:val="00C43F03"/>
    <w:rsid w:val="00C44993"/>
    <w:rsid w:val="00C5687D"/>
    <w:rsid w:val="00C618B3"/>
    <w:rsid w:val="00C705C8"/>
    <w:rsid w:val="00C72086"/>
    <w:rsid w:val="00C767D7"/>
    <w:rsid w:val="00C76D9A"/>
    <w:rsid w:val="00C84C05"/>
    <w:rsid w:val="00C91025"/>
    <w:rsid w:val="00C92701"/>
    <w:rsid w:val="00C973BC"/>
    <w:rsid w:val="00CA1262"/>
    <w:rsid w:val="00CA3314"/>
    <w:rsid w:val="00CA4F7C"/>
    <w:rsid w:val="00CA5412"/>
    <w:rsid w:val="00CB06B3"/>
    <w:rsid w:val="00CB0C79"/>
    <w:rsid w:val="00CB17EC"/>
    <w:rsid w:val="00CB3416"/>
    <w:rsid w:val="00CB3EBB"/>
    <w:rsid w:val="00CC4356"/>
    <w:rsid w:val="00CD1603"/>
    <w:rsid w:val="00CD1D76"/>
    <w:rsid w:val="00CD28D5"/>
    <w:rsid w:val="00CD49E5"/>
    <w:rsid w:val="00CD4F27"/>
    <w:rsid w:val="00CE067C"/>
    <w:rsid w:val="00CF3C3F"/>
    <w:rsid w:val="00CF403D"/>
    <w:rsid w:val="00D012D6"/>
    <w:rsid w:val="00D016DF"/>
    <w:rsid w:val="00D05161"/>
    <w:rsid w:val="00D07743"/>
    <w:rsid w:val="00D14CF9"/>
    <w:rsid w:val="00D14D14"/>
    <w:rsid w:val="00D167AC"/>
    <w:rsid w:val="00D21E01"/>
    <w:rsid w:val="00D2271D"/>
    <w:rsid w:val="00D31F9F"/>
    <w:rsid w:val="00D36669"/>
    <w:rsid w:val="00D37609"/>
    <w:rsid w:val="00D459ED"/>
    <w:rsid w:val="00D45EC8"/>
    <w:rsid w:val="00D51C3F"/>
    <w:rsid w:val="00D5593A"/>
    <w:rsid w:val="00D64756"/>
    <w:rsid w:val="00D73D83"/>
    <w:rsid w:val="00D75848"/>
    <w:rsid w:val="00D76987"/>
    <w:rsid w:val="00D8346E"/>
    <w:rsid w:val="00D850B3"/>
    <w:rsid w:val="00D902F3"/>
    <w:rsid w:val="00D93366"/>
    <w:rsid w:val="00D9425C"/>
    <w:rsid w:val="00D94C9F"/>
    <w:rsid w:val="00DA03A7"/>
    <w:rsid w:val="00DA6AC5"/>
    <w:rsid w:val="00DB2FD8"/>
    <w:rsid w:val="00DB521C"/>
    <w:rsid w:val="00DC496C"/>
    <w:rsid w:val="00DC70B1"/>
    <w:rsid w:val="00DD75E8"/>
    <w:rsid w:val="00DE28BF"/>
    <w:rsid w:val="00DE2CB9"/>
    <w:rsid w:val="00DF3BA9"/>
    <w:rsid w:val="00DF3F2E"/>
    <w:rsid w:val="00E0010D"/>
    <w:rsid w:val="00E15625"/>
    <w:rsid w:val="00E20868"/>
    <w:rsid w:val="00E22195"/>
    <w:rsid w:val="00E30A3A"/>
    <w:rsid w:val="00E33584"/>
    <w:rsid w:val="00E33832"/>
    <w:rsid w:val="00E44CB9"/>
    <w:rsid w:val="00E451FB"/>
    <w:rsid w:val="00E50BBA"/>
    <w:rsid w:val="00E52A5E"/>
    <w:rsid w:val="00E5474E"/>
    <w:rsid w:val="00E64C1B"/>
    <w:rsid w:val="00E6765C"/>
    <w:rsid w:val="00E67F54"/>
    <w:rsid w:val="00E73515"/>
    <w:rsid w:val="00E7648C"/>
    <w:rsid w:val="00E77CFB"/>
    <w:rsid w:val="00E81221"/>
    <w:rsid w:val="00E86381"/>
    <w:rsid w:val="00E92FC0"/>
    <w:rsid w:val="00E97F28"/>
    <w:rsid w:val="00EA07D5"/>
    <w:rsid w:val="00EA45BD"/>
    <w:rsid w:val="00EA4AD4"/>
    <w:rsid w:val="00EB0CE8"/>
    <w:rsid w:val="00EB27DE"/>
    <w:rsid w:val="00EB380A"/>
    <w:rsid w:val="00EB4526"/>
    <w:rsid w:val="00EB4869"/>
    <w:rsid w:val="00ED0C5C"/>
    <w:rsid w:val="00ED2C92"/>
    <w:rsid w:val="00EE28AA"/>
    <w:rsid w:val="00EE3306"/>
    <w:rsid w:val="00EE70C2"/>
    <w:rsid w:val="00EF0D95"/>
    <w:rsid w:val="00EF0E88"/>
    <w:rsid w:val="00EF740C"/>
    <w:rsid w:val="00F04B5D"/>
    <w:rsid w:val="00F05819"/>
    <w:rsid w:val="00F06CB4"/>
    <w:rsid w:val="00F11F79"/>
    <w:rsid w:val="00F1326B"/>
    <w:rsid w:val="00F25736"/>
    <w:rsid w:val="00F27742"/>
    <w:rsid w:val="00F30EAF"/>
    <w:rsid w:val="00F363EC"/>
    <w:rsid w:val="00F44631"/>
    <w:rsid w:val="00F50814"/>
    <w:rsid w:val="00F53B59"/>
    <w:rsid w:val="00F62377"/>
    <w:rsid w:val="00F6364C"/>
    <w:rsid w:val="00F6482B"/>
    <w:rsid w:val="00F64D13"/>
    <w:rsid w:val="00F7273F"/>
    <w:rsid w:val="00F744C3"/>
    <w:rsid w:val="00F7670A"/>
    <w:rsid w:val="00F770C3"/>
    <w:rsid w:val="00F81720"/>
    <w:rsid w:val="00F906BC"/>
    <w:rsid w:val="00FA12F6"/>
    <w:rsid w:val="00FA4131"/>
    <w:rsid w:val="00FB1E0D"/>
    <w:rsid w:val="00FB3502"/>
    <w:rsid w:val="00FB4410"/>
    <w:rsid w:val="00FC1A16"/>
    <w:rsid w:val="00FC38E2"/>
    <w:rsid w:val="00FC4E90"/>
    <w:rsid w:val="00FC6646"/>
    <w:rsid w:val="00FD1DE1"/>
    <w:rsid w:val="00FD72EF"/>
    <w:rsid w:val="00FE0F5A"/>
    <w:rsid w:val="00FE276F"/>
    <w:rsid w:val="00FE3445"/>
    <w:rsid w:val="00FE6D85"/>
    <w:rsid w:val="00FF5A7D"/>
    <w:rsid w:val="00FF7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4BF330C"/>
  <w15:docId w15:val="{17DD4176-4961-42CA-90F9-BD86807D1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042"/>
  </w:style>
  <w:style w:type="paragraph" w:styleId="8">
    <w:name w:val="heading 8"/>
    <w:basedOn w:val="a"/>
    <w:next w:val="a"/>
    <w:link w:val="80"/>
    <w:qFormat/>
    <w:rsid w:val="008552E3"/>
    <w:pPr>
      <w:keepNext/>
      <w:tabs>
        <w:tab w:val="right" w:pos="9214"/>
      </w:tabs>
      <w:spacing w:after="0" w:line="240" w:lineRule="auto"/>
      <w:outlineLvl w:val="7"/>
    </w:pPr>
    <w:rPr>
      <w:rFonts w:ascii="Courier New" w:eastAsia="Times New Roman" w:hAnsi="Courier New"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4E90"/>
    <w:pPr>
      <w:ind w:left="720"/>
      <w:contextualSpacing/>
    </w:pPr>
  </w:style>
  <w:style w:type="paragraph" w:styleId="a4">
    <w:name w:val="Body Text Indent"/>
    <w:aliases w:val="Основной текст 1,Нумерованный список !!,Надин стиль"/>
    <w:basedOn w:val="a"/>
    <w:link w:val="a5"/>
    <w:rsid w:val="00111309"/>
    <w:pPr>
      <w:spacing w:after="0" w:line="240" w:lineRule="auto"/>
      <w:ind w:firstLine="720"/>
      <w:jc w:val="both"/>
    </w:pPr>
    <w:rPr>
      <w:rFonts w:ascii="Times New Roman" w:eastAsia="Times New Roman" w:hAnsi="Times New Roman" w:cs="Times New Roman"/>
      <w:sz w:val="26"/>
      <w:szCs w:val="20"/>
      <w:lang w:eastAsia="ru-RU"/>
    </w:rPr>
  </w:style>
  <w:style w:type="character" w:customStyle="1" w:styleId="a5">
    <w:name w:val="Основной текст с отступом Знак"/>
    <w:aliases w:val="Основной текст 1 Знак,Нумерованный список !! Знак,Надин стиль Знак"/>
    <w:basedOn w:val="a0"/>
    <w:link w:val="a4"/>
    <w:rsid w:val="00111309"/>
    <w:rPr>
      <w:rFonts w:ascii="Times New Roman" w:eastAsia="Times New Roman" w:hAnsi="Times New Roman" w:cs="Times New Roman"/>
      <w:sz w:val="26"/>
      <w:szCs w:val="20"/>
      <w:lang w:eastAsia="ru-RU"/>
    </w:rPr>
  </w:style>
  <w:style w:type="paragraph" w:styleId="a6">
    <w:name w:val="Normal (Web)"/>
    <w:basedOn w:val="a"/>
    <w:uiPriority w:val="99"/>
    <w:unhideWhenUsed/>
    <w:rsid w:val="003B66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бычный1"/>
    <w:rsid w:val="00240D19"/>
    <w:pPr>
      <w:suppressAutoHyphens/>
      <w:spacing w:after="0" w:line="240" w:lineRule="auto"/>
    </w:pPr>
    <w:rPr>
      <w:rFonts w:ascii="Times New Roman" w:eastAsia="Times New Roman" w:hAnsi="Times New Roman" w:cs="Times New Roman"/>
      <w:color w:val="000000"/>
      <w:sz w:val="24"/>
      <w:szCs w:val="24"/>
      <w:lang w:eastAsia="ar-SA"/>
    </w:rPr>
  </w:style>
  <w:style w:type="paragraph" w:customStyle="1" w:styleId="a7">
    <w:name w:val="Содержимое таблицы"/>
    <w:basedOn w:val="a"/>
    <w:rsid w:val="00240D19"/>
    <w:pPr>
      <w:suppressLineNumbers/>
      <w:suppressAutoHyphens/>
      <w:spacing w:after="0" w:line="240" w:lineRule="auto"/>
    </w:pPr>
    <w:rPr>
      <w:rFonts w:ascii="Times New Roman" w:eastAsia="Times New Roman" w:hAnsi="Times New Roman" w:cs="Times New Roman"/>
      <w:color w:val="00000A"/>
      <w:sz w:val="24"/>
      <w:szCs w:val="24"/>
      <w:lang w:eastAsia="ar-SA"/>
    </w:rPr>
  </w:style>
  <w:style w:type="paragraph" w:styleId="a8">
    <w:name w:val="Body Text"/>
    <w:basedOn w:val="a"/>
    <w:link w:val="a9"/>
    <w:uiPriority w:val="99"/>
    <w:unhideWhenUsed/>
    <w:rsid w:val="00B44986"/>
    <w:pPr>
      <w:spacing w:after="120"/>
    </w:pPr>
  </w:style>
  <w:style w:type="character" w:customStyle="1" w:styleId="a9">
    <w:name w:val="Основной текст Знак"/>
    <w:basedOn w:val="a0"/>
    <w:link w:val="a8"/>
    <w:uiPriority w:val="99"/>
    <w:rsid w:val="00B44986"/>
  </w:style>
  <w:style w:type="paragraph" w:customStyle="1" w:styleId="21">
    <w:name w:val="Основной текст 21"/>
    <w:basedOn w:val="a"/>
    <w:rsid w:val="00B44986"/>
    <w:pPr>
      <w:spacing w:after="120" w:line="480" w:lineRule="auto"/>
    </w:pPr>
    <w:rPr>
      <w:rFonts w:ascii="Times New Roman" w:eastAsia="Times New Roman" w:hAnsi="Times New Roman" w:cs="Times New Roman"/>
      <w:sz w:val="24"/>
      <w:szCs w:val="24"/>
      <w:lang w:eastAsia="ar-SA"/>
    </w:rPr>
  </w:style>
  <w:style w:type="paragraph" w:styleId="aa">
    <w:name w:val="No Spacing"/>
    <w:qFormat/>
    <w:rsid w:val="00D2271D"/>
    <w:pPr>
      <w:spacing w:after="0" w:line="240" w:lineRule="auto"/>
    </w:pPr>
    <w:rPr>
      <w:rFonts w:ascii="Calibri" w:eastAsia="Times New Roman" w:hAnsi="Calibri" w:cs="Times New Roman"/>
      <w:lang w:eastAsia="ru-RU"/>
    </w:rPr>
  </w:style>
  <w:style w:type="table" w:styleId="ab">
    <w:name w:val="Table Grid"/>
    <w:basedOn w:val="a1"/>
    <w:uiPriority w:val="59"/>
    <w:rsid w:val="00F3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uiPriority w:val="99"/>
    <w:unhideWhenUsed/>
    <w:rsid w:val="00364A7F"/>
    <w:pPr>
      <w:spacing w:after="120" w:line="480" w:lineRule="auto"/>
    </w:pPr>
  </w:style>
  <w:style w:type="character" w:customStyle="1" w:styleId="20">
    <w:name w:val="Основной текст 2 Знак"/>
    <w:basedOn w:val="a0"/>
    <w:link w:val="2"/>
    <w:uiPriority w:val="99"/>
    <w:rsid w:val="00364A7F"/>
  </w:style>
  <w:style w:type="paragraph" w:customStyle="1" w:styleId="10">
    <w:name w:val="Абзац списка1"/>
    <w:basedOn w:val="a"/>
    <w:rsid w:val="00234B7D"/>
    <w:pPr>
      <w:suppressAutoHyphens/>
      <w:ind w:left="720"/>
    </w:pPr>
    <w:rPr>
      <w:rFonts w:ascii="Calibri" w:eastAsia="Lucida Sans Unicode" w:hAnsi="Calibri" w:cs="Tahoma"/>
      <w:lang w:eastAsia="ar-SA"/>
    </w:rPr>
  </w:style>
  <w:style w:type="paragraph" w:customStyle="1" w:styleId="11">
    <w:name w:val="Без интервала1"/>
    <w:rsid w:val="00234B7D"/>
    <w:pPr>
      <w:suppressAutoHyphens/>
      <w:spacing w:after="0" w:line="240" w:lineRule="auto"/>
    </w:pPr>
    <w:rPr>
      <w:rFonts w:ascii="Calibri" w:eastAsia="Times New Roman" w:hAnsi="Calibri" w:cs="Calibri"/>
      <w:lang w:eastAsia="ar-SA"/>
    </w:rPr>
  </w:style>
  <w:style w:type="character" w:styleId="ac">
    <w:name w:val="Hyperlink"/>
    <w:basedOn w:val="a0"/>
    <w:uiPriority w:val="99"/>
    <w:unhideWhenUsed/>
    <w:rsid w:val="0009458F"/>
    <w:rPr>
      <w:color w:val="0000FF" w:themeColor="hyperlink"/>
      <w:u w:val="single"/>
    </w:rPr>
  </w:style>
  <w:style w:type="paragraph" w:customStyle="1" w:styleId="22">
    <w:name w:val="Абзац списка2"/>
    <w:basedOn w:val="a"/>
    <w:rsid w:val="00431A6D"/>
    <w:pPr>
      <w:suppressAutoHyphens/>
      <w:ind w:left="720"/>
    </w:pPr>
    <w:rPr>
      <w:rFonts w:ascii="Calibri" w:eastAsia="Lucida Sans Unicode" w:hAnsi="Calibri" w:cs="Tahoma"/>
      <w:lang w:eastAsia="ar-SA"/>
    </w:rPr>
  </w:style>
  <w:style w:type="paragraph" w:customStyle="1" w:styleId="23">
    <w:name w:val="Без интервала2"/>
    <w:rsid w:val="001B6674"/>
    <w:pPr>
      <w:suppressAutoHyphens/>
      <w:spacing w:after="0" w:line="240" w:lineRule="auto"/>
    </w:pPr>
    <w:rPr>
      <w:rFonts w:ascii="Calibri" w:eastAsia="Times New Roman" w:hAnsi="Calibri" w:cs="Calibri"/>
      <w:lang w:eastAsia="ar-SA"/>
    </w:rPr>
  </w:style>
  <w:style w:type="paragraph" w:customStyle="1" w:styleId="3">
    <w:name w:val="Абзац списка3"/>
    <w:basedOn w:val="a"/>
    <w:rsid w:val="00921AD3"/>
    <w:pPr>
      <w:suppressAutoHyphens/>
      <w:ind w:left="720"/>
    </w:pPr>
    <w:rPr>
      <w:rFonts w:ascii="Calibri" w:eastAsia="Lucida Sans Unicode" w:hAnsi="Calibri" w:cs="Tahoma"/>
      <w:lang w:eastAsia="zh-CN"/>
    </w:rPr>
  </w:style>
  <w:style w:type="paragraph" w:customStyle="1" w:styleId="30">
    <w:name w:val="Без интервала3"/>
    <w:rsid w:val="00921AD3"/>
    <w:pPr>
      <w:suppressAutoHyphens/>
      <w:spacing w:after="0" w:line="240" w:lineRule="auto"/>
    </w:pPr>
    <w:rPr>
      <w:rFonts w:ascii="Calibri" w:eastAsia="Times New Roman" w:hAnsi="Calibri" w:cs="Calibri"/>
      <w:lang w:eastAsia="zh-CN"/>
    </w:rPr>
  </w:style>
  <w:style w:type="paragraph" w:customStyle="1" w:styleId="210">
    <w:name w:val="Основной текст с отступом 21"/>
    <w:basedOn w:val="a"/>
    <w:rsid w:val="00424F95"/>
    <w:pPr>
      <w:spacing w:after="0" w:line="223" w:lineRule="auto"/>
      <w:ind w:firstLine="709"/>
      <w:jc w:val="both"/>
    </w:pPr>
    <w:rPr>
      <w:rFonts w:ascii="Times New Roman" w:eastAsia="Times New Roman" w:hAnsi="Times New Roman" w:cs="Times New Roman"/>
      <w:sz w:val="26"/>
      <w:szCs w:val="20"/>
      <w:lang w:eastAsia="ru-RU"/>
    </w:rPr>
  </w:style>
  <w:style w:type="paragraph" w:styleId="31">
    <w:name w:val="Body Text Indent 3"/>
    <w:basedOn w:val="a"/>
    <w:link w:val="32"/>
    <w:uiPriority w:val="99"/>
    <w:semiHidden/>
    <w:unhideWhenUsed/>
    <w:rsid w:val="008552E3"/>
    <w:pPr>
      <w:spacing w:after="120"/>
      <w:ind w:left="283"/>
    </w:pPr>
    <w:rPr>
      <w:sz w:val="16"/>
      <w:szCs w:val="16"/>
    </w:rPr>
  </w:style>
  <w:style w:type="character" w:customStyle="1" w:styleId="32">
    <w:name w:val="Основной текст с отступом 3 Знак"/>
    <w:basedOn w:val="a0"/>
    <w:link w:val="31"/>
    <w:uiPriority w:val="99"/>
    <w:semiHidden/>
    <w:rsid w:val="008552E3"/>
    <w:rPr>
      <w:sz w:val="16"/>
      <w:szCs w:val="16"/>
    </w:rPr>
  </w:style>
  <w:style w:type="character" w:customStyle="1" w:styleId="80">
    <w:name w:val="Заголовок 8 Знак"/>
    <w:basedOn w:val="a0"/>
    <w:link w:val="8"/>
    <w:rsid w:val="008552E3"/>
    <w:rPr>
      <w:rFonts w:ascii="Courier New" w:eastAsia="Times New Roman" w:hAnsi="Courier New" w:cs="Times New Roman"/>
      <w:b/>
      <w:sz w:val="28"/>
      <w:szCs w:val="20"/>
    </w:rPr>
  </w:style>
  <w:style w:type="paragraph" w:customStyle="1" w:styleId="4">
    <w:name w:val="Абзац списка4"/>
    <w:basedOn w:val="a"/>
    <w:rsid w:val="00561E38"/>
    <w:pPr>
      <w:suppressAutoHyphens/>
      <w:ind w:left="720"/>
    </w:pPr>
    <w:rPr>
      <w:rFonts w:ascii="Calibri" w:eastAsia="SimSun" w:hAnsi="Calibri" w:cs="font332"/>
      <w:lang w:eastAsia="zh-CN"/>
    </w:rPr>
  </w:style>
  <w:style w:type="character" w:styleId="ad">
    <w:name w:val="Emphasis"/>
    <w:basedOn w:val="a0"/>
    <w:uiPriority w:val="20"/>
    <w:qFormat/>
    <w:rsid w:val="00EB27DE"/>
    <w:rPr>
      <w:i/>
      <w:iCs/>
    </w:rPr>
  </w:style>
  <w:style w:type="paragraph" w:styleId="ae">
    <w:name w:val="Balloon Text"/>
    <w:basedOn w:val="a"/>
    <w:link w:val="af"/>
    <w:uiPriority w:val="99"/>
    <w:semiHidden/>
    <w:unhideWhenUsed/>
    <w:rsid w:val="00CD4F2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D4F27"/>
    <w:rPr>
      <w:rFonts w:ascii="Segoe UI" w:hAnsi="Segoe UI" w:cs="Segoe UI"/>
      <w:sz w:val="18"/>
      <w:szCs w:val="18"/>
    </w:rPr>
  </w:style>
  <w:style w:type="character" w:styleId="af0">
    <w:name w:val="Strong"/>
    <w:basedOn w:val="a0"/>
    <w:uiPriority w:val="22"/>
    <w:qFormat/>
    <w:rsid w:val="008956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444645">
      <w:bodyDiv w:val="1"/>
      <w:marLeft w:val="0"/>
      <w:marRight w:val="0"/>
      <w:marTop w:val="0"/>
      <w:marBottom w:val="0"/>
      <w:divBdr>
        <w:top w:val="none" w:sz="0" w:space="0" w:color="auto"/>
        <w:left w:val="none" w:sz="0" w:space="0" w:color="auto"/>
        <w:bottom w:val="none" w:sz="0" w:space="0" w:color="auto"/>
        <w:right w:val="none" w:sz="0" w:space="0" w:color="auto"/>
      </w:divBdr>
      <w:divsChild>
        <w:div w:id="790056816">
          <w:marLeft w:val="0"/>
          <w:marRight w:val="0"/>
          <w:marTop w:val="0"/>
          <w:marBottom w:val="0"/>
          <w:divBdr>
            <w:top w:val="none" w:sz="0" w:space="0" w:color="auto"/>
            <w:left w:val="none" w:sz="0" w:space="0" w:color="auto"/>
            <w:bottom w:val="none" w:sz="0" w:space="0" w:color="auto"/>
            <w:right w:val="none" w:sz="0" w:space="0" w:color="auto"/>
          </w:divBdr>
          <w:divsChild>
            <w:div w:id="205338853">
              <w:marLeft w:val="0"/>
              <w:marRight w:val="0"/>
              <w:marTop w:val="0"/>
              <w:marBottom w:val="0"/>
              <w:divBdr>
                <w:top w:val="none" w:sz="0" w:space="0" w:color="auto"/>
                <w:left w:val="none" w:sz="0" w:space="0" w:color="auto"/>
                <w:bottom w:val="none" w:sz="0" w:space="0" w:color="auto"/>
                <w:right w:val="none" w:sz="0" w:space="0" w:color="auto"/>
              </w:divBdr>
              <w:divsChild>
                <w:div w:id="585960726">
                  <w:marLeft w:val="0"/>
                  <w:marRight w:val="0"/>
                  <w:marTop w:val="0"/>
                  <w:marBottom w:val="0"/>
                  <w:divBdr>
                    <w:top w:val="none" w:sz="0" w:space="0" w:color="auto"/>
                    <w:left w:val="none" w:sz="0" w:space="0" w:color="auto"/>
                    <w:bottom w:val="none" w:sz="0" w:space="0" w:color="auto"/>
                    <w:right w:val="none" w:sz="0" w:space="0" w:color="auto"/>
                  </w:divBdr>
                  <w:divsChild>
                    <w:div w:id="1379665815">
                      <w:marLeft w:val="-225"/>
                      <w:marRight w:val="-225"/>
                      <w:marTop w:val="0"/>
                      <w:marBottom w:val="0"/>
                      <w:divBdr>
                        <w:top w:val="none" w:sz="0" w:space="0" w:color="auto"/>
                        <w:left w:val="none" w:sz="0" w:space="0" w:color="auto"/>
                        <w:bottom w:val="none" w:sz="0" w:space="0" w:color="auto"/>
                        <w:right w:val="none" w:sz="0" w:space="0" w:color="auto"/>
                      </w:divBdr>
                      <w:divsChild>
                        <w:div w:id="600339142">
                          <w:marLeft w:val="0"/>
                          <w:marRight w:val="0"/>
                          <w:marTop w:val="0"/>
                          <w:marBottom w:val="0"/>
                          <w:divBdr>
                            <w:top w:val="none" w:sz="0" w:space="0" w:color="auto"/>
                            <w:left w:val="none" w:sz="0" w:space="0" w:color="auto"/>
                            <w:bottom w:val="none" w:sz="0" w:space="0" w:color="auto"/>
                            <w:right w:val="none" w:sz="0" w:space="0" w:color="auto"/>
                          </w:divBdr>
                          <w:divsChild>
                            <w:div w:id="475996630">
                              <w:marLeft w:val="0"/>
                              <w:marRight w:val="0"/>
                              <w:marTop w:val="0"/>
                              <w:marBottom w:val="300"/>
                              <w:divBdr>
                                <w:top w:val="single" w:sz="2" w:space="8" w:color="E5E5E5"/>
                                <w:left w:val="single" w:sz="2" w:space="0" w:color="E5E5E5"/>
                                <w:bottom w:val="single" w:sz="2" w:space="8" w:color="E5E5E5"/>
                                <w:right w:val="single" w:sz="2" w:space="0" w:color="E5E5E5"/>
                              </w:divBdr>
                              <w:divsChild>
                                <w:div w:id="2142720987">
                                  <w:marLeft w:val="0"/>
                                  <w:marRight w:val="0"/>
                                  <w:marTop w:val="0"/>
                                  <w:marBottom w:val="0"/>
                                  <w:divBdr>
                                    <w:top w:val="none" w:sz="0" w:space="0" w:color="auto"/>
                                    <w:left w:val="none" w:sz="0" w:space="0" w:color="auto"/>
                                    <w:bottom w:val="none" w:sz="0" w:space="0" w:color="auto"/>
                                    <w:right w:val="none" w:sz="0" w:space="0" w:color="auto"/>
                                  </w:divBdr>
                                  <w:divsChild>
                                    <w:div w:id="163737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0132046">
      <w:bodyDiv w:val="1"/>
      <w:marLeft w:val="0"/>
      <w:marRight w:val="0"/>
      <w:marTop w:val="0"/>
      <w:marBottom w:val="0"/>
      <w:divBdr>
        <w:top w:val="none" w:sz="0" w:space="0" w:color="auto"/>
        <w:left w:val="none" w:sz="0" w:space="0" w:color="auto"/>
        <w:bottom w:val="none" w:sz="0" w:space="0" w:color="auto"/>
        <w:right w:val="none" w:sz="0" w:space="0" w:color="auto"/>
      </w:divBdr>
      <w:divsChild>
        <w:div w:id="1726953617">
          <w:marLeft w:val="0"/>
          <w:marRight w:val="0"/>
          <w:marTop w:val="0"/>
          <w:marBottom w:val="0"/>
          <w:divBdr>
            <w:top w:val="none" w:sz="0" w:space="0" w:color="auto"/>
            <w:left w:val="none" w:sz="0" w:space="0" w:color="auto"/>
            <w:bottom w:val="none" w:sz="0" w:space="0" w:color="auto"/>
            <w:right w:val="none" w:sz="0" w:space="0" w:color="auto"/>
          </w:divBdr>
          <w:divsChild>
            <w:div w:id="1395397095">
              <w:marLeft w:val="0"/>
              <w:marRight w:val="0"/>
              <w:marTop w:val="0"/>
              <w:marBottom w:val="0"/>
              <w:divBdr>
                <w:top w:val="none" w:sz="0" w:space="0" w:color="auto"/>
                <w:left w:val="none" w:sz="0" w:space="0" w:color="auto"/>
                <w:bottom w:val="none" w:sz="0" w:space="0" w:color="auto"/>
                <w:right w:val="none" w:sz="0" w:space="0" w:color="auto"/>
              </w:divBdr>
              <w:divsChild>
                <w:div w:id="843400025">
                  <w:marLeft w:val="0"/>
                  <w:marRight w:val="0"/>
                  <w:marTop w:val="0"/>
                  <w:marBottom w:val="0"/>
                  <w:divBdr>
                    <w:top w:val="none" w:sz="0" w:space="0" w:color="auto"/>
                    <w:left w:val="none" w:sz="0" w:space="0" w:color="auto"/>
                    <w:bottom w:val="none" w:sz="0" w:space="0" w:color="auto"/>
                    <w:right w:val="none" w:sz="0" w:space="0" w:color="auto"/>
                  </w:divBdr>
                  <w:divsChild>
                    <w:div w:id="1726444313">
                      <w:marLeft w:val="0"/>
                      <w:marRight w:val="0"/>
                      <w:marTop w:val="0"/>
                      <w:marBottom w:val="0"/>
                      <w:divBdr>
                        <w:top w:val="none" w:sz="0" w:space="0" w:color="auto"/>
                        <w:left w:val="none" w:sz="0" w:space="0" w:color="auto"/>
                        <w:bottom w:val="none" w:sz="0" w:space="0" w:color="auto"/>
                        <w:right w:val="none" w:sz="0" w:space="0" w:color="auto"/>
                      </w:divBdr>
                      <w:divsChild>
                        <w:div w:id="1269191141">
                          <w:marLeft w:val="0"/>
                          <w:marRight w:val="0"/>
                          <w:marTop w:val="0"/>
                          <w:marBottom w:val="0"/>
                          <w:divBdr>
                            <w:top w:val="none" w:sz="0" w:space="0" w:color="auto"/>
                            <w:left w:val="none" w:sz="0" w:space="0" w:color="auto"/>
                            <w:bottom w:val="none" w:sz="0" w:space="0" w:color="auto"/>
                            <w:right w:val="none" w:sz="0" w:space="0" w:color="auto"/>
                          </w:divBdr>
                          <w:divsChild>
                            <w:div w:id="1479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734985">
      <w:bodyDiv w:val="1"/>
      <w:marLeft w:val="0"/>
      <w:marRight w:val="0"/>
      <w:marTop w:val="0"/>
      <w:marBottom w:val="0"/>
      <w:divBdr>
        <w:top w:val="none" w:sz="0" w:space="0" w:color="auto"/>
        <w:left w:val="none" w:sz="0" w:space="0" w:color="auto"/>
        <w:bottom w:val="none" w:sz="0" w:space="0" w:color="auto"/>
        <w:right w:val="none" w:sz="0" w:space="0" w:color="auto"/>
      </w:divBdr>
      <w:divsChild>
        <w:div w:id="88620235">
          <w:marLeft w:val="0"/>
          <w:marRight w:val="0"/>
          <w:marTop w:val="0"/>
          <w:marBottom w:val="0"/>
          <w:divBdr>
            <w:top w:val="none" w:sz="0" w:space="0" w:color="auto"/>
            <w:left w:val="none" w:sz="0" w:space="0" w:color="auto"/>
            <w:bottom w:val="none" w:sz="0" w:space="0" w:color="auto"/>
            <w:right w:val="none" w:sz="0" w:space="0" w:color="auto"/>
          </w:divBdr>
          <w:divsChild>
            <w:div w:id="1234123733">
              <w:marLeft w:val="0"/>
              <w:marRight w:val="0"/>
              <w:marTop w:val="0"/>
              <w:marBottom w:val="0"/>
              <w:divBdr>
                <w:top w:val="none" w:sz="0" w:space="0" w:color="auto"/>
                <w:left w:val="none" w:sz="0" w:space="0" w:color="auto"/>
                <w:bottom w:val="none" w:sz="0" w:space="0" w:color="auto"/>
                <w:right w:val="none" w:sz="0" w:space="0" w:color="auto"/>
              </w:divBdr>
              <w:divsChild>
                <w:div w:id="1052196380">
                  <w:marLeft w:val="0"/>
                  <w:marRight w:val="0"/>
                  <w:marTop w:val="0"/>
                  <w:marBottom w:val="0"/>
                  <w:divBdr>
                    <w:top w:val="none" w:sz="0" w:space="0" w:color="auto"/>
                    <w:left w:val="none" w:sz="0" w:space="0" w:color="auto"/>
                    <w:bottom w:val="none" w:sz="0" w:space="0" w:color="auto"/>
                    <w:right w:val="none" w:sz="0" w:space="0" w:color="auto"/>
                  </w:divBdr>
                  <w:divsChild>
                    <w:div w:id="1808276423">
                      <w:marLeft w:val="-225"/>
                      <w:marRight w:val="-225"/>
                      <w:marTop w:val="0"/>
                      <w:marBottom w:val="0"/>
                      <w:divBdr>
                        <w:top w:val="none" w:sz="0" w:space="0" w:color="auto"/>
                        <w:left w:val="none" w:sz="0" w:space="0" w:color="auto"/>
                        <w:bottom w:val="none" w:sz="0" w:space="0" w:color="auto"/>
                        <w:right w:val="none" w:sz="0" w:space="0" w:color="auto"/>
                      </w:divBdr>
                      <w:divsChild>
                        <w:div w:id="719475490">
                          <w:marLeft w:val="0"/>
                          <w:marRight w:val="0"/>
                          <w:marTop w:val="0"/>
                          <w:marBottom w:val="0"/>
                          <w:divBdr>
                            <w:top w:val="none" w:sz="0" w:space="0" w:color="auto"/>
                            <w:left w:val="none" w:sz="0" w:space="0" w:color="auto"/>
                            <w:bottom w:val="none" w:sz="0" w:space="0" w:color="auto"/>
                            <w:right w:val="none" w:sz="0" w:space="0" w:color="auto"/>
                          </w:divBdr>
                          <w:divsChild>
                            <w:div w:id="360210793">
                              <w:marLeft w:val="0"/>
                              <w:marRight w:val="0"/>
                              <w:marTop w:val="0"/>
                              <w:marBottom w:val="300"/>
                              <w:divBdr>
                                <w:top w:val="single" w:sz="2" w:space="8" w:color="E5E5E5"/>
                                <w:left w:val="single" w:sz="2" w:space="0" w:color="E5E5E5"/>
                                <w:bottom w:val="single" w:sz="2" w:space="8" w:color="E5E5E5"/>
                                <w:right w:val="single" w:sz="2" w:space="0" w:color="E5E5E5"/>
                              </w:divBdr>
                              <w:divsChild>
                                <w:div w:id="1345783952">
                                  <w:marLeft w:val="0"/>
                                  <w:marRight w:val="0"/>
                                  <w:marTop w:val="0"/>
                                  <w:marBottom w:val="0"/>
                                  <w:divBdr>
                                    <w:top w:val="none" w:sz="0" w:space="0" w:color="auto"/>
                                    <w:left w:val="none" w:sz="0" w:space="0" w:color="auto"/>
                                    <w:bottom w:val="none" w:sz="0" w:space="0" w:color="auto"/>
                                    <w:right w:val="none" w:sz="0" w:space="0" w:color="auto"/>
                                  </w:divBdr>
                                  <w:divsChild>
                                    <w:div w:id="155912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6210113">
      <w:bodyDiv w:val="1"/>
      <w:marLeft w:val="0"/>
      <w:marRight w:val="0"/>
      <w:marTop w:val="0"/>
      <w:marBottom w:val="0"/>
      <w:divBdr>
        <w:top w:val="none" w:sz="0" w:space="0" w:color="auto"/>
        <w:left w:val="none" w:sz="0" w:space="0" w:color="auto"/>
        <w:bottom w:val="none" w:sz="0" w:space="0" w:color="auto"/>
        <w:right w:val="none" w:sz="0" w:space="0" w:color="auto"/>
      </w:divBdr>
      <w:divsChild>
        <w:div w:id="12418066">
          <w:marLeft w:val="0"/>
          <w:marRight w:val="0"/>
          <w:marTop w:val="0"/>
          <w:marBottom w:val="0"/>
          <w:divBdr>
            <w:top w:val="none" w:sz="0" w:space="0" w:color="auto"/>
            <w:left w:val="none" w:sz="0" w:space="0" w:color="auto"/>
            <w:bottom w:val="none" w:sz="0" w:space="0" w:color="auto"/>
            <w:right w:val="none" w:sz="0" w:space="0" w:color="auto"/>
          </w:divBdr>
          <w:divsChild>
            <w:div w:id="1446465431">
              <w:marLeft w:val="0"/>
              <w:marRight w:val="0"/>
              <w:marTop w:val="0"/>
              <w:marBottom w:val="0"/>
              <w:divBdr>
                <w:top w:val="none" w:sz="0" w:space="0" w:color="auto"/>
                <w:left w:val="none" w:sz="0" w:space="0" w:color="auto"/>
                <w:bottom w:val="none" w:sz="0" w:space="0" w:color="auto"/>
                <w:right w:val="none" w:sz="0" w:space="0" w:color="auto"/>
              </w:divBdr>
              <w:divsChild>
                <w:div w:id="795870657">
                  <w:marLeft w:val="0"/>
                  <w:marRight w:val="0"/>
                  <w:marTop w:val="0"/>
                  <w:marBottom w:val="0"/>
                  <w:divBdr>
                    <w:top w:val="none" w:sz="0" w:space="0" w:color="auto"/>
                    <w:left w:val="none" w:sz="0" w:space="0" w:color="auto"/>
                    <w:bottom w:val="none" w:sz="0" w:space="0" w:color="auto"/>
                    <w:right w:val="none" w:sz="0" w:space="0" w:color="auto"/>
                  </w:divBdr>
                  <w:divsChild>
                    <w:div w:id="912932059">
                      <w:marLeft w:val="-225"/>
                      <w:marRight w:val="-225"/>
                      <w:marTop w:val="0"/>
                      <w:marBottom w:val="0"/>
                      <w:divBdr>
                        <w:top w:val="none" w:sz="0" w:space="0" w:color="auto"/>
                        <w:left w:val="none" w:sz="0" w:space="0" w:color="auto"/>
                        <w:bottom w:val="none" w:sz="0" w:space="0" w:color="auto"/>
                        <w:right w:val="none" w:sz="0" w:space="0" w:color="auto"/>
                      </w:divBdr>
                      <w:divsChild>
                        <w:div w:id="996615462">
                          <w:marLeft w:val="0"/>
                          <w:marRight w:val="0"/>
                          <w:marTop w:val="0"/>
                          <w:marBottom w:val="0"/>
                          <w:divBdr>
                            <w:top w:val="none" w:sz="0" w:space="0" w:color="auto"/>
                            <w:left w:val="none" w:sz="0" w:space="0" w:color="auto"/>
                            <w:bottom w:val="none" w:sz="0" w:space="0" w:color="auto"/>
                            <w:right w:val="none" w:sz="0" w:space="0" w:color="auto"/>
                          </w:divBdr>
                          <w:divsChild>
                            <w:div w:id="528615543">
                              <w:marLeft w:val="0"/>
                              <w:marRight w:val="0"/>
                              <w:marTop w:val="0"/>
                              <w:marBottom w:val="300"/>
                              <w:divBdr>
                                <w:top w:val="single" w:sz="2" w:space="8" w:color="E5E5E5"/>
                                <w:left w:val="single" w:sz="2" w:space="0" w:color="E5E5E5"/>
                                <w:bottom w:val="single" w:sz="2" w:space="8" w:color="E5E5E5"/>
                                <w:right w:val="single" w:sz="2" w:space="0" w:color="E5E5E5"/>
                              </w:divBdr>
                              <w:divsChild>
                                <w:div w:id="453521025">
                                  <w:marLeft w:val="0"/>
                                  <w:marRight w:val="0"/>
                                  <w:marTop w:val="0"/>
                                  <w:marBottom w:val="0"/>
                                  <w:divBdr>
                                    <w:top w:val="none" w:sz="0" w:space="0" w:color="auto"/>
                                    <w:left w:val="none" w:sz="0" w:space="0" w:color="auto"/>
                                    <w:bottom w:val="none" w:sz="0" w:space="0" w:color="auto"/>
                                    <w:right w:val="none" w:sz="0" w:space="0" w:color="auto"/>
                                  </w:divBdr>
                                  <w:divsChild>
                                    <w:div w:id="113563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1245293">
      <w:bodyDiv w:val="1"/>
      <w:marLeft w:val="0"/>
      <w:marRight w:val="0"/>
      <w:marTop w:val="0"/>
      <w:marBottom w:val="0"/>
      <w:divBdr>
        <w:top w:val="none" w:sz="0" w:space="0" w:color="auto"/>
        <w:left w:val="none" w:sz="0" w:space="0" w:color="auto"/>
        <w:bottom w:val="none" w:sz="0" w:space="0" w:color="auto"/>
        <w:right w:val="none" w:sz="0" w:space="0" w:color="auto"/>
      </w:divBdr>
      <w:divsChild>
        <w:div w:id="1992324588">
          <w:marLeft w:val="0"/>
          <w:marRight w:val="0"/>
          <w:marTop w:val="0"/>
          <w:marBottom w:val="0"/>
          <w:divBdr>
            <w:top w:val="none" w:sz="0" w:space="0" w:color="auto"/>
            <w:left w:val="none" w:sz="0" w:space="0" w:color="auto"/>
            <w:bottom w:val="none" w:sz="0" w:space="0" w:color="auto"/>
            <w:right w:val="none" w:sz="0" w:space="0" w:color="auto"/>
          </w:divBdr>
          <w:divsChild>
            <w:div w:id="353575481">
              <w:marLeft w:val="0"/>
              <w:marRight w:val="0"/>
              <w:marTop w:val="0"/>
              <w:marBottom w:val="0"/>
              <w:divBdr>
                <w:top w:val="none" w:sz="0" w:space="0" w:color="auto"/>
                <w:left w:val="none" w:sz="0" w:space="0" w:color="auto"/>
                <w:bottom w:val="none" w:sz="0" w:space="0" w:color="auto"/>
                <w:right w:val="none" w:sz="0" w:space="0" w:color="auto"/>
              </w:divBdr>
              <w:divsChild>
                <w:div w:id="1798985311">
                  <w:marLeft w:val="0"/>
                  <w:marRight w:val="0"/>
                  <w:marTop w:val="0"/>
                  <w:marBottom w:val="0"/>
                  <w:divBdr>
                    <w:top w:val="none" w:sz="0" w:space="0" w:color="auto"/>
                    <w:left w:val="none" w:sz="0" w:space="0" w:color="auto"/>
                    <w:bottom w:val="none" w:sz="0" w:space="0" w:color="auto"/>
                    <w:right w:val="none" w:sz="0" w:space="0" w:color="auto"/>
                  </w:divBdr>
                  <w:divsChild>
                    <w:div w:id="549650498">
                      <w:marLeft w:val="-225"/>
                      <w:marRight w:val="-225"/>
                      <w:marTop w:val="0"/>
                      <w:marBottom w:val="0"/>
                      <w:divBdr>
                        <w:top w:val="none" w:sz="0" w:space="0" w:color="auto"/>
                        <w:left w:val="none" w:sz="0" w:space="0" w:color="auto"/>
                        <w:bottom w:val="none" w:sz="0" w:space="0" w:color="auto"/>
                        <w:right w:val="none" w:sz="0" w:space="0" w:color="auto"/>
                      </w:divBdr>
                      <w:divsChild>
                        <w:div w:id="1469588977">
                          <w:marLeft w:val="0"/>
                          <w:marRight w:val="0"/>
                          <w:marTop w:val="0"/>
                          <w:marBottom w:val="0"/>
                          <w:divBdr>
                            <w:top w:val="none" w:sz="0" w:space="0" w:color="auto"/>
                            <w:left w:val="none" w:sz="0" w:space="0" w:color="auto"/>
                            <w:bottom w:val="none" w:sz="0" w:space="0" w:color="auto"/>
                            <w:right w:val="none" w:sz="0" w:space="0" w:color="auto"/>
                          </w:divBdr>
                          <w:divsChild>
                            <w:div w:id="447892227">
                              <w:marLeft w:val="0"/>
                              <w:marRight w:val="0"/>
                              <w:marTop w:val="0"/>
                              <w:marBottom w:val="300"/>
                              <w:divBdr>
                                <w:top w:val="single" w:sz="2" w:space="8" w:color="E5E5E5"/>
                                <w:left w:val="single" w:sz="2" w:space="0" w:color="E5E5E5"/>
                                <w:bottom w:val="single" w:sz="2" w:space="8" w:color="E5E5E5"/>
                                <w:right w:val="single" w:sz="2" w:space="0" w:color="E5E5E5"/>
                              </w:divBdr>
                              <w:divsChild>
                                <w:div w:id="1255550276">
                                  <w:marLeft w:val="0"/>
                                  <w:marRight w:val="0"/>
                                  <w:marTop w:val="0"/>
                                  <w:marBottom w:val="0"/>
                                  <w:divBdr>
                                    <w:top w:val="none" w:sz="0" w:space="0" w:color="auto"/>
                                    <w:left w:val="none" w:sz="0" w:space="0" w:color="auto"/>
                                    <w:bottom w:val="none" w:sz="0" w:space="0" w:color="auto"/>
                                    <w:right w:val="none" w:sz="0" w:space="0" w:color="auto"/>
                                  </w:divBdr>
                                  <w:divsChild>
                                    <w:div w:id="206551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vel.reg60.ru/dokumenty" TargetMode="External"/><Relationship Id="rId3" Type="http://schemas.openxmlformats.org/officeDocument/2006/relationships/styles" Target="styles.xml"/><Relationship Id="rId7" Type="http://schemas.openxmlformats.org/officeDocument/2006/relationships/hyperlink" Target="http://edu.pskov.ru/sites/default/files/pnpo/cos_2020.jp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du.gov.ru/national-projec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1E95FD-1898-4044-9035-975E063F4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10502</TotalTime>
  <Pages>25</Pages>
  <Words>8921</Words>
  <Characters>50855</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User1</cp:lastModifiedBy>
  <cp:revision>93</cp:revision>
  <cp:lastPrinted>2023-04-26T12:05:00Z</cp:lastPrinted>
  <dcterms:created xsi:type="dcterms:W3CDTF">2019-04-25T06:32:00Z</dcterms:created>
  <dcterms:modified xsi:type="dcterms:W3CDTF">2023-04-26T13:07:00Z</dcterms:modified>
</cp:coreProperties>
</file>