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4CDB1" w14:textId="7AD762A1" w:rsidR="005C7042" w:rsidRPr="00216596" w:rsidRDefault="00216596" w:rsidP="002031B0">
      <w:pPr>
        <w:jc w:val="center"/>
        <w:rPr>
          <w:rFonts w:ascii="Times New Roman" w:hAnsi="Times New Roman" w:cs="Times New Roman"/>
          <w:b/>
          <w:sz w:val="28"/>
          <w:szCs w:val="28"/>
        </w:rPr>
      </w:pPr>
      <w:r>
        <w:rPr>
          <w:rFonts w:ascii="Times New Roman" w:hAnsi="Times New Roman" w:cs="Times New Roman"/>
          <w:b/>
          <w:sz w:val="28"/>
          <w:szCs w:val="28"/>
        </w:rPr>
        <w:t>Доклад Главы Невельского муниципального округа</w:t>
      </w:r>
      <w:r w:rsidR="00C92701" w:rsidRPr="002031B0">
        <w:rPr>
          <w:rFonts w:ascii="Times New Roman" w:hAnsi="Times New Roman" w:cs="Times New Roman"/>
          <w:b/>
          <w:sz w:val="28"/>
          <w:szCs w:val="28"/>
        </w:rPr>
        <w:t xml:space="preserve"> о достигнутых значениях показателей </w:t>
      </w:r>
      <w:proofErr w:type="gramStart"/>
      <w:r w:rsidR="00C92701" w:rsidRPr="002031B0">
        <w:rPr>
          <w:rFonts w:ascii="Times New Roman" w:hAnsi="Times New Roman" w:cs="Times New Roman"/>
          <w:b/>
          <w:sz w:val="28"/>
          <w:szCs w:val="28"/>
        </w:rPr>
        <w:t>для  оценки</w:t>
      </w:r>
      <w:proofErr w:type="gramEnd"/>
      <w:r w:rsidR="00C92701" w:rsidRPr="002031B0">
        <w:rPr>
          <w:rFonts w:ascii="Times New Roman" w:hAnsi="Times New Roman" w:cs="Times New Roman"/>
          <w:b/>
          <w:sz w:val="28"/>
          <w:szCs w:val="28"/>
        </w:rPr>
        <w:t xml:space="preserve"> эффективности деятельности органов местного самоуправления городских округов и муниц</w:t>
      </w:r>
      <w:r w:rsidR="001318EC" w:rsidRPr="002031B0">
        <w:rPr>
          <w:rFonts w:ascii="Times New Roman" w:hAnsi="Times New Roman" w:cs="Times New Roman"/>
          <w:b/>
          <w:sz w:val="28"/>
          <w:szCs w:val="28"/>
        </w:rPr>
        <w:t>ипальных районов области за 202</w:t>
      </w:r>
      <w:r w:rsidR="0012051B">
        <w:rPr>
          <w:rFonts w:ascii="Times New Roman" w:hAnsi="Times New Roman" w:cs="Times New Roman"/>
          <w:b/>
          <w:sz w:val="28"/>
          <w:szCs w:val="28"/>
        </w:rPr>
        <w:t>4</w:t>
      </w:r>
      <w:r w:rsidR="00C92701" w:rsidRPr="002031B0">
        <w:rPr>
          <w:rFonts w:ascii="Times New Roman" w:hAnsi="Times New Roman" w:cs="Times New Roman"/>
          <w:b/>
          <w:sz w:val="28"/>
          <w:szCs w:val="28"/>
        </w:rPr>
        <w:t xml:space="preserve"> год и их планируемых зна</w:t>
      </w:r>
      <w:r w:rsidR="00F770C3" w:rsidRPr="002031B0">
        <w:rPr>
          <w:rFonts w:ascii="Times New Roman" w:hAnsi="Times New Roman" w:cs="Times New Roman"/>
          <w:b/>
          <w:sz w:val="28"/>
          <w:szCs w:val="28"/>
        </w:rPr>
        <w:t xml:space="preserve">чениях на 3-х летний </w:t>
      </w:r>
      <w:r w:rsidR="00F770C3" w:rsidRPr="00216596">
        <w:rPr>
          <w:rFonts w:ascii="Times New Roman" w:hAnsi="Times New Roman" w:cs="Times New Roman"/>
          <w:b/>
          <w:sz w:val="28"/>
          <w:szCs w:val="28"/>
        </w:rPr>
        <w:t>период (202</w:t>
      </w:r>
      <w:r w:rsidR="0012051B">
        <w:rPr>
          <w:rFonts w:ascii="Times New Roman" w:hAnsi="Times New Roman" w:cs="Times New Roman"/>
          <w:b/>
          <w:sz w:val="28"/>
          <w:szCs w:val="28"/>
        </w:rPr>
        <w:t>5</w:t>
      </w:r>
      <w:r w:rsidR="00C92701" w:rsidRPr="00216596">
        <w:rPr>
          <w:rFonts w:ascii="Times New Roman" w:hAnsi="Times New Roman" w:cs="Times New Roman"/>
          <w:b/>
          <w:sz w:val="28"/>
          <w:szCs w:val="28"/>
        </w:rPr>
        <w:t>-202</w:t>
      </w:r>
      <w:r w:rsidR="0012051B">
        <w:rPr>
          <w:rFonts w:ascii="Times New Roman" w:hAnsi="Times New Roman" w:cs="Times New Roman"/>
          <w:b/>
          <w:sz w:val="28"/>
          <w:szCs w:val="28"/>
        </w:rPr>
        <w:t>7</w:t>
      </w:r>
      <w:r w:rsidR="00C92701" w:rsidRPr="00216596">
        <w:rPr>
          <w:rFonts w:ascii="Times New Roman" w:hAnsi="Times New Roman" w:cs="Times New Roman"/>
          <w:b/>
          <w:sz w:val="28"/>
          <w:szCs w:val="28"/>
        </w:rPr>
        <w:t xml:space="preserve"> годы)</w:t>
      </w:r>
    </w:p>
    <w:p w14:paraId="56A3E20E" w14:textId="77777777" w:rsidR="005D6805" w:rsidRPr="0012051B" w:rsidRDefault="003B669F" w:rsidP="005D6805">
      <w:pPr>
        <w:pStyle w:val="a6"/>
        <w:spacing w:before="0" w:beforeAutospacing="0" w:after="0" w:afterAutospacing="0"/>
        <w:ind w:firstLine="709"/>
        <w:jc w:val="both"/>
        <w:rPr>
          <w:sz w:val="28"/>
          <w:szCs w:val="28"/>
        </w:rPr>
      </w:pPr>
      <w:r w:rsidRPr="0012051B">
        <w:rPr>
          <w:sz w:val="28"/>
          <w:szCs w:val="28"/>
        </w:rPr>
        <w:t>Доклад подготовлен во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распоряжения Правительства Росс</w:t>
      </w:r>
      <w:r w:rsidR="000F5BC6" w:rsidRPr="0012051B">
        <w:rPr>
          <w:sz w:val="28"/>
          <w:szCs w:val="28"/>
        </w:rPr>
        <w:t xml:space="preserve">ийской Федерации от </w:t>
      </w:r>
      <w:proofErr w:type="gramStart"/>
      <w:r w:rsidR="000F5BC6" w:rsidRPr="0012051B">
        <w:rPr>
          <w:sz w:val="28"/>
          <w:szCs w:val="28"/>
        </w:rPr>
        <w:t xml:space="preserve">17.12.2012 </w:t>
      </w:r>
      <w:r w:rsidR="005D6805" w:rsidRPr="0012051B">
        <w:rPr>
          <w:sz w:val="28"/>
          <w:szCs w:val="28"/>
        </w:rPr>
        <w:t xml:space="preserve"> №</w:t>
      </w:r>
      <w:proofErr w:type="gramEnd"/>
      <w:r w:rsidR="005D6805" w:rsidRPr="0012051B">
        <w:rPr>
          <w:sz w:val="28"/>
          <w:szCs w:val="28"/>
        </w:rPr>
        <w:t xml:space="preserve"> 1317, постановления Правительства</w:t>
      </w:r>
      <w:r w:rsidRPr="0012051B">
        <w:rPr>
          <w:sz w:val="28"/>
          <w:szCs w:val="28"/>
        </w:rPr>
        <w:t xml:space="preserve"> Псковской области от </w:t>
      </w:r>
      <w:r w:rsidR="005D6805" w:rsidRPr="0012051B">
        <w:rPr>
          <w:sz w:val="28"/>
          <w:szCs w:val="28"/>
        </w:rPr>
        <w:t>26</w:t>
      </w:r>
      <w:r w:rsidRPr="0012051B">
        <w:rPr>
          <w:sz w:val="28"/>
          <w:szCs w:val="28"/>
        </w:rPr>
        <w:t>.</w:t>
      </w:r>
      <w:r w:rsidR="005D6805" w:rsidRPr="0012051B">
        <w:rPr>
          <w:sz w:val="28"/>
          <w:szCs w:val="28"/>
        </w:rPr>
        <w:t>10.202</w:t>
      </w:r>
      <w:r w:rsidR="001D40DC" w:rsidRPr="0012051B">
        <w:rPr>
          <w:sz w:val="28"/>
          <w:szCs w:val="28"/>
        </w:rPr>
        <w:t>2</w:t>
      </w:r>
      <w:r w:rsidRPr="0012051B">
        <w:rPr>
          <w:sz w:val="28"/>
          <w:szCs w:val="28"/>
        </w:rPr>
        <w:t xml:space="preserve"> № 23</w:t>
      </w:r>
      <w:r w:rsidR="005D6805" w:rsidRPr="0012051B">
        <w:rPr>
          <w:sz w:val="28"/>
          <w:szCs w:val="28"/>
        </w:rPr>
        <w:t>5</w:t>
      </w:r>
      <w:r w:rsidRPr="0012051B">
        <w:rPr>
          <w:sz w:val="28"/>
          <w:szCs w:val="28"/>
        </w:rPr>
        <w:t xml:space="preserve"> «Об оценке эффективности деятельности органов местного самоуправления городских округов и муниципальных районов</w:t>
      </w:r>
      <w:r w:rsidR="00257B6F" w:rsidRPr="0012051B">
        <w:rPr>
          <w:sz w:val="28"/>
          <w:szCs w:val="28"/>
        </w:rPr>
        <w:t xml:space="preserve"> Псковской области</w:t>
      </w:r>
      <w:r w:rsidRPr="0012051B">
        <w:rPr>
          <w:sz w:val="28"/>
          <w:szCs w:val="28"/>
        </w:rPr>
        <w:t>».</w:t>
      </w:r>
    </w:p>
    <w:p w14:paraId="68241C5C" w14:textId="77777777" w:rsidR="003B669F" w:rsidRPr="0012051B" w:rsidRDefault="003B669F" w:rsidP="005D6805">
      <w:pPr>
        <w:pStyle w:val="a6"/>
        <w:spacing w:before="0" w:beforeAutospacing="0" w:after="0" w:afterAutospacing="0"/>
        <w:ind w:firstLine="709"/>
        <w:jc w:val="both"/>
        <w:rPr>
          <w:sz w:val="28"/>
          <w:szCs w:val="28"/>
        </w:rPr>
      </w:pPr>
      <w:r w:rsidRPr="0012051B">
        <w:rPr>
          <w:sz w:val="28"/>
          <w:szCs w:val="28"/>
        </w:rPr>
        <w:t xml:space="preserve">Основными источниками информации являются данные территориального органа Федеральной службы статистики, структурных подразделений администрации </w:t>
      </w:r>
      <w:r w:rsidR="001D40DC" w:rsidRPr="0012051B">
        <w:rPr>
          <w:sz w:val="28"/>
          <w:szCs w:val="28"/>
        </w:rPr>
        <w:t xml:space="preserve">округа, </w:t>
      </w:r>
      <w:r w:rsidRPr="0012051B">
        <w:rPr>
          <w:sz w:val="28"/>
          <w:szCs w:val="28"/>
        </w:rPr>
        <w:t>ведомственная информация.    </w:t>
      </w:r>
    </w:p>
    <w:p w14:paraId="3A29E16F" w14:textId="77777777" w:rsidR="003B669F" w:rsidRPr="0012051B" w:rsidRDefault="003B669F" w:rsidP="002031B0">
      <w:pPr>
        <w:spacing w:after="0"/>
        <w:rPr>
          <w:rFonts w:ascii="Times New Roman" w:hAnsi="Times New Roman" w:cs="Times New Roman"/>
          <w:b/>
          <w:sz w:val="16"/>
          <w:szCs w:val="16"/>
          <w:highlight w:val="yellow"/>
        </w:rPr>
      </w:pPr>
    </w:p>
    <w:p w14:paraId="73BA2DFF" w14:textId="77777777" w:rsidR="00C92701" w:rsidRPr="0012051B" w:rsidRDefault="00FC4E90" w:rsidP="005D6805">
      <w:pPr>
        <w:pStyle w:val="a3"/>
        <w:numPr>
          <w:ilvl w:val="0"/>
          <w:numId w:val="28"/>
        </w:numPr>
        <w:spacing w:after="0" w:line="240" w:lineRule="auto"/>
        <w:jc w:val="both"/>
        <w:rPr>
          <w:rFonts w:ascii="Times New Roman" w:hAnsi="Times New Roman" w:cs="Times New Roman"/>
          <w:b/>
          <w:sz w:val="28"/>
          <w:szCs w:val="28"/>
        </w:rPr>
      </w:pPr>
      <w:r w:rsidRPr="0012051B">
        <w:rPr>
          <w:rFonts w:ascii="Times New Roman" w:hAnsi="Times New Roman" w:cs="Times New Roman"/>
          <w:b/>
          <w:sz w:val="28"/>
          <w:szCs w:val="28"/>
        </w:rPr>
        <w:t>Экономическое развитие</w:t>
      </w:r>
    </w:p>
    <w:p w14:paraId="48838533" w14:textId="77777777" w:rsidR="00927AC9" w:rsidRPr="0012051B" w:rsidRDefault="00927AC9" w:rsidP="002031B0">
      <w:pPr>
        <w:spacing w:after="0" w:line="240" w:lineRule="auto"/>
        <w:ind w:firstLine="709"/>
        <w:jc w:val="both"/>
        <w:rPr>
          <w:rFonts w:ascii="Times New Roman" w:hAnsi="Times New Roman" w:cs="Times New Roman"/>
          <w:sz w:val="28"/>
          <w:szCs w:val="28"/>
        </w:rPr>
      </w:pPr>
    </w:p>
    <w:p w14:paraId="7899CF37" w14:textId="77777777" w:rsidR="00111309" w:rsidRPr="0012051B" w:rsidRDefault="00111309" w:rsidP="002031B0">
      <w:pPr>
        <w:spacing w:after="0" w:line="240" w:lineRule="auto"/>
        <w:ind w:firstLine="709"/>
        <w:jc w:val="both"/>
        <w:rPr>
          <w:rFonts w:ascii="Times New Roman" w:hAnsi="Times New Roman" w:cs="Times New Roman"/>
          <w:sz w:val="28"/>
          <w:szCs w:val="28"/>
        </w:rPr>
      </w:pPr>
      <w:r w:rsidRPr="0012051B">
        <w:rPr>
          <w:rFonts w:ascii="Times New Roman" w:hAnsi="Times New Roman" w:cs="Times New Roman"/>
          <w:sz w:val="28"/>
          <w:szCs w:val="28"/>
        </w:rPr>
        <w:t xml:space="preserve">Невельский </w:t>
      </w:r>
      <w:r w:rsidR="001D40DC" w:rsidRPr="0012051B">
        <w:rPr>
          <w:rFonts w:ascii="Times New Roman" w:hAnsi="Times New Roman" w:cs="Times New Roman"/>
          <w:sz w:val="28"/>
          <w:szCs w:val="28"/>
        </w:rPr>
        <w:t>муниципальный округ</w:t>
      </w:r>
      <w:r w:rsidRPr="0012051B">
        <w:rPr>
          <w:rFonts w:ascii="Times New Roman" w:hAnsi="Times New Roman" w:cs="Times New Roman"/>
          <w:sz w:val="28"/>
          <w:szCs w:val="28"/>
        </w:rPr>
        <w:t xml:space="preserve"> расположен на юге Псковской области. Общий земельный фонд составляет 268989 га, что составляет 5,1% от площади Псковской области. Земли сельскохозяйственного назначения составляют </w:t>
      </w:r>
      <w:r w:rsidR="006C4015" w:rsidRPr="0012051B">
        <w:rPr>
          <w:rFonts w:ascii="Times New Roman" w:hAnsi="Times New Roman" w:cs="Times New Roman"/>
          <w:sz w:val="28"/>
          <w:szCs w:val="28"/>
        </w:rPr>
        <w:t>40,4</w:t>
      </w:r>
      <w:r w:rsidRPr="0012051B">
        <w:rPr>
          <w:rFonts w:ascii="Times New Roman" w:hAnsi="Times New Roman" w:cs="Times New Roman"/>
          <w:sz w:val="28"/>
          <w:szCs w:val="28"/>
        </w:rPr>
        <w:t xml:space="preserve">%, земли лесного фонда – </w:t>
      </w:r>
      <w:r w:rsidR="006C4015" w:rsidRPr="0012051B">
        <w:rPr>
          <w:rFonts w:ascii="Times New Roman" w:hAnsi="Times New Roman" w:cs="Times New Roman"/>
          <w:sz w:val="28"/>
          <w:szCs w:val="28"/>
        </w:rPr>
        <w:t xml:space="preserve">45,9 </w:t>
      </w:r>
      <w:r w:rsidRPr="0012051B">
        <w:rPr>
          <w:rFonts w:ascii="Times New Roman" w:hAnsi="Times New Roman" w:cs="Times New Roman"/>
          <w:sz w:val="28"/>
          <w:szCs w:val="28"/>
        </w:rPr>
        <w:t>%</w:t>
      </w:r>
      <w:r w:rsidR="00EB47FD" w:rsidRPr="0012051B">
        <w:rPr>
          <w:rFonts w:ascii="Times New Roman" w:hAnsi="Times New Roman" w:cs="Times New Roman"/>
          <w:sz w:val="28"/>
          <w:szCs w:val="28"/>
        </w:rPr>
        <w:t xml:space="preserve"> от общего земельного фонда</w:t>
      </w:r>
      <w:r w:rsidR="001E0E5F" w:rsidRPr="0012051B">
        <w:rPr>
          <w:rFonts w:ascii="Times New Roman" w:hAnsi="Times New Roman" w:cs="Times New Roman"/>
          <w:sz w:val="28"/>
          <w:szCs w:val="28"/>
        </w:rPr>
        <w:t xml:space="preserve"> Невельского муниципального округа</w:t>
      </w:r>
      <w:r w:rsidRPr="0012051B">
        <w:rPr>
          <w:rFonts w:ascii="Times New Roman" w:hAnsi="Times New Roman" w:cs="Times New Roman"/>
          <w:sz w:val="28"/>
          <w:szCs w:val="28"/>
        </w:rPr>
        <w:t>.</w:t>
      </w:r>
    </w:p>
    <w:p w14:paraId="3FAF5B14" w14:textId="46EAFADB" w:rsidR="001318EC" w:rsidRPr="0012051B" w:rsidRDefault="006B39DB" w:rsidP="002031B0">
      <w:pPr>
        <w:tabs>
          <w:tab w:val="left" w:pos="851"/>
        </w:tabs>
        <w:spacing w:after="0" w:line="240" w:lineRule="auto"/>
        <w:ind w:firstLine="567"/>
        <w:jc w:val="both"/>
        <w:rPr>
          <w:rFonts w:ascii="Times New Roman" w:hAnsi="Times New Roman" w:cs="Times New Roman"/>
          <w:sz w:val="28"/>
          <w:szCs w:val="28"/>
        </w:rPr>
      </w:pPr>
      <w:r w:rsidRPr="0012051B">
        <w:rPr>
          <w:rFonts w:ascii="Times New Roman" w:hAnsi="Times New Roman" w:cs="Times New Roman"/>
          <w:sz w:val="28"/>
          <w:szCs w:val="28"/>
        </w:rPr>
        <w:t>На территории округа</w:t>
      </w:r>
      <w:r w:rsidR="001318EC" w:rsidRPr="0012051B">
        <w:rPr>
          <w:rFonts w:ascii="Times New Roman" w:hAnsi="Times New Roman" w:cs="Times New Roman"/>
          <w:sz w:val="28"/>
          <w:szCs w:val="28"/>
        </w:rPr>
        <w:t xml:space="preserve"> расположено 490 населенных пунктов, включая г.Невель.</w:t>
      </w:r>
      <w:r w:rsidR="00927102" w:rsidRPr="0012051B">
        <w:rPr>
          <w:rFonts w:ascii="Times New Roman" w:hAnsi="Times New Roman" w:cs="Times New Roman"/>
          <w:sz w:val="28"/>
          <w:szCs w:val="28"/>
        </w:rPr>
        <w:t xml:space="preserve"> Среднегодовая ч</w:t>
      </w:r>
      <w:r w:rsidR="001318EC" w:rsidRPr="0012051B">
        <w:rPr>
          <w:rFonts w:ascii="Times New Roman" w:hAnsi="Times New Roman" w:cs="Times New Roman"/>
          <w:sz w:val="28"/>
          <w:szCs w:val="28"/>
        </w:rPr>
        <w:t>исленность</w:t>
      </w:r>
      <w:r w:rsidR="00927102" w:rsidRPr="0012051B">
        <w:rPr>
          <w:rFonts w:ascii="Times New Roman" w:hAnsi="Times New Roman" w:cs="Times New Roman"/>
          <w:sz w:val="28"/>
          <w:szCs w:val="28"/>
        </w:rPr>
        <w:t xml:space="preserve"> постоянного</w:t>
      </w:r>
      <w:r w:rsidR="001318EC" w:rsidRPr="0012051B">
        <w:rPr>
          <w:rFonts w:ascii="Times New Roman" w:hAnsi="Times New Roman" w:cs="Times New Roman"/>
          <w:sz w:val="28"/>
          <w:szCs w:val="28"/>
        </w:rPr>
        <w:t xml:space="preserve"> населения</w:t>
      </w:r>
      <w:r w:rsidR="005D6805" w:rsidRPr="0012051B">
        <w:rPr>
          <w:rFonts w:ascii="Times New Roman" w:hAnsi="Times New Roman" w:cs="Times New Roman"/>
          <w:sz w:val="28"/>
          <w:szCs w:val="28"/>
        </w:rPr>
        <w:t xml:space="preserve"> </w:t>
      </w:r>
      <w:r w:rsidR="00927102" w:rsidRPr="0012051B">
        <w:rPr>
          <w:rFonts w:ascii="Times New Roman" w:hAnsi="Times New Roman" w:cs="Times New Roman"/>
          <w:sz w:val="28"/>
          <w:szCs w:val="28"/>
        </w:rPr>
        <w:t>в 202</w:t>
      </w:r>
      <w:r w:rsidR="0012051B" w:rsidRPr="0012051B">
        <w:rPr>
          <w:rFonts w:ascii="Times New Roman" w:hAnsi="Times New Roman" w:cs="Times New Roman"/>
          <w:sz w:val="28"/>
          <w:szCs w:val="28"/>
        </w:rPr>
        <w:t>4</w:t>
      </w:r>
      <w:r w:rsidR="00927102" w:rsidRPr="0012051B">
        <w:rPr>
          <w:rFonts w:ascii="Times New Roman" w:hAnsi="Times New Roman" w:cs="Times New Roman"/>
          <w:sz w:val="28"/>
          <w:szCs w:val="28"/>
        </w:rPr>
        <w:t xml:space="preserve"> </w:t>
      </w:r>
      <w:proofErr w:type="gramStart"/>
      <w:r w:rsidR="00927102" w:rsidRPr="0012051B">
        <w:rPr>
          <w:rFonts w:ascii="Times New Roman" w:hAnsi="Times New Roman" w:cs="Times New Roman"/>
          <w:sz w:val="28"/>
          <w:szCs w:val="28"/>
        </w:rPr>
        <w:t xml:space="preserve">году </w:t>
      </w:r>
      <w:r w:rsidR="004158F6" w:rsidRPr="0012051B">
        <w:rPr>
          <w:rFonts w:ascii="Times New Roman" w:hAnsi="Times New Roman" w:cs="Times New Roman"/>
          <w:sz w:val="28"/>
          <w:szCs w:val="28"/>
        </w:rPr>
        <w:t xml:space="preserve"> состав</w:t>
      </w:r>
      <w:r w:rsidR="00927102" w:rsidRPr="0012051B">
        <w:rPr>
          <w:rFonts w:ascii="Times New Roman" w:hAnsi="Times New Roman" w:cs="Times New Roman"/>
          <w:sz w:val="28"/>
          <w:szCs w:val="28"/>
        </w:rPr>
        <w:t>и</w:t>
      </w:r>
      <w:r w:rsidR="004158F6" w:rsidRPr="0012051B">
        <w:rPr>
          <w:rFonts w:ascii="Times New Roman" w:hAnsi="Times New Roman" w:cs="Times New Roman"/>
          <w:sz w:val="28"/>
          <w:szCs w:val="28"/>
        </w:rPr>
        <w:t>л</w:t>
      </w:r>
      <w:r w:rsidR="00927102" w:rsidRPr="0012051B">
        <w:rPr>
          <w:rFonts w:ascii="Times New Roman" w:hAnsi="Times New Roman" w:cs="Times New Roman"/>
          <w:sz w:val="28"/>
          <w:szCs w:val="28"/>
        </w:rPr>
        <w:t>а</w:t>
      </w:r>
      <w:proofErr w:type="gramEnd"/>
      <w:r w:rsidR="00927102" w:rsidRPr="0012051B">
        <w:rPr>
          <w:rFonts w:ascii="Times New Roman" w:hAnsi="Times New Roman" w:cs="Times New Roman"/>
          <w:sz w:val="28"/>
          <w:szCs w:val="28"/>
        </w:rPr>
        <w:t xml:space="preserve"> </w:t>
      </w:r>
      <w:r w:rsidR="00F7273F" w:rsidRPr="0012051B">
        <w:rPr>
          <w:rFonts w:ascii="Times New Roman" w:hAnsi="Times New Roman" w:cs="Times New Roman"/>
          <w:sz w:val="28"/>
          <w:szCs w:val="28"/>
        </w:rPr>
        <w:t>2</w:t>
      </w:r>
      <w:r w:rsidR="001D40DC" w:rsidRPr="0012051B">
        <w:rPr>
          <w:rFonts w:ascii="Times New Roman" w:hAnsi="Times New Roman" w:cs="Times New Roman"/>
          <w:sz w:val="28"/>
          <w:szCs w:val="28"/>
        </w:rPr>
        <w:t>0</w:t>
      </w:r>
      <w:r w:rsidR="0012051B" w:rsidRPr="0012051B">
        <w:rPr>
          <w:rFonts w:ascii="Times New Roman" w:hAnsi="Times New Roman" w:cs="Times New Roman"/>
          <w:sz w:val="28"/>
          <w:szCs w:val="28"/>
        </w:rPr>
        <w:t>232</w:t>
      </w:r>
      <w:r w:rsidR="00762C94" w:rsidRPr="0012051B">
        <w:rPr>
          <w:rFonts w:ascii="Times New Roman" w:hAnsi="Times New Roman" w:cs="Times New Roman"/>
          <w:sz w:val="28"/>
          <w:szCs w:val="28"/>
        </w:rPr>
        <w:t xml:space="preserve"> чел.</w:t>
      </w:r>
      <w:r w:rsidR="001318EC" w:rsidRPr="0012051B">
        <w:rPr>
          <w:rFonts w:ascii="Times New Roman" w:hAnsi="Times New Roman" w:cs="Times New Roman"/>
          <w:sz w:val="28"/>
          <w:szCs w:val="28"/>
        </w:rPr>
        <w:t xml:space="preserve"> На изменение общей численности </w:t>
      </w:r>
      <w:r w:rsidRPr="0012051B">
        <w:rPr>
          <w:rFonts w:ascii="Times New Roman" w:hAnsi="Times New Roman" w:cs="Times New Roman"/>
          <w:sz w:val="28"/>
          <w:szCs w:val="28"/>
        </w:rPr>
        <w:t>населения</w:t>
      </w:r>
      <w:r w:rsidR="001318EC" w:rsidRPr="0012051B">
        <w:rPr>
          <w:rFonts w:ascii="Times New Roman" w:hAnsi="Times New Roman" w:cs="Times New Roman"/>
          <w:sz w:val="28"/>
          <w:szCs w:val="28"/>
        </w:rPr>
        <w:t xml:space="preserve"> в первую очередь оказывает влияние естественная убыль населения, формируемая рождаемостью и смертностью населения.</w:t>
      </w:r>
    </w:p>
    <w:p w14:paraId="4545EFE6" w14:textId="15D1D5EE" w:rsidR="00057A69" w:rsidRPr="00BD0436" w:rsidRDefault="00B31117" w:rsidP="002031B0">
      <w:pPr>
        <w:suppressAutoHyphens/>
        <w:spacing w:after="0" w:line="240" w:lineRule="auto"/>
        <w:ind w:firstLine="709"/>
        <w:jc w:val="both"/>
        <w:rPr>
          <w:rFonts w:ascii="Times New Roman" w:hAnsi="Times New Roman" w:cs="Times New Roman"/>
          <w:sz w:val="28"/>
          <w:szCs w:val="28"/>
        </w:rPr>
      </w:pPr>
      <w:r w:rsidRPr="00BD0436">
        <w:rPr>
          <w:rFonts w:ascii="Times New Roman" w:hAnsi="Times New Roman" w:cs="Times New Roman"/>
          <w:sz w:val="28"/>
          <w:szCs w:val="28"/>
        </w:rPr>
        <w:t>Среднесписочная численность работ</w:t>
      </w:r>
      <w:r w:rsidR="00057A69" w:rsidRPr="00BD0436">
        <w:rPr>
          <w:rFonts w:ascii="Times New Roman" w:hAnsi="Times New Roman" w:cs="Times New Roman"/>
          <w:sz w:val="28"/>
          <w:szCs w:val="28"/>
        </w:rPr>
        <w:t xml:space="preserve">ников  организаций (кроме субъектов малого и среднего предпринимательства) </w:t>
      </w:r>
      <w:r w:rsidRPr="00BD0436">
        <w:rPr>
          <w:rFonts w:ascii="Times New Roman" w:hAnsi="Times New Roman" w:cs="Times New Roman"/>
          <w:sz w:val="28"/>
          <w:szCs w:val="28"/>
        </w:rPr>
        <w:t xml:space="preserve">  в 20</w:t>
      </w:r>
      <w:r w:rsidR="00470A90" w:rsidRPr="00BD0436">
        <w:rPr>
          <w:rFonts w:ascii="Times New Roman" w:hAnsi="Times New Roman" w:cs="Times New Roman"/>
          <w:sz w:val="28"/>
          <w:szCs w:val="28"/>
        </w:rPr>
        <w:t>2</w:t>
      </w:r>
      <w:r w:rsidR="0012051B" w:rsidRPr="00BD0436">
        <w:rPr>
          <w:rFonts w:ascii="Times New Roman" w:hAnsi="Times New Roman" w:cs="Times New Roman"/>
          <w:sz w:val="28"/>
          <w:szCs w:val="28"/>
        </w:rPr>
        <w:t>4</w:t>
      </w:r>
      <w:r w:rsidRPr="00BD0436">
        <w:rPr>
          <w:rFonts w:ascii="Times New Roman" w:hAnsi="Times New Roman" w:cs="Times New Roman"/>
          <w:sz w:val="28"/>
          <w:szCs w:val="28"/>
        </w:rPr>
        <w:t xml:space="preserve"> году </w:t>
      </w:r>
      <w:r w:rsidR="00057A69" w:rsidRPr="00BD0436">
        <w:rPr>
          <w:rFonts w:ascii="Times New Roman" w:hAnsi="Times New Roman" w:cs="Times New Roman"/>
          <w:sz w:val="28"/>
          <w:szCs w:val="28"/>
        </w:rPr>
        <w:t xml:space="preserve">составила </w:t>
      </w:r>
      <w:r w:rsidR="00991D6A" w:rsidRPr="00BD0436">
        <w:rPr>
          <w:rFonts w:ascii="Times New Roman" w:hAnsi="Times New Roman" w:cs="Times New Roman"/>
          <w:sz w:val="28"/>
          <w:szCs w:val="28"/>
        </w:rPr>
        <w:t>352</w:t>
      </w:r>
      <w:r w:rsidR="0012051B" w:rsidRPr="00BD0436">
        <w:rPr>
          <w:rFonts w:ascii="Times New Roman" w:hAnsi="Times New Roman" w:cs="Times New Roman"/>
          <w:sz w:val="28"/>
          <w:szCs w:val="28"/>
        </w:rPr>
        <w:t>1</w:t>
      </w:r>
      <w:r w:rsidR="00057A69" w:rsidRPr="00BD0436">
        <w:rPr>
          <w:rFonts w:ascii="Times New Roman" w:hAnsi="Times New Roman" w:cs="Times New Roman"/>
          <w:sz w:val="28"/>
          <w:szCs w:val="28"/>
        </w:rPr>
        <w:t xml:space="preserve"> чел.</w:t>
      </w:r>
      <w:r w:rsidR="00F770C3" w:rsidRPr="00BD0436">
        <w:rPr>
          <w:rFonts w:ascii="Times New Roman" w:hAnsi="Times New Roman" w:cs="Times New Roman"/>
          <w:sz w:val="28"/>
          <w:szCs w:val="28"/>
        </w:rPr>
        <w:t xml:space="preserve"> </w:t>
      </w:r>
      <w:r w:rsidR="0012051B" w:rsidRPr="00BD0436">
        <w:rPr>
          <w:rFonts w:ascii="Times New Roman" w:hAnsi="Times New Roman" w:cs="Times New Roman"/>
          <w:sz w:val="28"/>
          <w:szCs w:val="28"/>
        </w:rPr>
        <w:t xml:space="preserve">(данные за январь-ноябрь 2024г.) </w:t>
      </w:r>
      <w:r w:rsidR="00F770C3" w:rsidRPr="00BD0436">
        <w:rPr>
          <w:rFonts w:ascii="Times New Roman" w:hAnsi="Times New Roman" w:cs="Times New Roman"/>
          <w:sz w:val="28"/>
          <w:szCs w:val="28"/>
        </w:rPr>
        <w:t>(</w:t>
      </w:r>
      <w:r w:rsidR="0012051B" w:rsidRPr="00BD0436">
        <w:rPr>
          <w:rFonts w:ascii="Times New Roman" w:hAnsi="Times New Roman" w:cs="Times New Roman"/>
          <w:sz w:val="28"/>
          <w:szCs w:val="28"/>
        </w:rPr>
        <w:t>102,1</w:t>
      </w:r>
      <w:r w:rsidR="00F770C3" w:rsidRPr="00BD0436">
        <w:rPr>
          <w:rFonts w:ascii="Times New Roman" w:hAnsi="Times New Roman" w:cs="Times New Roman"/>
          <w:sz w:val="28"/>
          <w:szCs w:val="28"/>
        </w:rPr>
        <w:t xml:space="preserve">% к </w:t>
      </w:r>
      <w:r w:rsidR="0012051B" w:rsidRPr="00BD0436">
        <w:rPr>
          <w:rFonts w:ascii="Times New Roman" w:hAnsi="Times New Roman" w:cs="Times New Roman"/>
          <w:sz w:val="28"/>
          <w:szCs w:val="28"/>
        </w:rPr>
        <w:t>аналогичному периоду прошлого года</w:t>
      </w:r>
      <w:r w:rsidR="00E049BA">
        <w:rPr>
          <w:rFonts w:ascii="Times New Roman" w:hAnsi="Times New Roman" w:cs="Times New Roman"/>
          <w:sz w:val="28"/>
          <w:szCs w:val="28"/>
        </w:rPr>
        <w:t xml:space="preserve"> (далее – АППГ)</w:t>
      </w:r>
      <w:r w:rsidR="006F76CD" w:rsidRPr="00BD0436">
        <w:rPr>
          <w:rFonts w:ascii="Times New Roman" w:hAnsi="Times New Roman" w:cs="Times New Roman"/>
          <w:sz w:val="28"/>
          <w:szCs w:val="28"/>
        </w:rPr>
        <w:t>)</w:t>
      </w:r>
      <w:r w:rsidR="00057A69" w:rsidRPr="00BD0436">
        <w:rPr>
          <w:rFonts w:ascii="Times New Roman" w:hAnsi="Times New Roman" w:cs="Times New Roman"/>
          <w:sz w:val="28"/>
          <w:szCs w:val="28"/>
        </w:rPr>
        <w:t>,  сре</w:t>
      </w:r>
      <w:r w:rsidR="00D36669" w:rsidRPr="00BD0436">
        <w:rPr>
          <w:rFonts w:ascii="Times New Roman" w:hAnsi="Times New Roman" w:cs="Times New Roman"/>
          <w:sz w:val="28"/>
          <w:szCs w:val="28"/>
        </w:rPr>
        <w:t>д</w:t>
      </w:r>
      <w:r w:rsidR="00057A69" w:rsidRPr="00BD0436">
        <w:rPr>
          <w:rFonts w:ascii="Times New Roman" w:hAnsi="Times New Roman" w:cs="Times New Roman"/>
          <w:sz w:val="28"/>
          <w:szCs w:val="28"/>
        </w:rPr>
        <w:t xml:space="preserve">немесячная </w:t>
      </w:r>
      <w:r w:rsidR="00BD0436" w:rsidRPr="00BD0436">
        <w:rPr>
          <w:rFonts w:ascii="Times New Roman" w:hAnsi="Times New Roman" w:cs="Times New Roman"/>
          <w:sz w:val="28"/>
          <w:szCs w:val="28"/>
        </w:rPr>
        <w:t xml:space="preserve">номинальная начисленная </w:t>
      </w:r>
      <w:r w:rsidR="00057A69" w:rsidRPr="00BD0436">
        <w:rPr>
          <w:rFonts w:ascii="Times New Roman" w:hAnsi="Times New Roman" w:cs="Times New Roman"/>
          <w:sz w:val="28"/>
          <w:szCs w:val="28"/>
        </w:rPr>
        <w:t>зара</w:t>
      </w:r>
      <w:r w:rsidR="00DF3BA9" w:rsidRPr="00BD0436">
        <w:rPr>
          <w:rFonts w:ascii="Times New Roman" w:hAnsi="Times New Roman" w:cs="Times New Roman"/>
          <w:sz w:val="28"/>
          <w:szCs w:val="28"/>
        </w:rPr>
        <w:t xml:space="preserve">ботная плата работников </w:t>
      </w:r>
      <w:r w:rsidR="00BD0436" w:rsidRPr="00BD0436">
        <w:rPr>
          <w:rFonts w:ascii="Times New Roman" w:hAnsi="Times New Roman" w:cs="Times New Roman"/>
          <w:sz w:val="28"/>
          <w:szCs w:val="28"/>
        </w:rPr>
        <w:t xml:space="preserve">крупных и средних предприятий и некоммерческих организаций </w:t>
      </w:r>
      <w:r w:rsidR="00DF3BA9" w:rsidRPr="00BD0436">
        <w:rPr>
          <w:rFonts w:ascii="Times New Roman" w:hAnsi="Times New Roman" w:cs="Times New Roman"/>
          <w:sz w:val="28"/>
          <w:szCs w:val="28"/>
        </w:rPr>
        <w:t xml:space="preserve"> за 20</w:t>
      </w:r>
      <w:r w:rsidR="001318EC" w:rsidRPr="00BD0436">
        <w:rPr>
          <w:rFonts w:ascii="Times New Roman" w:hAnsi="Times New Roman" w:cs="Times New Roman"/>
          <w:sz w:val="28"/>
          <w:szCs w:val="28"/>
        </w:rPr>
        <w:t>2</w:t>
      </w:r>
      <w:r w:rsidR="00BD0436" w:rsidRPr="00BD0436">
        <w:rPr>
          <w:rFonts w:ascii="Times New Roman" w:hAnsi="Times New Roman" w:cs="Times New Roman"/>
          <w:sz w:val="28"/>
          <w:szCs w:val="28"/>
        </w:rPr>
        <w:t>4</w:t>
      </w:r>
      <w:r w:rsidR="00057A69" w:rsidRPr="00BD0436">
        <w:rPr>
          <w:rFonts w:ascii="Times New Roman" w:hAnsi="Times New Roman" w:cs="Times New Roman"/>
          <w:sz w:val="28"/>
          <w:szCs w:val="28"/>
        </w:rPr>
        <w:t xml:space="preserve"> год сос</w:t>
      </w:r>
      <w:r w:rsidR="00894096" w:rsidRPr="00BD0436">
        <w:rPr>
          <w:rFonts w:ascii="Times New Roman" w:hAnsi="Times New Roman" w:cs="Times New Roman"/>
          <w:sz w:val="28"/>
          <w:szCs w:val="28"/>
        </w:rPr>
        <w:t xml:space="preserve">тавила </w:t>
      </w:r>
      <w:r w:rsidR="00BD0436" w:rsidRPr="00BD0436">
        <w:rPr>
          <w:rFonts w:ascii="Times New Roman" w:hAnsi="Times New Roman" w:cs="Times New Roman"/>
          <w:sz w:val="28"/>
          <w:szCs w:val="28"/>
        </w:rPr>
        <w:t>48842</w:t>
      </w:r>
      <w:r w:rsidR="00057A69" w:rsidRPr="00BD0436">
        <w:rPr>
          <w:rFonts w:ascii="Times New Roman" w:hAnsi="Times New Roman" w:cs="Times New Roman"/>
          <w:sz w:val="28"/>
          <w:szCs w:val="28"/>
        </w:rPr>
        <w:t xml:space="preserve"> руб. (</w:t>
      </w:r>
      <w:r w:rsidR="00991D6A" w:rsidRPr="00BD0436">
        <w:rPr>
          <w:rFonts w:ascii="Times New Roman" w:hAnsi="Times New Roman" w:cs="Times New Roman"/>
          <w:sz w:val="28"/>
          <w:szCs w:val="28"/>
        </w:rPr>
        <w:t>1</w:t>
      </w:r>
      <w:r w:rsidR="00BD0436" w:rsidRPr="00BD0436">
        <w:rPr>
          <w:rFonts w:ascii="Times New Roman" w:hAnsi="Times New Roman" w:cs="Times New Roman"/>
          <w:sz w:val="28"/>
          <w:szCs w:val="28"/>
        </w:rPr>
        <w:t>32,3</w:t>
      </w:r>
      <w:r w:rsidR="00DF3BA9" w:rsidRPr="00BD0436">
        <w:rPr>
          <w:rFonts w:ascii="Times New Roman" w:hAnsi="Times New Roman" w:cs="Times New Roman"/>
          <w:sz w:val="28"/>
          <w:szCs w:val="28"/>
        </w:rPr>
        <w:t xml:space="preserve"> % к уровню 20</w:t>
      </w:r>
      <w:r w:rsidR="00991D6A" w:rsidRPr="00BD0436">
        <w:rPr>
          <w:rFonts w:ascii="Times New Roman" w:hAnsi="Times New Roman" w:cs="Times New Roman"/>
          <w:sz w:val="28"/>
          <w:szCs w:val="28"/>
        </w:rPr>
        <w:t>2</w:t>
      </w:r>
      <w:r w:rsidR="00BD0436" w:rsidRPr="00BD0436">
        <w:rPr>
          <w:rFonts w:ascii="Times New Roman" w:hAnsi="Times New Roman" w:cs="Times New Roman"/>
          <w:sz w:val="28"/>
          <w:szCs w:val="28"/>
        </w:rPr>
        <w:t>3</w:t>
      </w:r>
      <w:r w:rsidR="00DF3BA9" w:rsidRPr="00BD0436">
        <w:rPr>
          <w:rFonts w:ascii="Times New Roman" w:hAnsi="Times New Roman" w:cs="Times New Roman"/>
          <w:sz w:val="28"/>
          <w:szCs w:val="28"/>
        </w:rPr>
        <w:t xml:space="preserve"> года)</w:t>
      </w:r>
      <w:r w:rsidR="002E6A1C" w:rsidRPr="00BD0436">
        <w:rPr>
          <w:rFonts w:ascii="Times New Roman" w:hAnsi="Times New Roman" w:cs="Times New Roman"/>
          <w:sz w:val="28"/>
          <w:szCs w:val="28"/>
        </w:rPr>
        <w:t>. Задолженность</w:t>
      </w:r>
      <w:r w:rsidR="00057A69" w:rsidRPr="00BD0436">
        <w:rPr>
          <w:rFonts w:ascii="Times New Roman" w:hAnsi="Times New Roman" w:cs="Times New Roman"/>
          <w:sz w:val="28"/>
          <w:szCs w:val="28"/>
        </w:rPr>
        <w:t xml:space="preserve"> по выплате заработной платы</w:t>
      </w:r>
      <w:r w:rsidR="002E6A1C" w:rsidRPr="00BD0436">
        <w:rPr>
          <w:rFonts w:ascii="Times New Roman" w:hAnsi="Times New Roman" w:cs="Times New Roman"/>
          <w:sz w:val="28"/>
          <w:szCs w:val="28"/>
        </w:rPr>
        <w:t xml:space="preserve"> на конец года отсутствует</w:t>
      </w:r>
      <w:r w:rsidR="00057A69" w:rsidRPr="00BD0436">
        <w:rPr>
          <w:rFonts w:ascii="Times New Roman" w:hAnsi="Times New Roman" w:cs="Times New Roman"/>
          <w:sz w:val="28"/>
          <w:szCs w:val="28"/>
        </w:rPr>
        <w:t xml:space="preserve">. </w:t>
      </w:r>
    </w:p>
    <w:p w14:paraId="27111808" w14:textId="6322EBEE" w:rsidR="00B31117" w:rsidRPr="00BD0436" w:rsidRDefault="00B31117" w:rsidP="002031B0">
      <w:pPr>
        <w:spacing w:after="0" w:line="240" w:lineRule="auto"/>
        <w:ind w:firstLine="709"/>
        <w:jc w:val="both"/>
        <w:rPr>
          <w:rFonts w:ascii="Times New Roman" w:hAnsi="Times New Roman" w:cs="Times New Roman"/>
          <w:sz w:val="28"/>
          <w:szCs w:val="28"/>
        </w:rPr>
      </w:pPr>
      <w:r w:rsidRPr="00BD0436">
        <w:rPr>
          <w:rFonts w:ascii="Times New Roman" w:hAnsi="Times New Roman" w:cs="Times New Roman"/>
          <w:sz w:val="28"/>
          <w:szCs w:val="28"/>
        </w:rPr>
        <w:t>Численность официально зарегистрированных безработны</w:t>
      </w:r>
      <w:r w:rsidR="001318EC" w:rsidRPr="00BD0436">
        <w:rPr>
          <w:rFonts w:ascii="Times New Roman" w:hAnsi="Times New Roman" w:cs="Times New Roman"/>
          <w:sz w:val="28"/>
          <w:szCs w:val="28"/>
        </w:rPr>
        <w:t xml:space="preserve">х на </w:t>
      </w:r>
      <w:proofErr w:type="gramStart"/>
      <w:r w:rsidR="001318EC" w:rsidRPr="00BD0436">
        <w:rPr>
          <w:rFonts w:ascii="Times New Roman" w:hAnsi="Times New Roman" w:cs="Times New Roman"/>
          <w:sz w:val="28"/>
          <w:szCs w:val="28"/>
        </w:rPr>
        <w:t>конец  202</w:t>
      </w:r>
      <w:r w:rsidR="00BD0436" w:rsidRPr="00BD0436">
        <w:rPr>
          <w:rFonts w:ascii="Times New Roman" w:hAnsi="Times New Roman" w:cs="Times New Roman"/>
          <w:sz w:val="28"/>
          <w:szCs w:val="28"/>
        </w:rPr>
        <w:t>4</w:t>
      </w:r>
      <w:proofErr w:type="gramEnd"/>
      <w:r w:rsidRPr="00BD0436">
        <w:rPr>
          <w:rFonts w:ascii="Times New Roman" w:hAnsi="Times New Roman" w:cs="Times New Roman"/>
          <w:sz w:val="28"/>
          <w:szCs w:val="28"/>
        </w:rPr>
        <w:t xml:space="preserve"> г. составила </w:t>
      </w:r>
      <w:r w:rsidR="00BD0436" w:rsidRPr="00BD0436">
        <w:rPr>
          <w:rFonts w:ascii="Times New Roman" w:hAnsi="Times New Roman" w:cs="Times New Roman"/>
          <w:sz w:val="28"/>
          <w:szCs w:val="28"/>
        </w:rPr>
        <w:t>41</w:t>
      </w:r>
      <w:r w:rsidR="002E6A1C" w:rsidRPr="00BD0436">
        <w:rPr>
          <w:rFonts w:ascii="Times New Roman" w:hAnsi="Times New Roman" w:cs="Times New Roman"/>
          <w:sz w:val="28"/>
          <w:szCs w:val="28"/>
        </w:rPr>
        <w:t xml:space="preserve"> человек,</w:t>
      </w:r>
      <w:r w:rsidR="001318EC" w:rsidRPr="00BD0436">
        <w:rPr>
          <w:rFonts w:ascii="Times New Roman" w:hAnsi="Times New Roman" w:cs="Times New Roman"/>
          <w:sz w:val="28"/>
          <w:szCs w:val="28"/>
        </w:rPr>
        <w:t xml:space="preserve"> что </w:t>
      </w:r>
      <w:r w:rsidR="00894096" w:rsidRPr="00BD0436">
        <w:rPr>
          <w:rFonts w:ascii="Times New Roman" w:hAnsi="Times New Roman" w:cs="Times New Roman"/>
          <w:sz w:val="28"/>
          <w:szCs w:val="28"/>
        </w:rPr>
        <w:t xml:space="preserve">составляет </w:t>
      </w:r>
      <w:r w:rsidR="00BD0436" w:rsidRPr="00BD0436">
        <w:rPr>
          <w:rFonts w:ascii="Times New Roman" w:hAnsi="Times New Roman" w:cs="Times New Roman"/>
          <w:sz w:val="28"/>
          <w:szCs w:val="28"/>
        </w:rPr>
        <w:t xml:space="preserve">107,9 </w:t>
      </w:r>
      <w:r w:rsidR="00894096" w:rsidRPr="00BD0436">
        <w:rPr>
          <w:rFonts w:ascii="Times New Roman" w:hAnsi="Times New Roman" w:cs="Times New Roman"/>
          <w:sz w:val="28"/>
          <w:szCs w:val="28"/>
        </w:rPr>
        <w:t>% к уровню</w:t>
      </w:r>
      <w:r w:rsidR="001318EC" w:rsidRPr="00BD0436">
        <w:rPr>
          <w:rFonts w:ascii="Times New Roman" w:hAnsi="Times New Roman" w:cs="Times New Roman"/>
          <w:sz w:val="28"/>
          <w:szCs w:val="28"/>
        </w:rPr>
        <w:t xml:space="preserve"> на конец 20</w:t>
      </w:r>
      <w:r w:rsidR="00470A90" w:rsidRPr="00BD0436">
        <w:rPr>
          <w:rFonts w:ascii="Times New Roman" w:hAnsi="Times New Roman" w:cs="Times New Roman"/>
          <w:sz w:val="28"/>
          <w:szCs w:val="28"/>
        </w:rPr>
        <w:t>2</w:t>
      </w:r>
      <w:r w:rsidR="00BD0436" w:rsidRPr="00BD0436">
        <w:rPr>
          <w:rFonts w:ascii="Times New Roman" w:hAnsi="Times New Roman" w:cs="Times New Roman"/>
          <w:sz w:val="28"/>
          <w:szCs w:val="28"/>
        </w:rPr>
        <w:t>3</w:t>
      </w:r>
      <w:r w:rsidR="001318EC" w:rsidRPr="00BD0436">
        <w:rPr>
          <w:rFonts w:ascii="Times New Roman" w:hAnsi="Times New Roman" w:cs="Times New Roman"/>
          <w:sz w:val="28"/>
          <w:szCs w:val="28"/>
        </w:rPr>
        <w:t xml:space="preserve"> года.</w:t>
      </w:r>
      <w:r w:rsidRPr="00BD0436">
        <w:rPr>
          <w:rFonts w:ascii="Times New Roman" w:hAnsi="Times New Roman" w:cs="Times New Roman"/>
          <w:sz w:val="28"/>
          <w:szCs w:val="28"/>
        </w:rPr>
        <w:t xml:space="preserve"> </w:t>
      </w:r>
      <w:r w:rsidR="00BD0436" w:rsidRPr="00BD0436">
        <w:rPr>
          <w:rFonts w:ascii="Times New Roman" w:hAnsi="Times New Roman" w:cs="Times New Roman"/>
          <w:sz w:val="28"/>
          <w:szCs w:val="28"/>
        </w:rPr>
        <w:t>Уровень зарегистрированной безработицы на 01.01.2025 – 0,39 %.</w:t>
      </w:r>
    </w:p>
    <w:p w14:paraId="55D3BDB3" w14:textId="53942FD0" w:rsidR="00A465F3" w:rsidRPr="00BD0436" w:rsidRDefault="00B31117" w:rsidP="002031B0">
      <w:pPr>
        <w:spacing w:after="0" w:line="240" w:lineRule="auto"/>
        <w:ind w:right="-1" w:firstLine="709"/>
        <w:jc w:val="both"/>
        <w:rPr>
          <w:rFonts w:ascii="Times New Roman" w:hAnsi="Times New Roman" w:cs="Times New Roman"/>
          <w:sz w:val="28"/>
          <w:szCs w:val="28"/>
        </w:rPr>
      </w:pPr>
      <w:r w:rsidRPr="00BD0436">
        <w:rPr>
          <w:rFonts w:ascii="Times New Roman" w:hAnsi="Times New Roman" w:cs="Times New Roman"/>
          <w:sz w:val="28"/>
          <w:szCs w:val="28"/>
        </w:rPr>
        <w:t xml:space="preserve">Наибольшее развитие в </w:t>
      </w:r>
      <w:r w:rsidR="006B39DB" w:rsidRPr="00BD0436">
        <w:rPr>
          <w:rFonts w:ascii="Times New Roman" w:hAnsi="Times New Roman" w:cs="Times New Roman"/>
          <w:sz w:val="28"/>
          <w:szCs w:val="28"/>
        </w:rPr>
        <w:t>округе</w:t>
      </w:r>
      <w:r w:rsidRPr="00BD0436">
        <w:rPr>
          <w:rFonts w:ascii="Times New Roman" w:hAnsi="Times New Roman" w:cs="Times New Roman"/>
          <w:sz w:val="28"/>
          <w:szCs w:val="28"/>
        </w:rPr>
        <w:t xml:space="preserve"> получили </w:t>
      </w:r>
      <w:proofErr w:type="gramStart"/>
      <w:r w:rsidRPr="00BD0436">
        <w:rPr>
          <w:rFonts w:ascii="Times New Roman" w:hAnsi="Times New Roman" w:cs="Times New Roman"/>
          <w:sz w:val="28"/>
          <w:szCs w:val="28"/>
        </w:rPr>
        <w:t>производственные  сферы</w:t>
      </w:r>
      <w:proofErr w:type="gramEnd"/>
      <w:r w:rsidRPr="00BD0436">
        <w:rPr>
          <w:rFonts w:ascii="Times New Roman" w:hAnsi="Times New Roman" w:cs="Times New Roman"/>
          <w:sz w:val="28"/>
          <w:szCs w:val="28"/>
        </w:rPr>
        <w:t xml:space="preserve"> деятельности: промышленность, торговля, транспорт, связь</w:t>
      </w:r>
      <w:r w:rsidR="003433BB" w:rsidRPr="00BD0436">
        <w:rPr>
          <w:rFonts w:ascii="Times New Roman" w:hAnsi="Times New Roman" w:cs="Times New Roman"/>
          <w:sz w:val="28"/>
          <w:szCs w:val="28"/>
        </w:rPr>
        <w:t>.</w:t>
      </w:r>
      <w:r w:rsidRPr="00BD0436">
        <w:rPr>
          <w:rFonts w:ascii="Times New Roman" w:hAnsi="Times New Roman" w:cs="Times New Roman"/>
          <w:sz w:val="28"/>
          <w:szCs w:val="28"/>
        </w:rPr>
        <w:t xml:space="preserve"> Объем отгруженных товаров собственного производства, выполненных работ и </w:t>
      </w:r>
      <w:r w:rsidR="00633729" w:rsidRPr="00BD0436">
        <w:rPr>
          <w:rFonts w:ascii="Times New Roman" w:hAnsi="Times New Roman" w:cs="Times New Roman"/>
          <w:sz w:val="28"/>
          <w:szCs w:val="28"/>
        </w:rPr>
        <w:t xml:space="preserve">услуг собственными </w:t>
      </w:r>
      <w:proofErr w:type="gramStart"/>
      <w:r w:rsidR="00633729" w:rsidRPr="00BD0436">
        <w:rPr>
          <w:rFonts w:ascii="Times New Roman" w:hAnsi="Times New Roman" w:cs="Times New Roman"/>
          <w:sz w:val="28"/>
          <w:szCs w:val="28"/>
        </w:rPr>
        <w:t>силами  в</w:t>
      </w:r>
      <w:proofErr w:type="gramEnd"/>
      <w:r w:rsidR="00633729" w:rsidRPr="00BD0436">
        <w:rPr>
          <w:rFonts w:ascii="Times New Roman" w:hAnsi="Times New Roman" w:cs="Times New Roman"/>
          <w:sz w:val="28"/>
          <w:szCs w:val="28"/>
        </w:rPr>
        <w:t xml:space="preserve"> 202</w:t>
      </w:r>
      <w:r w:rsidR="00BD0436" w:rsidRPr="00BD0436">
        <w:rPr>
          <w:rFonts w:ascii="Times New Roman" w:hAnsi="Times New Roman" w:cs="Times New Roman"/>
          <w:sz w:val="28"/>
          <w:szCs w:val="28"/>
        </w:rPr>
        <w:t>4</w:t>
      </w:r>
      <w:r w:rsidRPr="00BD0436">
        <w:rPr>
          <w:rFonts w:ascii="Times New Roman" w:hAnsi="Times New Roman" w:cs="Times New Roman"/>
          <w:sz w:val="28"/>
          <w:szCs w:val="28"/>
        </w:rPr>
        <w:t xml:space="preserve"> году составил</w:t>
      </w:r>
      <w:r w:rsidR="00A465F3" w:rsidRPr="00BD0436">
        <w:rPr>
          <w:rFonts w:ascii="Times New Roman" w:hAnsi="Times New Roman" w:cs="Times New Roman"/>
          <w:sz w:val="28"/>
          <w:szCs w:val="28"/>
        </w:rPr>
        <w:t xml:space="preserve"> 1</w:t>
      </w:r>
      <w:r w:rsidR="00BD0436" w:rsidRPr="00BD0436">
        <w:rPr>
          <w:rFonts w:ascii="Times New Roman" w:hAnsi="Times New Roman" w:cs="Times New Roman"/>
          <w:sz w:val="28"/>
          <w:szCs w:val="28"/>
        </w:rPr>
        <w:t xml:space="preserve">1072,96 </w:t>
      </w:r>
      <w:r w:rsidR="00CD1603" w:rsidRPr="00BD0436">
        <w:rPr>
          <w:rFonts w:ascii="Times New Roman" w:hAnsi="Times New Roman" w:cs="Times New Roman"/>
          <w:sz w:val="28"/>
          <w:szCs w:val="28"/>
        </w:rPr>
        <w:t>млн</w:t>
      </w:r>
      <w:r w:rsidRPr="00BD0436">
        <w:rPr>
          <w:rFonts w:ascii="Times New Roman" w:hAnsi="Times New Roman" w:cs="Times New Roman"/>
          <w:sz w:val="28"/>
          <w:szCs w:val="28"/>
        </w:rPr>
        <w:t xml:space="preserve">. рублей. </w:t>
      </w:r>
    </w:p>
    <w:p w14:paraId="37217137" w14:textId="7B25CED5" w:rsidR="00B31117" w:rsidRPr="00BD0436" w:rsidRDefault="00B31117" w:rsidP="002031B0">
      <w:pPr>
        <w:spacing w:after="0" w:line="240" w:lineRule="auto"/>
        <w:ind w:right="-1" w:firstLine="709"/>
        <w:jc w:val="both"/>
        <w:rPr>
          <w:rFonts w:ascii="Times New Roman" w:hAnsi="Times New Roman" w:cs="Times New Roman"/>
          <w:sz w:val="28"/>
          <w:szCs w:val="28"/>
        </w:rPr>
      </w:pPr>
      <w:r w:rsidRPr="00BD0436">
        <w:rPr>
          <w:rFonts w:ascii="Times New Roman" w:hAnsi="Times New Roman" w:cs="Times New Roman"/>
          <w:sz w:val="28"/>
          <w:szCs w:val="28"/>
        </w:rPr>
        <w:lastRenderedPageBreak/>
        <w:t xml:space="preserve"> </w:t>
      </w:r>
      <w:r w:rsidR="00A465F3" w:rsidRPr="00BD0436">
        <w:rPr>
          <w:rFonts w:ascii="Times New Roman" w:hAnsi="Times New Roman" w:cs="Times New Roman"/>
          <w:sz w:val="28"/>
          <w:szCs w:val="28"/>
        </w:rPr>
        <w:t xml:space="preserve">Промышленными предприятиями выпускается: кожаная обувь, швейные изделия, хлеб, хлебобулочные, кондитерские изделия, абразивные изделия, лесоматериалы, металлоизделия. Успешно работают обувное и швейные предприятия, функционирует современный комбикормовый завод.   </w:t>
      </w:r>
    </w:p>
    <w:p w14:paraId="1901281E" w14:textId="70DEE5AA" w:rsidR="00CD1603" w:rsidRPr="00E049BA" w:rsidRDefault="00CD1603" w:rsidP="002031B0">
      <w:pPr>
        <w:spacing w:after="0" w:line="240" w:lineRule="auto"/>
        <w:ind w:firstLine="708"/>
        <w:jc w:val="both"/>
        <w:rPr>
          <w:rFonts w:ascii="Times New Roman" w:hAnsi="Times New Roman" w:cs="Times New Roman"/>
          <w:color w:val="000000"/>
          <w:sz w:val="28"/>
          <w:szCs w:val="28"/>
        </w:rPr>
      </w:pPr>
      <w:r w:rsidRPr="00E049BA">
        <w:rPr>
          <w:rFonts w:ascii="Times New Roman" w:hAnsi="Times New Roman" w:cs="Times New Roman"/>
          <w:sz w:val="28"/>
          <w:szCs w:val="28"/>
        </w:rPr>
        <w:t xml:space="preserve">На </w:t>
      </w:r>
      <w:r w:rsidRPr="00E049BA">
        <w:rPr>
          <w:rFonts w:ascii="Times New Roman" w:hAnsi="Times New Roman" w:cs="Times New Roman"/>
          <w:color w:val="000000" w:themeColor="text1"/>
          <w:sz w:val="28"/>
          <w:szCs w:val="28"/>
        </w:rPr>
        <w:t>01.01.20</w:t>
      </w:r>
      <w:r w:rsidR="00C04791" w:rsidRPr="00E049BA">
        <w:rPr>
          <w:rFonts w:ascii="Times New Roman" w:hAnsi="Times New Roman" w:cs="Times New Roman"/>
          <w:color w:val="000000" w:themeColor="text1"/>
          <w:sz w:val="28"/>
          <w:szCs w:val="28"/>
        </w:rPr>
        <w:t>2</w:t>
      </w:r>
      <w:r w:rsidR="00BD0436" w:rsidRPr="00E049BA">
        <w:rPr>
          <w:rFonts w:ascii="Times New Roman" w:hAnsi="Times New Roman" w:cs="Times New Roman"/>
          <w:color w:val="000000" w:themeColor="text1"/>
          <w:sz w:val="28"/>
          <w:szCs w:val="28"/>
        </w:rPr>
        <w:t>5</w:t>
      </w:r>
      <w:r w:rsidRPr="00E049BA">
        <w:rPr>
          <w:rFonts w:ascii="Times New Roman" w:hAnsi="Times New Roman" w:cs="Times New Roman"/>
          <w:sz w:val="28"/>
          <w:szCs w:val="28"/>
        </w:rPr>
        <w:t xml:space="preserve"> в Невельском </w:t>
      </w:r>
      <w:r w:rsidR="006B39DB" w:rsidRPr="00E049BA">
        <w:rPr>
          <w:rFonts w:ascii="Times New Roman" w:hAnsi="Times New Roman" w:cs="Times New Roman"/>
          <w:sz w:val="28"/>
          <w:szCs w:val="28"/>
        </w:rPr>
        <w:t>муниципальном округе</w:t>
      </w:r>
      <w:r w:rsidRPr="00E049BA">
        <w:rPr>
          <w:rFonts w:ascii="Times New Roman" w:hAnsi="Times New Roman" w:cs="Times New Roman"/>
          <w:sz w:val="28"/>
          <w:szCs w:val="28"/>
        </w:rPr>
        <w:t xml:space="preserve"> насчитывалось земель сельскохозяйственного назначения </w:t>
      </w:r>
      <w:r w:rsidR="00C04791" w:rsidRPr="00E049BA">
        <w:rPr>
          <w:rFonts w:ascii="Times New Roman" w:hAnsi="Times New Roman" w:cs="Times New Roman"/>
          <w:sz w:val="28"/>
          <w:szCs w:val="28"/>
        </w:rPr>
        <w:t>108,7</w:t>
      </w:r>
      <w:r w:rsidRPr="00E049BA">
        <w:rPr>
          <w:rFonts w:ascii="Times New Roman" w:hAnsi="Times New Roman" w:cs="Times New Roman"/>
          <w:sz w:val="28"/>
          <w:szCs w:val="28"/>
        </w:rPr>
        <w:t xml:space="preserve"> тыс. га, в том числе </w:t>
      </w:r>
      <w:r w:rsidR="00BE3779" w:rsidRPr="00E049BA">
        <w:rPr>
          <w:rFonts w:ascii="Times New Roman" w:hAnsi="Times New Roman" w:cs="Times New Roman"/>
          <w:color w:val="000000"/>
          <w:sz w:val="28"/>
          <w:szCs w:val="28"/>
        </w:rPr>
        <w:t xml:space="preserve">сельскохозяйственных угодий – </w:t>
      </w:r>
      <w:r w:rsidR="00E73515" w:rsidRPr="00E049BA">
        <w:rPr>
          <w:rFonts w:ascii="Times New Roman" w:hAnsi="Times New Roman" w:cs="Times New Roman"/>
          <w:color w:val="000000"/>
          <w:sz w:val="28"/>
          <w:szCs w:val="28"/>
        </w:rPr>
        <w:t>6</w:t>
      </w:r>
      <w:r w:rsidR="006C4015" w:rsidRPr="00E049BA">
        <w:rPr>
          <w:rFonts w:ascii="Times New Roman" w:hAnsi="Times New Roman" w:cs="Times New Roman"/>
          <w:color w:val="000000"/>
          <w:sz w:val="28"/>
          <w:szCs w:val="28"/>
        </w:rPr>
        <w:t>0,7</w:t>
      </w:r>
      <w:r w:rsidRPr="00E049BA">
        <w:rPr>
          <w:rFonts w:ascii="Times New Roman" w:hAnsi="Times New Roman" w:cs="Times New Roman"/>
          <w:color w:val="000000"/>
          <w:sz w:val="28"/>
          <w:szCs w:val="28"/>
        </w:rPr>
        <w:t xml:space="preserve"> тыс. га, из них пашни – </w:t>
      </w:r>
      <w:r w:rsidRPr="00E049BA">
        <w:rPr>
          <w:rFonts w:ascii="Times New Roman" w:hAnsi="Times New Roman" w:cs="Times New Roman"/>
          <w:color w:val="000000"/>
          <w:sz w:val="28"/>
          <w:szCs w:val="28"/>
        </w:rPr>
        <w:br/>
      </w:r>
      <w:r w:rsidR="00E73515" w:rsidRPr="00E049BA">
        <w:rPr>
          <w:rFonts w:ascii="Times New Roman" w:hAnsi="Times New Roman" w:cs="Times New Roman"/>
          <w:color w:val="000000"/>
          <w:sz w:val="28"/>
          <w:szCs w:val="28"/>
        </w:rPr>
        <w:t>3</w:t>
      </w:r>
      <w:r w:rsidR="006C4015" w:rsidRPr="00E049BA">
        <w:rPr>
          <w:rFonts w:ascii="Times New Roman" w:hAnsi="Times New Roman" w:cs="Times New Roman"/>
          <w:color w:val="000000"/>
          <w:sz w:val="28"/>
          <w:szCs w:val="28"/>
        </w:rPr>
        <w:t>3,3</w:t>
      </w:r>
      <w:r w:rsidRPr="00E049BA">
        <w:rPr>
          <w:rFonts w:ascii="Times New Roman" w:hAnsi="Times New Roman" w:cs="Times New Roman"/>
          <w:color w:val="000000"/>
          <w:sz w:val="28"/>
          <w:szCs w:val="28"/>
        </w:rPr>
        <w:t xml:space="preserve"> тыс. га.</w:t>
      </w:r>
    </w:p>
    <w:p w14:paraId="5C6CD845" w14:textId="77777777" w:rsidR="00CD1603" w:rsidRPr="00E049BA" w:rsidRDefault="00CD1603" w:rsidP="002031B0">
      <w:pPr>
        <w:spacing w:after="0" w:line="240" w:lineRule="auto"/>
        <w:ind w:firstLine="708"/>
        <w:jc w:val="both"/>
        <w:rPr>
          <w:rFonts w:ascii="Times New Roman" w:hAnsi="Times New Roman" w:cs="Times New Roman"/>
          <w:bCs/>
          <w:sz w:val="28"/>
          <w:szCs w:val="28"/>
          <w:lang w:eastAsia="ar-SA"/>
        </w:rPr>
      </w:pPr>
      <w:r w:rsidRPr="00E049BA">
        <w:rPr>
          <w:rFonts w:ascii="Times New Roman" w:hAnsi="Times New Roman" w:cs="Times New Roman"/>
          <w:bCs/>
          <w:sz w:val="28"/>
          <w:szCs w:val="28"/>
          <w:lang w:eastAsia="ar-SA"/>
        </w:rPr>
        <w:t>Основным</w:t>
      </w:r>
      <w:r w:rsidR="00003CB9" w:rsidRPr="00E049BA">
        <w:rPr>
          <w:rFonts w:ascii="Times New Roman" w:hAnsi="Times New Roman" w:cs="Times New Roman"/>
          <w:bCs/>
          <w:sz w:val="28"/>
          <w:szCs w:val="28"/>
          <w:lang w:eastAsia="ar-SA"/>
        </w:rPr>
        <w:t xml:space="preserve">и направлениями деятельности </w:t>
      </w:r>
      <w:r w:rsidR="006B39DB" w:rsidRPr="00E049BA">
        <w:rPr>
          <w:rFonts w:ascii="Times New Roman" w:hAnsi="Times New Roman" w:cs="Times New Roman"/>
          <w:bCs/>
          <w:sz w:val="28"/>
          <w:szCs w:val="28"/>
          <w:lang w:eastAsia="ar-SA"/>
        </w:rPr>
        <w:t xml:space="preserve">сельскохозяйственной отрасли в </w:t>
      </w:r>
      <w:proofErr w:type="gramStart"/>
      <w:r w:rsidR="006B39DB" w:rsidRPr="00E049BA">
        <w:rPr>
          <w:rFonts w:ascii="Times New Roman" w:hAnsi="Times New Roman" w:cs="Times New Roman"/>
          <w:bCs/>
          <w:sz w:val="28"/>
          <w:szCs w:val="28"/>
          <w:lang w:eastAsia="ar-SA"/>
        </w:rPr>
        <w:t>округе</w:t>
      </w:r>
      <w:r w:rsidR="00003CB9" w:rsidRPr="00E049BA">
        <w:rPr>
          <w:rFonts w:ascii="Times New Roman" w:hAnsi="Times New Roman" w:cs="Times New Roman"/>
          <w:bCs/>
          <w:sz w:val="28"/>
          <w:szCs w:val="28"/>
          <w:lang w:eastAsia="ar-SA"/>
        </w:rPr>
        <w:t xml:space="preserve"> </w:t>
      </w:r>
      <w:r w:rsidRPr="00E049BA">
        <w:rPr>
          <w:rFonts w:ascii="Times New Roman" w:hAnsi="Times New Roman" w:cs="Times New Roman"/>
          <w:bCs/>
          <w:sz w:val="28"/>
          <w:szCs w:val="28"/>
          <w:lang w:eastAsia="ar-SA"/>
        </w:rPr>
        <w:t xml:space="preserve"> явля</w:t>
      </w:r>
      <w:r w:rsidR="00003CB9" w:rsidRPr="00E049BA">
        <w:rPr>
          <w:rFonts w:ascii="Times New Roman" w:hAnsi="Times New Roman" w:cs="Times New Roman"/>
          <w:bCs/>
          <w:sz w:val="28"/>
          <w:szCs w:val="28"/>
          <w:lang w:eastAsia="ar-SA"/>
        </w:rPr>
        <w:t>ю</w:t>
      </w:r>
      <w:r w:rsidRPr="00E049BA">
        <w:rPr>
          <w:rFonts w:ascii="Times New Roman" w:hAnsi="Times New Roman" w:cs="Times New Roman"/>
          <w:bCs/>
          <w:sz w:val="28"/>
          <w:szCs w:val="28"/>
          <w:lang w:eastAsia="ar-SA"/>
        </w:rPr>
        <w:t>тся</w:t>
      </w:r>
      <w:proofErr w:type="gramEnd"/>
      <w:r w:rsidRPr="00E049BA">
        <w:rPr>
          <w:rFonts w:ascii="Times New Roman" w:hAnsi="Times New Roman" w:cs="Times New Roman"/>
          <w:bCs/>
          <w:sz w:val="28"/>
          <w:szCs w:val="28"/>
          <w:lang w:eastAsia="ar-SA"/>
        </w:rPr>
        <w:t>:</w:t>
      </w:r>
    </w:p>
    <w:p w14:paraId="56B1B2F2" w14:textId="77777777" w:rsidR="00CD1603" w:rsidRPr="00E049BA" w:rsidRDefault="00003CB9" w:rsidP="002031B0">
      <w:pPr>
        <w:spacing w:after="0" w:line="240" w:lineRule="auto"/>
        <w:ind w:firstLine="708"/>
        <w:jc w:val="both"/>
        <w:rPr>
          <w:rFonts w:ascii="Times New Roman" w:hAnsi="Times New Roman" w:cs="Times New Roman"/>
          <w:bCs/>
          <w:sz w:val="28"/>
          <w:szCs w:val="28"/>
          <w:lang w:eastAsia="ar-SA"/>
        </w:rPr>
      </w:pPr>
      <w:r w:rsidRPr="00E049BA">
        <w:rPr>
          <w:rFonts w:ascii="Times New Roman" w:hAnsi="Times New Roman" w:cs="Times New Roman"/>
          <w:bCs/>
          <w:sz w:val="28"/>
          <w:szCs w:val="28"/>
          <w:lang w:eastAsia="ar-SA"/>
        </w:rPr>
        <w:t>Среди п</w:t>
      </w:r>
      <w:r w:rsidR="00CD1603" w:rsidRPr="00E049BA">
        <w:rPr>
          <w:rFonts w:ascii="Times New Roman" w:hAnsi="Times New Roman" w:cs="Times New Roman"/>
          <w:bCs/>
          <w:sz w:val="28"/>
          <w:szCs w:val="28"/>
          <w:lang w:eastAsia="ar-SA"/>
        </w:rPr>
        <w:t>редприятий – мясное: свиноводство;</w:t>
      </w:r>
    </w:p>
    <w:p w14:paraId="7A2ACC9F" w14:textId="77777777" w:rsidR="00CD1603" w:rsidRPr="00E049BA" w:rsidRDefault="00003CB9" w:rsidP="002031B0">
      <w:pPr>
        <w:spacing w:after="0" w:line="240" w:lineRule="auto"/>
        <w:ind w:firstLine="708"/>
        <w:jc w:val="both"/>
        <w:rPr>
          <w:rFonts w:ascii="Times New Roman" w:hAnsi="Times New Roman" w:cs="Times New Roman"/>
          <w:bCs/>
          <w:sz w:val="28"/>
          <w:szCs w:val="28"/>
          <w:lang w:eastAsia="ar-SA"/>
        </w:rPr>
      </w:pPr>
      <w:r w:rsidRPr="00E049BA">
        <w:rPr>
          <w:rFonts w:ascii="Times New Roman" w:hAnsi="Times New Roman" w:cs="Times New Roman"/>
          <w:bCs/>
          <w:sz w:val="28"/>
          <w:szCs w:val="28"/>
          <w:lang w:eastAsia="ar-SA"/>
        </w:rPr>
        <w:t xml:space="preserve">Среди </w:t>
      </w:r>
      <w:r w:rsidR="00CD1603" w:rsidRPr="00E049BA">
        <w:rPr>
          <w:rFonts w:ascii="Times New Roman" w:hAnsi="Times New Roman" w:cs="Times New Roman"/>
          <w:bCs/>
          <w:sz w:val="28"/>
          <w:szCs w:val="28"/>
          <w:lang w:eastAsia="ar-SA"/>
        </w:rPr>
        <w:t xml:space="preserve">КФХ – молочно-мясное: КРС. </w:t>
      </w:r>
    </w:p>
    <w:p w14:paraId="56F8E061" w14:textId="30DCB56D" w:rsidR="00CD1603" w:rsidRPr="00E049BA" w:rsidRDefault="00CD1603" w:rsidP="002031B0">
      <w:pPr>
        <w:spacing w:after="0" w:line="240" w:lineRule="auto"/>
        <w:ind w:firstLine="708"/>
        <w:jc w:val="both"/>
        <w:rPr>
          <w:rFonts w:ascii="Times New Roman" w:hAnsi="Times New Roman" w:cs="Times New Roman"/>
          <w:sz w:val="28"/>
          <w:szCs w:val="28"/>
        </w:rPr>
      </w:pPr>
      <w:r w:rsidRPr="00E049BA">
        <w:rPr>
          <w:rFonts w:ascii="Times New Roman" w:hAnsi="Times New Roman" w:cs="Times New Roman"/>
          <w:sz w:val="28"/>
          <w:szCs w:val="28"/>
        </w:rPr>
        <w:t xml:space="preserve">На </w:t>
      </w:r>
      <w:r w:rsidR="00D459ED" w:rsidRPr="00E049BA">
        <w:rPr>
          <w:rFonts w:ascii="Times New Roman" w:hAnsi="Times New Roman" w:cs="Times New Roman"/>
          <w:sz w:val="28"/>
          <w:szCs w:val="28"/>
        </w:rPr>
        <w:t xml:space="preserve">конец </w:t>
      </w:r>
      <w:r w:rsidRPr="00E049BA">
        <w:rPr>
          <w:rFonts w:ascii="Times New Roman" w:hAnsi="Times New Roman" w:cs="Times New Roman"/>
          <w:color w:val="000000" w:themeColor="text1"/>
          <w:sz w:val="28"/>
          <w:szCs w:val="28"/>
        </w:rPr>
        <w:t>20</w:t>
      </w:r>
      <w:r w:rsidR="00633729" w:rsidRPr="00E049BA">
        <w:rPr>
          <w:rFonts w:ascii="Times New Roman" w:hAnsi="Times New Roman" w:cs="Times New Roman"/>
          <w:color w:val="000000" w:themeColor="text1"/>
          <w:sz w:val="28"/>
          <w:szCs w:val="28"/>
        </w:rPr>
        <w:t>2</w:t>
      </w:r>
      <w:r w:rsidR="00E049BA" w:rsidRPr="00E049BA">
        <w:rPr>
          <w:rFonts w:ascii="Times New Roman" w:hAnsi="Times New Roman" w:cs="Times New Roman"/>
          <w:color w:val="000000" w:themeColor="text1"/>
          <w:sz w:val="28"/>
          <w:szCs w:val="28"/>
        </w:rPr>
        <w:t>4</w:t>
      </w:r>
      <w:r w:rsidRPr="00E049BA">
        <w:rPr>
          <w:rFonts w:ascii="Times New Roman" w:hAnsi="Times New Roman" w:cs="Times New Roman"/>
          <w:sz w:val="28"/>
          <w:szCs w:val="28"/>
        </w:rPr>
        <w:t xml:space="preserve"> </w:t>
      </w:r>
      <w:r w:rsidR="002E6A1C" w:rsidRPr="00E049BA">
        <w:rPr>
          <w:rFonts w:ascii="Times New Roman" w:hAnsi="Times New Roman" w:cs="Times New Roman"/>
          <w:sz w:val="28"/>
          <w:szCs w:val="28"/>
        </w:rPr>
        <w:t>поголовье</w:t>
      </w:r>
      <w:r w:rsidRPr="00E049BA">
        <w:rPr>
          <w:rFonts w:ascii="Times New Roman" w:hAnsi="Times New Roman" w:cs="Times New Roman"/>
          <w:sz w:val="28"/>
          <w:szCs w:val="28"/>
        </w:rPr>
        <w:t xml:space="preserve"> скота (в хозяйствах всех категорий)</w:t>
      </w:r>
      <w:r w:rsidR="002E6A1C" w:rsidRPr="00E049BA">
        <w:rPr>
          <w:rFonts w:ascii="Times New Roman" w:hAnsi="Times New Roman" w:cs="Times New Roman"/>
          <w:sz w:val="28"/>
          <w:szCs w:val="28"/>
        </w:rPr>
        <w:t xml:space="preserve"> составило</w:t>
      </w:r>
      <w:r w:rsidRPr="00E049BA">
        <w:rPr>
          <w:rFonts w:ascii="Times New Roman" w:hAnsi="Times New Roman" w:cs="Times New Roman"/>
          <w:sz w:val="28"/>
          <w:szCs w:val="28"/>
        </w:rPr>
        <w:t>: КРС –</w:t>
      </w:r>
      <w:r w:rsidR="00A27725" w:rsidRPr="00E049BA">
        <w:rPr>
          <w:rFonts w:ascii="Times New Roman" w:hAnsi="Times New Roman" w:cs="Times New Roman"/>
          <w:sz w:val="28"/>
          <w:szCs w:val="28"/>
        </w:rPr>
        <w:t xml:space="preserve"> </w:t>
      </w:r>
      <w:r w:rsidR="00E049BA" w:rsidRPr="00E049BA">
        <w:rPr>
          <w:rFonts w:ascii="Times New Roman" w:hAnsi="Times New Roman" w:cs="Times New Roman"/>
          <w:sz w:val="28"/>
          <w:szCs w:val="28"/>
        </w:rPr>
        <w:t>568</w:t>
      </w:r>
      <w:r w:rsidR="00D459ED" w:rsidRPr="00E049BA">
        <w:rPr>
          <w:rFonts w:ascii="Times New Roman" w:hAnsi="Times New Roman" w:cs="Times New Roman"/>
          <w:sz w:val="28"/>
          <w:szCs w:val="28"/>
        </w:rPr>
        <w:t xml:space="preserve"> гол</w:t>
      </w:r>
      <w:r w:rsidR="00633729" w:rsidRPr="00E049BA">
        <w:rPr>
          <w:rFonts w:ascii="Times New Roman" w:hAnsi="Times New Roman" w:cs="Times New Roman"/>
          <w:sz w:val="28"/>
          <w:szCs w:val="28"/>
        </w:rPr>
        <w:t xml:space="preserve">. (на </w:t>
      </w:r>
      <w:r w:rsidR="00E049BA" w:rsidRPr="00E049BA">
        <w:rPr>
          <w:rFonts w:ascii="Times New Roman" w:hAnsi="Times New Roman" w:cs="Times New Roman"/>
          <w:sz w:val="28"/>
          <w:szCs w:val="28"/>
        </w:rPr>
        <w:t>15,6</w:t>
      </w:r>
      <w:r w:rsidR="00633729" w:rsidRPr="00E049BA">
        <w:rPr>
          <w:rFonts w:ascii="Times New Roman" w:hAnsi="Times New Roman" w:cs="Times New Roman"/>
          <w:sz w:val="28"/>
          <w:szCs w:val="28"/>
        </w:rPr>
        <w:t xml:space="preserve">% </w:t>
      </w:r>
      <w:r w:rsidR="00BE3779" w:rsidRPr="00E049BA">
        <w:rPr>
          <w:rFonts w:ascii="Times New Roman" w:hAnsi="Times New Roman" w:cs="Times New Roman"/>
          <w:sz w:val="28"/>
          <w:szCs w:val="28"/>
        </w:rPr>
        <w:t>меньше</w:t>
      </w:r>
      <w:r w:rsidR="00633729" w:rsidRPr="00E049BA">
        <w:rPr>
          <w:rFonts w:ascii="Times New Roman" w:hAnsi="Times New Roman" w:cs="Times New Roman"/>
          <w:sz w:val="28"/>
          <w:szCs w:val="28"/>
        </w:rPr>
        <w:t xml:space="preserve"> по сравнению с аналогичной датой предыдущего года)</w:t>
      </w:r>
      <w:r w:rsidR="00D459ED" w:rsidRPr="00E049BA">
        <w:rPr>
          <w:rFonts w:ascii="Times New Roman" w:hAnsi="Times New Roman" w:cs="Times New Roman"/>
          <w:sz w:val="28"/>
          <w:szCs w:val="28"/>
        </w:rPr>
        <w:t xml:space="preserve">, из них коров – </w:t>
      </w:r>
      <w:r w:rsidR="00A27725" w:rsidRPr="00E049BA">
        <w:rPr>
          <w:rFonts w:ascii="Times New Roman" w:hAnsi="Times New Roman" w:cs="Times New Roman"/>
          <w:sz w:val="28"/>
          <w:szCs w:val="28"/>
        </w:rPr>
        <w:t>3</w:t>
      </w:r>
      <w:r w:rsidR="00E049BA" w:rsidRPr="00E049BA">
        <w:rPr>
          <w:rFonts w:ascii="Times New Roman" w:hAnsi="Times New Roman" w:cs="Times New Roman"/>
          <w:sz w:val="28"/>
          <w:szCs w:val="28"/>
        </w:rPr>
        <w:t>37</w:t>
      </w:r>
      <w:r w:rsidRPr="00E049BA">
        <w:rPr>
          <w:rFonts w:ascii="Times New Roman" w:hAnsi="Times New Roman" w:cs="Times New Roman"/>
          <w:sz w:val="28"/>
          <w:szCs w:val="28"/>
        </w:rPr>
        <w:t xml:space="preserve"> гол</w:t>
      </w:r>
      <w:r w:rsidR="0045694C" w:rsidRPr="00E049BA">
        <w:rPr>
          <w:rFonts w:ascii="Times New Roman" w:hAnsi="Times New Roman" w:cs="Times New Roman"/>
          <w:sz w:val="28"/>
          <w:szCs w:val="28"/>
        </w:rPr>
        <w:t>.</w:t>
      </w:r>
      <w:r w:rsidR="00633729" w:rsidRPr="00E049BA">
        <w:rPr>
          <w:rFonts w:ascii="Times New Roman" w:hAnsi="Times New Roman" w:cs="Times New Roman"/>
          <w:sz w:val="28"/>
          <w:szCs w:val="28"/>
        </w:rPr>
        <w:t xml:space="preserve"> (на </w:t>
      </w:r>
      <w:r w:rsidR="00A27725" w:rsidRPr="00E049BA">
        <w:rPr>
          <w:rFonts w:ascii="Times New Roman" w:hAnsi="Times New Roman" w:cs="Times New Roman"/>
          <w:sz w:val="28"/>
          <w:szCs w:val="28"/>
        </w:rPr>
        <w:t>1</w:t>
      </w:r>
      <w:r w:rsidR="00E049BA" w:rsidRPr="00E049BA">
        <w:rPr>
          <w:rFonts w:ascii="Times New Roman" w:hAnsi="Times New Roman" w:cs="Times New Roman"/>
          <w:sz w:val="28"/>
          <w:szCs w:val="28"/>
        </w:rPr>
        <w:t>5,5</w:t>
      </w:r>
      <w:r w:rsidR="00A27725" w:rsidRPr="00E049BA">
        <w:rPr>
          <w:rFonts w:ascii="Times New Roman" w:hAnsi="Times New Roman" w:cs="Times New Roman"/>
          <w:sz w:val="28"/>
          <w:szCs w:val="28"/>
        </w:rPr>
        <w:t>%</w:t>
      </w:r>
      <w:r w:rsidR="00003CB9" w:rsidRPr="00E049BA">
        <w:rPr>
          <w:rFonts w:ascii="Times New Roman" w:hAnsi="Times New Roman" w:cs="Times New Roman"/>
          <w:sz w:val="28"/>
          <w:szCs w:val="28"/>
        </w:rPr>
        <w:t xml:space="preserve"> меньше</w:t>
      </w:r>
      <w:r w:rsidR="00633729" w:rsidRPr="00E049BA">
        <w:rPr>
          <w:rFonts w:ascii="Times New Roman" w:hAnsi="Times New Roman" w:cs="Times New Roman"/>
          <w:sz w:val="28"/>
          <w:szCs w:val="28"/>
        </w:rPr>
        <w:t>)</w:t>
      </w:r>
      <w:r w:rsidRPr="00E049BA">
        <w:rPr>
          <w:rFonts w:ascii="Times New Roman" w:hAnsi="Times New Roman" w:cs="Times New Roman"/>
          <w:sz w:val="28"/>
          <w:szCs w:val="28"/>
        </w:rPr>
        <w:t xml:space="preserve">; овец и коз – </w:t>
      </w:r>
      <w:r w:rsidR="00E049BA" w:rsidRPr="00E049BA">
        <w:rPr>
          <w:rFonts w:ascii="Times New Roman" w:hAnsi="Times New Roman" w:cs="Times New Roman"/>
          <w:sz w:val="28"/>
          <w:szCs w:val="28"/>
        </w:rPr>
        <w:t>85</w:t>
      </w:r>
      <w:r w:rsidR="00A27725" w:rsidRPr="00E049BA">
        <w:rPr>
          <w:rFonts w:ascii="Times New Roman" w:hAnsi="Times New Roman" w:cs="Times New Roman"/>
          <w:sz w:val="28"/>
          <w:szCs w:val="28"/>
        </w:rPr>
        <w:t>4</w:t>
      </w:r>
      <w:r w:rsidRPr="00E049BA">
        <w:rPr>
          <w:rFonts w:ascii="Times New Roman" w:hAnsi="Times New Roman" w:cs="Times New Roman"/>
          <w:sz w:val="28"/>
          <w:szCs w:val="28"/>
        </w:rPr>
        <w:t xml:space="preserve"> гол.</w:t>
      </w:r>
      <w:r w:rsidR="00BE3779" w:rsidRPr="00E049BA">
        <w:rPr>
          <w:rFonts w:ascii="Times New Roman" w:hAnsi="Times New Roman" w:cs="Times New Roman"/>
          <w:sz w:val="28"/>
          <w:szCs w:val="28"/>
        </w:rPr>
        <w:t xml:space="preserve"> (на </w:t>
      </w:r>
      <w:r w:rsidR="00A27725" w:rsidRPr="00E049BA">
        <w:rPr>
          <w:rFonts w:ascii="Times New Roman" w:hAnsi="Times New Roman" w:cs="Times New Roman"/>
          <w:sz w:val="28"/>
          <w:szCs w:val="28"/>
        </w:rPr>
        <w:t>1</w:t>
      </w:r>
      <w:r w:rsidR="00E049BA" w:rsidRPr="00E049BA">
        <w:rPr>
          <w:rFonts w:ascii="Times New Roman" w:hAnsi="Times New Roman" w:cs="Times New Roman"/>
          <w:sz w:val="28"/>
          <w:szCs w:val="28"/>
        </w:rPr>
        <w:t>3,2</w:t>
      </w:r>
      <w:r w:rsidR="00633729" w:rsidRPr="00E049BA">
        <w:rPr>
          <w:rFonts w:ascii="Times New Roman" w:hAnsi="Times New Roman" w:cs="Times New Roman"/>
          <w:sz w:val="28"/>
          <w:szCs w:val="28"/>
        </w:rPr>
        <w:t xml:space="preserve">% </w:t>
      </w:r>
      <w:r w:rsidR="00BE3779" w:rsidRPr="00E049BA">
        <w:rPr>
          <w:rFonts w:ascii="Times New Roman" w:hAnsi="Times New Roman" w:cs="Times New Roman"/>
          <w:sz w:val="28"/>
          <w:szCs w:val="28"/>
        </w:rPr>
        <w:t>мень</w:t>
      </w:r>
      <w:r w:rsidR="00633729" w:rsidRPr="00E049BA">
        <w:rPr>
          <w:rFonts w:ascii="Times New Roman" w:hAnsi="Times New Roman" w:cs="Times New Roman"/>
          <w:sz w:val="28"/>
          <w:szCs w:val="28"/>
        </w:rPr>
        <w:t>ше).</w:t>
      </w:r>
    </w:p>
    <w:p w14:paraId="24C4C361" w14:textId="656C2942" w:rsidR="00003CB9" w:rsidRPr="00E049BA" w:rsidRDefault="00003CB9" w:rsidP="002031B0">
      <w:pPr>
        <w:spacing w:after="0" w:line="240" w:lineRule="auto"/>
        <w:ind w:firstLine="708"/>
        <w:jc w:val="both"/>
        <w:rPr>
          <w:rFonts w:ascii="Times New Roman" w:hAnsi="Times New Roman" w:cs="Times New Roman"/>
          <w:sz w:val="28"/>
          <w:szCs w:val="28"/>
        </w:rPr>
      </w:pPr>
      <w:r w:rsidRPr="00E049BA">
        <w:rPr>
          <w:rFonts w:ascii="Times New Roman" w:hAnsi="Times New Roman" w:cs="Times New Roman"/>
          <w:sz w:val="28"/>
          <w:szCs w:val="28"/>
        </w:rPr>
        <w:t>В январе – декабре 202</w:t>
      </w:r>
      <w:r w:rsidR="00E049BA" w:rsidRPr="00E049BA">
        <w:rPr>
          <w:rFonts w:ascii="Times New Roman" w:hAnsi="Times New Roman" w:cs="Times New Roman"/>
          <w:sz w:val="28"/>
          <w:szCs w:val="28"/>
        </w:rPr>
        <w:t>4</w:t>
      </w:r>
      <w:r w:rsidRPr="00E049BA">
        <w:rPr>
          <w:rFonts w:ascii="Times New Roman" w:hAnsi="Times New Roman" w:cs="Times New Roman"/>
          <w:sz w:val="28"/>
          <w:szCs w:val="28"/>
        </w:rPr>
        <w:t xml:space="preserve"> года в хозяйствах</w:t>
      </w:r>
      <w:r w:rsidR="006B39DB" w:rsidRPr="00E049BA">
        <w:rPr>
          <w:rFonts w:ascii="Times New Roman" w:hAnsi="Times New Roman" w:cs="Times New Roman"/>
          <w:sz w:val="28"/>
          <w:szCs w:val="28"/>
        </w:rPr>
        <w:t xml:space="preserve"> всех категорий в Невельском округе</w:t>
      </w:r>
      <w:r w:rsidRPr="00E049BA">
        <w:rPr>
          <w:rFonts w:ascii="Times New Roman" w:hAnsi="Times New Roman" w:cs="Times New Roman"/>
          <w:sz w:val="28"/>
          <w:szCs w:val="28"/>
        </w:rPr>
        <w:t xml:space="preserve"> произведено: скот и птица на убой (в живом весе) – </w:t>
      </w:r>
      <w:r w:rsidR="00E049BA" w:rsidRPr="00E049BA">
        <w:rPr>
          <w:rFonts w:ascii="Times New Roman" w:hAnsi="Times New Roman" w:cs="Times New Roman"/>
          <w:sz w:val="28"/>
          <w:szCs w:val="28"/>
        </w:rPr>
        <w:t>126434</w:t>
      </w:r>
      <w:r w:rsidRPr="00E049BA">
        <w:rPr>
          <w:rFonts w:ascii="Times New Roman" w:hAnsi="Times New Roman" w:cs="Times New Roman"/>
          <w:sz w:val="28"/>
          <w:szCs w:val="28"/>
        </w:rPr>
        <w:t xml:space="preserve"> т</w:t>
      </w:r>
      <w:r w:rsidR="00E049BA" w:rsidRPr="00E049BA">
        <w:rPr>
          <w:rFonts w:ascii="Times New Roman" w:hAnsi="Times New Roman" w:cs="Times New Roman"/>
          <w:sz w:val="28"/>
          <w:szCs w:val="28"/>
        </w:rPr>
        <w:t xml:space="preserve"> (151,2% к АППГ)</w:t>
      </w:r>
      <w:r w:rsidRPr="00E049BA">
        <w:rPr>
          <w:rFonts w:ascii="Times New Roman" w:hAnsi="Times New Roman" w:cs="Times New Roman"/>
          <w:sz w:val="28"/>
          <w:szCs w:val="28"/>
        </w:rPr>
        <w:t xml:space="preserve">, молоко – </w:t>
      </w:r>
      <w:r w:rsidR="00E049BA" w:rsidRPr="00E049BA">
        <w:rPr>
          <w:rFonts w:ascii="Times New Roman" w:hAnsi="Times New Roman" w:cs="Times New Roman"/>
          <w:sz w:val="28"/>
          <w:szCs w:val="28"/>
        </w:rPr>
        <w:t>1964</w:t>
      </w:r>
      <w:r w:rsidRPr="00E049BA">
        <w:rPr>
          <w:rFonts w:ascii="Times New Roman" w:hAnsi="Times New Roman" w:cs="Times New Roman"/>
          <w:sz w:val="28"/>
          <w:szCs w:val="28"/>
        </w:rPr>
        <w:t xml:space="preserve"> т</w:t>
      </w:r>
      <w:r w:rsidR="00E049BA" w:rsidRPr="00E049BA">
        <w:rPr>
          <w:rFonts w:ascii="Times New Roman" w:hAnsi="Times New Roman" w:cs="Times New Roman"/>
          <w:sz w:val="28"/>
          <w:szCs w:val="28"/>
        </w:rPr>
        <w:t xml:space="preserve"> (94,5% к АППГ)</w:t>
      </w:r>
      <w:r w:rsidRPr="00E049BA">
        <w:rPr>
          <w:rFonts w:ascii="Times New Roman" w:hAnsi="Times New Roman" w:cs="Times New Roman"/>
          <w:sz w:val="28"/>
          <w:szCs w:val="28"/>
        </w:rPr>
        <w:t>, яйца – 21</w:t>
      </w:r>
      <w:r w:rsidR="00E049BA" w:rsidRPr="00E049BA">
        <w:rPr>
          <w:rFonts w:ascii="Times New Roman" w:hAnsi="Times New Roman" w:cs="Times New Roman"/>
          <w:sz w:val="28"/>
          <w:szCs w:val="28"/>
        </w:rPr>
        <w:t>81</w:t>
      </w:r>
      <w:r w:rsidRPr="00E049BA">
        <w:rPr>
          <w:rFonts w:ascii="Times New Roman" w:hAnsi="Times New Roman" w:cs="Times New Roman"/>
          <w:sz w:val="28"/>
          <w:szCs w:val="28"/>
        </w:rPr>
        <w:t xml:space="preserve"> </w:t>
      </w:r>
      <w:proofErr w:type="spellStart"/>
      <w:r w:rsidRPr="00E049BA">
        <w:rPr>
          <w:rFonts w:ascii="Times New Roman" w:hAnsi="Times New Roman" w:cs="Times New Roman"/>
          <w:sz w:val="28"/>
          <w:szCs w:val="28"/>
        </w:rPr>
        <w:t>тыс.штук</w:t>
      </w:r>
      <w:proofErr w:type="spellEnd"/>
      <w:r w:rsidR="00E049BA" w:rsidRPr="00E049BA">
        <w:rPr>
          <w:rFonts w:ascii="Times New Roman" w:hAnsi="Times New Roman" w:cs="Times New Roman"/>
          <w:sz w:val="28"/>
          <w:szCs w:val="28"/>
        </w:rPr>
        <w:t xml:space="preserve"> (100,4% к АППГ)</w:t>
      </w:r>
      <w:r w:rsidRPr="00E049BA">
        <w:rPr>
          <w:rFonts w:ascii="Times New Roman" w:hAnsi="Times New Roman" w:cs="Times New Roman"/>
          <w:sz w:val="28"/>
          <w:szCs w:val="28"/>
        </w:rPr>
        <w:t xml:space="preserve">. </w:t>
      </w:r>
    </w:p>
    <w:p w14:paraId="2B88276C" w14:textId="77777777" w:rsidR="00D459ED" w:rsidRPr="00E049BA" w:rsidRDefault="00D459ED" w:rsidP="002031B0">
      <w:pPr>
        <w:spacing w:after="0" w:line="240" w:lineRule="auto"/>
        <w:ind w:firstLine="708"/>
        <w:jc w:val="both"/>
        <w:rPr>
          <w:rFonts w:ascii="Times New Roman" w:hAnsi="Times New Roman" w:cs="Times New Roman"/>
          <w:bCs/>
          <w:sz w:val="28"/>
          <w:szCs w:val="28"/>
        </w:rPr>
      </w:pPr>
      <w:r w:rsidRPr="00E049BA">
        <w:rPr>
          <w:rFonts w:ascii="Times New Roman" w:hAnsi="Times New Roman" w:cs="Times New Roman"/>
          <w:sz w:val="28"/>
          <w:szCs w:val="28"/>
        </w:rPr>
        <w:t xml:space="preserve">Розничная торговля в муниципальном образовании </w:t>
      </w:r>
      <w:r w:rsidRPr="00E049BA">
        <w:rPr>
          <w:rFonts w:ascii="Times New Roman" w:hAnsi="Times New Roman" w:cs="Times New Roman"/>
          <w:bCs/>
          <w:sz w:val="28"/>
          <w:szCs w:val="28"/>
        </w:rPr>
        <w:t xml:space="preserve">насчитывает </w:t>
      </w:r>
      <w:r w:rsidR="00BE3779" w:rsidRPr="00E049BA">
        <w:rPr>
          <w:rFonts w:ascii="Times New Roman" w:hAnsi="Times New Roman" w:cs="Times New Roman"/>
          <w:bCs/>
          <w:sz w:val="28"/>
          <w:szCs w:val="28"/>
        </w:rPr>
        <w:t>около</w:t>
      </w:r>
      <w:r w:rsidR="00EF0E88" w:rsidRPr="00E049BA">
        <w:rPr>
          <w:rFonts w:ascii="Times New Roman" w:hAnsi="Times New Roman" w:cs="Times New Roman"/>
          <w:bCs/>
          <w:sz w:val="28"/>
          <w:szCs w:val="28"/>
        </w:rPr>
        <w:t xml:space="preserve"> 200</w:t>
      </w:r>
      <w:r w:rsidRPr="00E049BA">
        <w:rPr>
          <w:rFonts w:ascii="Times New Roman" w:hAnsi="Times New Roman" w:cs="Times New Roman"/>
          <w:bCs/>
          <w:sz w:val="28"/>
          <w:szCs w:val="28"/>
        </w:rPr>
        <w:t xml:space="preserve"> торговых объектов. </w:t>
      </w:r>
    </w:p>
    <w:p w14:paraId="215D2324" w14:textId="77777777" w:rsidR="00633729" w:rsidRPr="00E049BA" w:rsidRDefault="00D459ED" w:rsidP="002031B0">
      <w:pPr>
        <w:spacing w:after="0" w:line="240" w:lineRule="auto"/>
        <w:ind w:firstLine="708"/>
        <w:jc w:val="both"/>
        <w:rPr>
          <w:rFonts w:ascii="Times New Roman" w:eastAsia="Times New Roman" w:hAnsi="Times New Roman" w:cs="Times New Roman"/>
          <w:sz w:val="28"/>
          <w:szCs w:val="28"/>
          <w:lang w:eastAsia="ru-RU"/>
        </w:rPr>
      </w:pPr>
      <w:r w:rsidRPr="00E049BA">
        <w:rPr>
          <w:rFonts w:ascii="Times New Roman" w:hAnsi="Times New Roman" w:cs="Times New Roman"/>
          <w:color w:val="000000"/>
          <w:sz w:val="28"/>
          <w:szCs w:val="28"/>
        </w:rPr>
        <w:t>Розничная торговля представлена крупными магазинами:</w:t>
      </w:r>
      <w:r w:rsidR="00003CB9" w:rsidRPr="00E049BA">
        <w:rPr>
          <w:rFonts w:ascii="Times New Roman" w:hAnsi="Times New Roman" w:cs="Times New Roman"/>
          <w:color w:val="000000"/>
          <w:sz w:val="28"/>
          <w:szCs w:val="28"/>
        </w:rPr>
        <w:t xml:space="preserve"> </w:t>
      </w:r>
      <w:r w:rsidRPr="00E049BA">
        <w:rPr>
          <w:rFonts w:ascii="Times New Roman" w:hAnsi="Times New Roman" w:cs="Times New Roman"/>
          <w:color w:val="000000"/>
          <w:sz w:val="28"/>
          <w:szCs w:val="28"/>
        </w:rPr>
        <w:t>ООО «</w:t>
      </w:r>
      <w:r w:rsidR="00654B9F" w:rsidRPr="00E049BA">
        <w:rPr>
          <w:rFonts w:ascii="Times New Roman" w:hAnsi="Times New Roman" w:cs="Times New Roman"/>
          <w:color w:val="000000"/>
          <w:sz w:val="28"/>
          <w:szCs w:val="28"/>
        </w:rPr>
        <w:t>Рассвет</w:t>
      </w:r>
      <w:r w:rsidRPr="00E049BA">
        <w:rPr>
          <w:rFonts w:ascii="Times New Roman" w:hAnsi="Times New Roman" w:cs="Times New Roman"/>
          <w:color w:val="000000"/>
          <w:sz w:val="28"/>
          <w:szCs w:val="28"/>
        </w:rPr>
        <w:t>»</w:t>
      </w:r>
      <w:r w:rsidR="00654B9F" w:rsidRPr="00E049BA">
        <w:rPr>
          <w:rFonts w:ascii="Times New Roman" w:hAnsi="Times New Roman" w:cs="Times New Roman"/>
          <w:color w:val="000000"/>
          <w:sz w:val="28"/>
          <w:szCs w:val="28"/>
        </w:rPr>
        <w:t xml:space="preserve"> Великолукского мясокомбината</w:t>
      </w:r>
      <w:r w:rsidRPr="00E049BA">
        <w:rPr>
          <w:rFonts w:ascii="Times New Roman" w:hAnsi="Times New Roman" w:cs="Times New Roman"/>
          <w:color w:val="000000"/>
          <w:sz w:val="28"/>
          <w:szCs w:val="28"/>
        </w:rPr>
        <w:t xml:space="preserve">, «ЗАО «Тандер», ООО «Агроторг», Невельское </w:t>
      </w:r>
      <w:proofErr w:type="gramStart"/>
      <w:r w:rsidRPr="00E049BA">
        <w:rPr>
          <w:rFonts w:ascii="Times New Roman" w:hAnsi="Times New Roman" w:cs="Times New Roman"/>
          <w:color w:val="000000"/>
          <w:sz w:val="28"/>
          <w:szCs w:val="28"/>
        </w:rPr>
        <w:t>райпо</w:t>
      </w:r>
      <w:r w:rsidR="00A43344" w:rsidRPr="00E049BA">
        <w:rPr>
          <w:rFonts w:ascii="Times New Roman" w:hAnsi="Times New Roman" w:cs="Times New Roman"/>
          <w:color w:val="000000"/>
          <w:sz w:val="28"/>
          <w:szCs w:val="28"/>
        </w:rPr>
        <w:t>,</w:t>
      </w:r>
      <w:r w:rsidR="00BE3779" w:rsidRPr="00E049BA">
        <w:rPr>
          <w:rFonts w:ascii="Times New Roman" w:hAnsi="Times New Roman" w:cs="Times New Roman"/>
          <w:color w:val="000000"/>
          <w:sz w:val="28"/>
          <w:szCs w:val="28"/>
        </w:rPr>
        <w:t xml:space="preserve"> </w:t>
      </w:r>
      <w:r w:rsidR="00633729" w:rsidRPr="00E049BA">
        <w:rPr>
          <w:rFonts w:ascii="Times New Roman" w:eastAsia="Times New Roman" w:hAnsi="Times New Roman" w:cs="Times New Roman"/>
          <w:sz w:val="28"/>
          <w:szCs w:val="28"/>
          <w:lang w:eastAsia="ru-RU"/>
        </w:rPr>
        <w:t xml:space="preserve"> магазин</w:t>
      </w:r>
      <w:r w:rsidR="00003CB9" w:rsidRPr="00E049BA">
        <w:rPr>
          <w:rFonts w:ascii="Times New Roman" w:eastAsia="Times New Roman" w:hAnsi="Times New Roman" w:cs="Times New Roman"/>
          <w:sz w:val="28"/>
          <w:szCs w:val="28"/>
          <w:lang w:eastAsia="ru-RU"/>
        </w:rPr>
        <w:t>ы</w:t>
      </w:r>
      <w:proofErr w:type="gramEnd"/>
      <w:r w:rsidR="00003CB9" w:rsidRPr="00E049BA">
        <w:rPr>
          <w:rFonts w:ascii="Times New Roman" w:eastAsia="Times New Roman" w:hAnsi="Times New Roman" w:cs="Times New Roman"/>
          <w:sz w:val="28"/>
          <w:szCs w:val="28"/>
          <w:lang w:eastAsia="ru-RU"/>
        </w:rPr>
        <w:t xml:space="preserve">-дискаунтеры </w:t>
      </w:r>
      <w:r w:rsidR="00633729" w:rsidRPr="00E049BA">
        <w:rPr>
          <w:rFonts w:ascii="Times New Roman" w:eastAsia="Times New Roman" w:hAnsi="Times New Roman" w:cs="Times New Roman"/>
          <w:sz w:val="28"/>
          <w:szCs w:val="28"/>
          <w:lang w:eastAsia="ru-RU"/>
        </w:rPr>
        <w:t>«Светофор»</w:t>
      </w:r>
      <w:r w:rsidR="00003CB9" w:rsidRPr="00E049BA">
        <w:rPr>
          <w:rFonts w:ascii="Times New Roman" w:eastAsia="Times New Roman" w:hAnsi="Times New Roman" w:cs="Times New Roman"/>
          <w:sz w:val="28"/>
          <w:szCs w:val="28"/>
          <w:lang w:eastAsia="ru-RU"/>
        </w:rPr>
        <w:t xml:space="preserve"> и «</w:t>
      </w:r>
      <w:r w:rsidR="00003CB9" w:rsidRPr="00E049BA">
        <w:rPr>
          <w:rFonts w:ascii="Times New Roman" w:eastAsia="Times New Roman" w:hAnsi="Times New Roman" w:cs="Times New Roman"/>
          <w:sz w:val="28"/>
          <w:szCs w:val="28"/>
          <w:lang w:val="en-US" w:eastAsia="ru-RU"/>
        </w:rPr>
        <w:t>Fix</w:t>
      </w:r>
      <w:r w:rsidR="00003CB9" w:rsidRPr="00E049BA">
        <w:rPr>
          <w:rFonts w:ascii="Times New Roman" w:eastAsia="Times New Roman" w:hAnsi="Times New Roman" w:cs="Times New Roman"/>
          <w:sz w:val="28"/>
          <w:szCs w:val="28"/>
          <w:lang w:eastAsia="ru-RU"/>
        </w:rPr>
        <w:t xml:space="preserve"> </w:t>
      </w:r>
      <w:r w:rsidR="00003CB9" w:rsidRPr="00E049BA">
        <w:rPr>
          <w:rFonts w:ascii="Times New Roman" w:eastAsia="Times New Roman" w:hAnsi="Times New Roman" w:cs="Times New Roman"/>
          <w:sz w:val="28"/>
          <w:szCs w:val="28"/>
          <w:lang w:val="en-US" w:eastAsia="ru-RU"/>
        </w:rPr>
        <w:t>Price</w:t>
      </w:r>
      <w:r w:rsidR="00003CB9" w:rsidRPr="00E049BA">
        <w:rPr>
          <w:rFonts w:ascii="Times New Roman" w:eastAsia="Times New Roman" w:hAnsi="Times New Roman" w:cs="Times New Roman"/>
          <w:sz w:val="28"/>
          <w:szCs w:val="28"/>
          <w:lang w:eastAsia="ru-RU"/>
        </w:rPr>
        <w:t>»</w:t>
      </w:r>
      <w:r w:rsidR="00633729" w:rsidRPr="00E049BA">
        <w:rPr>
          <w:rFonts w:ascii="Times New Roman" w:eastAsia="Times New Roman" w:hAnsi="Times New Roman" w:cs="Times New Roman"/>
          <w:sz w:val="28"/>
          <w:szCs w:val="28"/>
          <w:lang w:eastAsia="ru-RU"/>
        </w:rPr>
        <w:t xml:space="preserve">, магазин «Хороший». </w:t>
      </w:r>
    </w:p>
    <w:p w14:paraId="0D19EBCE" w14:textId="77777777" w:rsidR="00D459ED" w:rsidRPr="00E049BA" w:rsidRDefault="00D459ED" w:rsidP="002031B0">
      <w:pPr>
        <w:spacing w:after="0" w:line="240" w:lineRule="auto"/>
        <w:ind w:firstLine="708"/>
        <w:jc w:val="both"/>
        <w:rPr>
          <w:rFonts w:ascii="Times New Roman" w:hAnsi="Times New Roman" w:cs="Times New Roman"/>
          <w:bCs/>
          <w:sz w:val="28"/>
          <w:szCs w:val="28"/>
        </w:rPr>
      </w:pPr>
      <w:r w:rsidRPr="00E049BA">
        <w:rPr>
          <w:rFonts w:ascii="Times New Roman" w:hAnsi="Times New Roman" w:cs="Times New Roman"/>
          <w:bCs/>
          <w:sz w:val="28"/>
          <w:szCs w:val="28"/>
        </w:rPr>
        <w:t>Торговое обслуживание населения в населенных пунктах, не имеющих стационарные торговые точк</w:t>
      </w:r>
      <w:r w:rsidR="00003CB9" w:rsidRPr="00E049BA">
        <w:rPr>
          <w:rFonts w:ascii="Times New Roman" w:hAnsi="Times New Roman" w:cs="Times New Roman"/>
          <w:bCs/>
          <w:sz w:val="28"/>
          <w:szCs w:val="28"/>
        </w:rPr>
        <w:t>и, осуществляется</w:t>
      </w:r>
      <w:r w:rsidRPr="00E049BA">
        <w:rPr>
          <w:rFonts w:ascii="Times New Roman" w:hAnsi="Times New Roman" w:cs="Times New Roman"/>
          <w:bCs/>
          <w:sz w:val="28"/>
          <w:szCs w:val="28"/>
        </w:rPr>
        <w:t xml:space="preserve"> автомагазинами </w:t>
      </w:r>
      <w:r w:rsidR="00A43344" w:rsidRPr="00E049BA">
        <w:rPr>
          <w:rFonts w:ascii="Times New Roman" w:hAnsi="Times New Roman" w:cs="Times New Roman"/>
          <w:bCs/>
          <w:sz w:val="28"/>
          <w:szCs w:val="28"/>
        </w:rPr>
        <w:t>Невельского райпо</w:t>
      </w:r>
      <w:r w:rsidRPr="00E049BA">
        <w:rPr>
          <w:rFonts w:ascii="Times New Roman" w:hAnsi="Times New Roman" w:cs="Times New Roman"/>
          <w:bCs/>
          <w:sz w:val="28"/>
          <w:szCs w:val="28"/>
        </w:rPr>
        <w:t>.</w:t>
      </w:r>
    </w:p>
    <w:p w14:paraId="3677FB81" w14:textId="77777777" w:rsidR="00D459ED" w:rsidRPr="00E049BA" w:rsidRDefault="00D459ED" w:rsidP="002031B0">
      <w:pPr>
        <w:spacing w:after="0" w:line="240" w:lineRule="auto"/>
        <w:ind w:firstLine="708"/>
        <w:jc w:val="both"/>
        <w:rPr>
          <w:rFonts w:ascii="Times New Roman" w:hAnsi="Times New Roman" w:cs="Times New Roman"/>
          <w:sz w:val="28"/>
          <w:szCs w:val="28"/>
        </w:rPr>
      </w:pPr>
      <w:r w:rsidRPr="00E049BA">
        <w:rPr>
          <w:rFonts w:ascii="Times New Roman" w:hAnsi="Times New Roman" w:cs="Times New Roman"/>
          <w:bCs/>
          <w:sz w:val="28"/>
          <w:szCs w:val="28"/>
        </w:rPr>
        <w:t>В</w:t>
      </w:r>
      <w:r w:rsidR="006B39DB" w:rsidRPr="00E049BA">
        <w:rPr>
          <w:rFonts w:ascii="Times New Roman" w:hAnsi="Times New Roman" w:cs="Times New Roman"/>
          <w:sz w:val="28"/>
          <w:szCs w:val="28"/>
        </w:rPr>
        <w:t xml:space="preserve"> округе</w:t>
      </w:r>
      <w:r w:rsidR="00633729" w:rsidRPr="00E049BA">
        <w:rPr>
          <w:rFonts w:ascii="Times New Roman" w:hAnsi="Times New Roman" w:cs="Times New Roman"/>
          <w:sz w:val="28"/>
          <w:szCs w:val="28"/>
        </w:rPr>
        <w:t xml:space="preserve"> организованы 2 </w:t>
      </w:r>
      <w:r w:rsidR="00654B9F" w:rsidRPr="00E049BA">
        <w:rPr>
          <w:rFonts w:ascii="Times New Roman" w:hAnsi="Times New Roman" w:cs="Times New Roman"/>
          <w:sz w:val="28"/>
          <w:szCs w:val="28"/>
        </w:rPr>
        <w:t xml:space="preserve">постоянно действующие </w:t>
      </w:r>
      <w:r w:rsidR="00633729" w:rsidRPr="00E049BA">
        <w:rPr>
          <w:rFonts w:ascii="Times New Roman" w:hAnsi="Times New Roman" w:cs="Times New Roman"/>
          <w:sz w:val="28"/>
          <w:szCs w:val="28"/>
        </w:rPr>
        <w:t>универсальные ярмарочные площадки</w:t>
      </w:r>
      <w:r w:rsidRPr="00E049BA">
        <w:rPr>
          <w:rFonts w:ascii="Times New Roman" w:hAnsi="Times New Roman" w:cs="Times New Roman"/>
          <w:sz w:val="28"/>
          <w:szCs w:val="28"/>
        </w:rPr>
        <w:t xml:space="preserve">, в которых имеют возможность участвовать сельскохозяйственные предприятия, фермерские и личные подсобные хозяйства. </w:t>
      </w:r>
    </w:p>
    <w:p w14:paraId="33F84A26" w14:textId="04D8EBF6" w:rsidR="00CD1603" w:rsidRPr="00E049BA" w:rsidRDefault="00FC38E2" w:rsidP="002031B0">
      <w:pPr>
        <w:spacing w:after="0" w:line="240" w:lineRule="auto"/>
        <w:ind w:firstLine="708"/>
        <w:jc w:val="both"/>
        <w:rPr>
          <w:rFonts w:ascii="Times New Roman" w:hAnsi="Times New Roman" w:cs="Times New Roman"/>
          <w:color w:val="000000"/>
          <w:sz w:val="28"/>
          <w:szCs w:val="28"/>
        </w:rPr>
      </w:pPr>
      <w:r w:rsidRPr="00E049BA">
        <w:rPr>
          <w:rFonts w:ascii="Times New Roman" w:hAnsi="Times New Roman" w:cs="Times New Roman"/>
          <w:color w:val="000000"/>
          <w:sz w:val="28"/>
          <w:szCs w:val="28"/>
        </w:rPr>
        <w:t>О</w:t>
      </w:r>
      <w:r w:rsidR="00CD1603" w:rsidRPr="00E049BA">
        <w:rPr>
          <w:rFonts w:ascii="Times New Roman" w:hAnsi="Times New Roman" w:cs="Times New Roman"/>
          <w:color w:val="000000"/>
          <w:sz w:val="28"/>
          <w:szCs w:val="28"/>
        </w:rPr>
        <w:t>борот розничной торговли по организациям, средняя численность работников ко</w:t>
      </w:r>
      <w:r w:rsidR="00EF0E88" w:rsidRPr="00E049BA">
        <w:rPr>
          <w:rFonts w:ascii="Times New Roman" w:hAnsi="Times New Roman" w:cs="Times New Roman"/>
          <w:color w:val="000000"/>
          <w:sz w:val="28"/>
          <w:szCs w:val="28"/>
        </w:rPr>
        <w:t>торых превышает 15 чел., за 20</w:t>
      </w:r>
      <w:r w:rsidR="00633729" w:rsidRPr="00E049BA">
        <w:rPr>
          <w:rFonts w:ascii="Times New Roman" w:hAnsi="Times New Roman" w:cs="Times New Roman"/>
          <w:color w:val="000000"/>
          <w:sz w:val="28"/>
          <w:szCs w:val="28"/>
        </w:rPr>
        <w:t>2</w:t>
      </w:r>
      <w:r w:rsidR="00927AC9" w:rsidRPr="00E049BA">
        <w:rPr>
          <w:rFonts w:ascii="Times New Roman" w:hAnsi="Times New Roman" w:cs="Times New Roman"/>
          <w:color w:val="000000"/>
          <w:sz w:val="28"/>
          <w:szCs w:val="28"/>
        </w:rPr>
        <w:t>3</w:t>
      </w:r>
      <w:r w:rsidR="00CD1603" w:rsidRPr="00E049BA">
        <w:rPr>
          <w:rFonts w:ascii="Times New Roman" w:hAnsi="Times New Roman" w:cs="Times New Roman"/>
          <w:color w:val="000000"/>
          <w:sz w:val="28"/>
          <w:szCs w:val="28"/>
        </w:rPr>
        <w:t xml:space="preserve"> год составил </w:t>
      </w:r>
      <w:r w:rsidR="00E049BA" w:rsidRPr="00E049BA">
        <w:rPr>
          <w:rFonts w:ascii="Times New Roman" w:hAnsi="Times New Roman" w:cs="Times New Roman"/>
          <w:color w:val="000000"/>
          <w:sz w:val="28"/>
          <w:szCs w:val="28"/>
        </w:rPr>
        <w:t>3400,1</w:t>
      </w:r>
      <w:r w:rsidR="00CD1603" w:rsidRPr="00E049BA">
        <w:rPr>
          <w:rFonts w:ascii="Times New Roman" w:hAnsi="Times New Roman" w:cs="Times New Roman"/>
          <w:color w:val="000000"/>
          <w:sz w:val="28"/>
          <w:szCs w:val="28"/>
        </w:rPr>
        <w:t xml:space="preserve"> </w:t>
      </w:r>
      <w:proofErr w:type="spellStart"/>
      <w:r w:rsidR="00CD1603" w:rsidRPr="00E049BA">
        <w:rPr>
          <w:rFonts w:ascii="Times New Roman" w:hAnsi="Times New Roman" w:cs="Times New Roman"/>
          <w:color w:val="000000"/>
          <w:sz w:val="28"/>
          <w:szCs w:val="28"/>
        </w:rPr>
        <w:t>млн.руб</w:t>
      </w:r>
      <w:proofErr w:type="spellEnd"/>
      <w:r w:rsidR="00CD1603" w:rsidRPr="00E049BA">
        <w:rPr>
          <w:rFonts w:ascii="Times New Roman" w:hAnsi="Times New Roman" w:cs="Times New Roman"/>
          <w:color w:val="000000"/>
          <w:sz w:val="28"/>
          <w:szCs w:val="28"/>
        </w:rPr>
        <w:t>.</w:t>
      </w:r>
      <w:r w:rsidR="00EF0E88" w:rsidRPr="00E049BA">
        <w:rPr>
          <w:rFonts w:ascii="Times New Roman" w:hAnsi="Times New Roman" w:cs="Times New Roman"/>
          <w:color w:val="000000"/>
          <w:sz w:val="28"/>
          <w:szCs w:val="28"/>
        </w:rPr>
        <w:t xml:space="preserve"> (</w:t>
      </w:r>
      <w:r w:rsidR="0014602A" w:rsidRPr="00E049BA">
        <w:rPr>
          <w:rFonts w:ascii="Times New Roman" w:hAnsi="Times New Roman" w:cs="Times New Roman"/>
          <w:color w:val="000000"/>
          <w:sz w:val="28"/>
          <w:szCs w:val="28"/>
        </w:rPr>
        <w:t>1</w:t>
      </w:r>
      <w:r w:rsidR="00E049BA" w:rsidRPr="00E049BA">
        <w:rPr>
          <w:rFonts w:ascii="Times New Roman" w:hAnsi="Times New Roman" w:cs="Times New Roman"/>
          <w:color w:val="000000"/>
          <w:sz w:val="28"/>
          <w:szCs w:val="28"/>
        </w:rPr>
        <w:t xml:space="preserve">25,4 </w:t>
      </w:r>
      <w:r w:rsidR="00EF0E88" w:rsidRPr="00E049BA">
        <w:rPr>
          <w:rFonts w:ascii="Times New Roman" w:hAnsi="Times New Roman" w:cs="Times New Roman"/>
          <w:color w:val="000000"/>
          <w:sz w:val="28"/>
          <w:szCs w:val="28"/>
        </w:rPr>
        <w:t>% к уровню 20</w:t>
      </w:r>
      <w:r w:rsidR="00C973BC" w:rsidRPr="00E049BA">
        <w:rPr>
          <w:rFonts w:ascii="Times New Roman" w:hAnsi="Times New Roman" w:cs="Times New Roman"/>
          <w:color w:val="000000"/>
          <w:sz w:val="28"/>
          <w:szCs w:val="28"/>
        </w:rPr>
        <w:t>2</w:t>
      </w:r>
      <w:r w:rsidR="00E049BA" w:rsidRPr="00E049BA">
        <w:rPr>
          <w:rFonts w:ascii="Times New Roman" w:hAnsi="Times New Roman" w:cs="Times New Roman"/>
          <w:color w:val="000000"/>
          <w:sz w:val="28"/>
          <w:szCs w:val="28"/>
        </w:rPr>
        <w:t>3</w:t>
      </w:r>
      <w:r w:rsidR="00EF0E88" w:rsidRPr="00E049BA">
        <w:rPr>
          <w:rFonts w:ascii="Times New Roman" w:hAnsi="Times New Roman" w:cs="Times New Roman"/>
          <w:color w:val="000000"/>
          <w:sz w:val="28"/>
          <w:szCs w:val="28"/>
        </w:rPr>
        <w:t xml:space="preserve"> года).</w:t>
      </w:r>
    </w:p>
    <w:p w14:paraId="31C9EB32" w14:textId="77777777" w:rsidR="006C4015" w:rsidRPr="0012051B" w:rsidRDefault="006C4015" w:rsidP="002031B0">
      <w:pPr>
        <w:pStyle w:val="a3"/>
        <w:spacing w:after="0" w:line="240" w:lineRule="auto"/>
        <w:ind w:left="709"/>
        <w:rPr>
          <w:rFonts w:ascii="Times New Roman" w:hAnsi="Times New Roman" w:cs="Times New Roman"/>
          <w:b/>
          <w:sz w:val="28"/>
          <w:szCs w:val="28"/>
          <w:highlight w:val="yellow"/>
        </w:rPr>
      </w:pPr>
    </w:p>
    <w:p w14:paraId="2A50A759" w14:textId="77777777" w:rsidR="00A35F0C" w:rsidRPr="00E049BA" w:rsidRDefault="00A35F0C" w:rsidP="002031B0">
      <w:pPr>
        <w:pStyle w:val="a3"/>
        <w:spacing w:after="0" w:line="240" w:lineRule="auto"/>
        <w:ind w:left="709"/>
        <w:rPr>
          <w:rFonts w:ascii="Times New Roman" w:hAnsi="Times New Roman" w:cs="Times New Roman"/>
          <w:b/>
          <w:sz w:val="28"/>
          <w:szCs w:val="28"/>
        </w:rPr>
      </w:pPr>
      <w:r w:rsidRPr="00E049BA">
        <w:rPr>
          <w:rFonts w:ascii="Times New Roman" w:hAnsi="Times New Roman" w:cs="Times New Roman"/>
          <w:b/>
          <w:sz w:val="28"/>
          <w:szCs w:val="28"/>
        </w:rPr>
        <w:t>Развитие малого и среднего предпринимательства</w:t>
      </w:r>
    </w:p>
    <w:p w14:paraId="7330B990" w14:textId="2B114903" w:rsidR="003A3B0C" w:rsidRPr="00E049BA" w:rsidRDefault="00EE70C2" w:rsidP="002031B0">
      <w:pPr>
        <w:pStyle w:val="a3"/>
        <w:numPr>
          <w:ilvl w:val="0"/>
          <w:numId w:val="14"/>
        </w:numPr>
        <w:spacing w:after="0" w:line="240" w:lineRule="auto"/>
        <w:ind w:left="0" w:firstLine="709"/>
        <w:jc w:val="both"/>
        <w:rPr>
          <w:rFonts w:ascii="Times New Roman" w:hAnsi="Times New Roman" w:cs="Times New Roman"/>
          <w:sz w:val="28"/>
          <w:szCs w:val="28"/>
        </w:rPr>
      </w:pPr>
      <w:r w:rsidRPr="00E049BA">
        <w:rPr>
          <w:rFonts w:ascii="Times New Roman" w:hAnsi="Times New Roman" w:cs="Times New Roman"/>
          <w:i/>
          <w:sz w:val="28"/>
          <w:szCs w:val="28"/>
          <w:u w:val="single"/>
        </w:rPr>
        <w:t>Число субъектов малого и среднего предпринимательства в 20</w:t>
      </w:r>
      <w:r w:rsidR="00A0517F" w:rsidRPr="00E049BA">
        <w:rPr>
          <w:rFonts w:ascii="Times New Roman" w:hAnsi="Times New Roman" w:cs="Times New Roman"/>
          <w:i/>
          <w:sz w:val="28"/>
          <w:szCs w:val="28"/>
          <w:u w:val="single"/>
        </w:rPr>
        <w:t>2</w:t>
      </w:r>
      <w:r w:rsidR="00E049BA" w:rsidRPr="00E049BA">
        <w:rPr>
          <w:rFonts w:ascii="Times New Roman" w:hAnsi="Times New Roman" w:cs="Times New Roman"/>
          <w:i/>
          <w:sz w:val="28"/>
          <w:szCs w:val="28"/>
          <w:u w:val="single"/>
        </w:rPr>
        <w:t>4</w:t>
      </w:r>
      <w:r w:rsidRPr="00E049BA">
        <w:rPr>
          <w:rFonts w:ascii="Times New Roman" w:hAnsi="Times New Roman" w:cs="Times New Roman"/>
          <w:i/>
          <w:sz w:val="28"/>
          <w:szCs w:val="28"/>
          <w:u w:val="single"/>
        </w:rPr>
        <w:t xml:space="preserve"> </w:t>
      </w:r>
      <w:proofErr w:type="gramStart"/>
      <w:r w:rsidRPr="00E049BA">
        <w:rPr>
          <w:rFonts w:ascii="Times New Roman" w:hAnsi="Times New Roman" w:cs="Times New Roman"/>
          <w:i/>
          <w:sz w:val="28"/>
          <w:szCs w:val="28"/>
          <w:u w:val="single"/>
        </w:rPr>
        <w:t>году  в</w:t>
      </w:r>
      <w:proofErr w:type="gramEnd"/>
      <w:r w:rsidRPr="00E049BA">
        <w:rPr>
          <w:rFonts w:ascii="Times New Roman" w:hAnsi="Times New Roman" w:cs="Times New Roman"/>
          <w:i/>
          <w:sz w:val="28"/>
          <w:szCs w:val="28"/>
          <w:u w:val="single"/>
        </w:rPr>
        <w:t xml:space="preserve"> расчете на 10 тыс. человек населения</w:t>
      </w:r>
      <w:r w:rsidR="00A0517F" w:rsidRPr="00E049BA">
        <w:rPr>
          <w:rFonts w:ascii="Times New Roman" w:hAnsi="Times New Roman" w:cs="Times New Roman"/>
          <w:sz w:val="28"/>
          <w:szCs w:val="28"/>
        </w:rPr>
        <w:t xml:space="preserve"> составило 2</w:t>
      </w:r>
      <w:r w:rsidR="00E049BA" w:rsidRPr="00E049BA">
        <w:rPr>
          <w:rFonts w:ascii="Times New Roman" w:hAnsi="Times New Roman" w:cs="Times New Roman"/>
          <w:sz w:val="28"/>
          <w:szCs w:val="28"/>
        </w:rPr>
        <w:t>34</w:t>
      </w:r>
      <w:r w:rsidRPr="00E049BA">
        <w:rPr>
          <w:rFonts w:ascii="Times New Roman" w:hAnsi="Times New Roman" w:cs="Times New Roman"/>
          <w:sz w:val="28"/>
          <w:szCs w:val="28"/>
        </w:rPr>
        <w:t xml:space="preserve"> единиц</w:t>
      </w:r>
      <w:r w:rsidR="0051634A" w:rsidRPr="00E049BA">
        <w:rPr>
          <w:rFonts w:ascii="Times New Roman" w:hAnsi="Times New Roman" w:cs="Times New Roman"/>
          <w:sz w:val="28"/>
          <w:szCs w:val="28"/>
        </w:rPr>
        <w:t xml:space="preserve">, что </w:t>
      </w:r>
      <w:r w:rsidR="00E049BA" w:rsidRPr="00E049BA">
        <w:rPr>
          <w:rFonts w:ascii="Times New Roman" w:hAnsi="Times New Roman" w:cs="Times New Roman"/>
          <w:sz w:val="28"/>
          <w:szCs w:val="28"/>
        </w:rPr>
        <w:t xml:space="preserve">выше </w:t>
      </w:r>
      <w:r w:rsidR="0051634A" w:rsidRPr="00E049BA">
        <w:rPr>
          <w:rFonts w:ascii="Times New Roman" w:hAnsi="Times New Roman" w:cs="Times New Roman"/>
          <w:sz w:val="28"/>
          <w:szCs w:val="28"/>
        </w:rPr>
        <w:t>уровн</w:t>
      </w:r>
      <w:r w:rsidR="00E049BA" w:rsidRPr="00E049BA">
        <w:rPr>
          <w:rFonts w:ascii="Times New Roman" w:hAnsi="Times New Roman" w:cs="Times New Roman"/>
          <w:sz w:val="28"/>
          <w:szCs w:val="28"/>
        </w:rPr>
        <w:t>я</w:t>
      </w:r>
      <w:r w:rsidR="0051634A" w:rsidRPr="00E049BA">
        <w:rPr>
          <w:rFonts w:ascii="Times New Roman" w:hAnsi="Times New Roman" w:cs="Times New Roman"/>
          <w:sz w:val="28"/>
          <w:szCs w:val="28"/>
        </w:rPr>
        <w:t xml:space="preserve"> 202</w:t>
      </w:r>
      <w:r w:rsidR="00E049BA" w:rsidRPr="00E049BA">
        <w:rPr>
          <w:rFonts w:ascii="Times New Roman" w:hAnsi="Times New Roman" w:cs="Times New Roman"/>
          <w:sz w:val="28"/>
          <w:szCs w:val="28"/>
        </w:rPr>
        <w:t>3</w:t>
      </w:r>
      <w:r w:rsidR="0051634A" w:rsidRPr="00E049BA">
        <w:rPr>
          <w:rFonts w:ascii="Times New Roman" w:hAnsi="Times New Roman" w:cs="Times New Roman"/>
          <w:sz w:val="28"/>
          <w:szCs w:val="28"/>
        </w:rPr>
        <w:t xml:space="preserve"> года</w:t>
      </w:r>
      <w:r w:rsidR="00E049BA" w:rsidRPr="00E049BA">
        <w:rPr>
          <w:rFonts w:ascii="Times New Roman" w:hAnsi="Times New Roman" w:cs="Times New Roman"/>
          <w:sz w:val="28"/>
          <w:szCs w:val="28"/>
        </w:rPr>
        <w:t xml:space="preserve"> на 6,8%</w:t>
      </w:r>
      <w:r w:rsidRPr="00E049BA">
        <w:rPr>
          <w:rFonts w:ascii="Times New Roman" w:hAnsi="Times New Roman" w:cs="Times New Roman"/>
          <w:sz w:val="28"/>
          <w:szCs w:val="28"/>
        </w:rPr>
        <w:t xml:space="preserve">. Данный показатель рассчитан на </w:t>
      </w:r>
      <w:proofErr w:type="gramStart"/>
      <w:r w:rsidRPr="00E049BA">
        <w:rPr>
          <w:rFonts w:ascii="Times New Roman" w:hAnsi="Times New Roman" w:cs="Times New Roman"/>
          <w:sz w:val="28"/>
          <w:szCs w:val="28"/>
        </w:rPr>
        <w:t>основе  данных</w:t>
      </w:r>
      <w:proofErr w:type="gramEnd"/>
      <w:r w:rsidRPr="00E049BA">
        <w:rPr>
          <w:rFonts w:ascii="Times New Roman" w:hAnsi="Times New Roman" w:cs="Times New Roman"/>
          <w:sz w:val="28"/>
          <w:szCs w:val="28"/>
        </w:rPr>
        <w:t xml:space="preserve"> сервиса «Единый реестр</w:t>
      </w:r>
      <w:r w:rsidR="003A3B0C" w:rsidRPr="00E049BA">
        <w:rPr>
          <w:rFonts w:ascii="Times New Roman" w:hAnsi="Times New Roman" w:cs="Times New Roman"/>
          <w:sz w:val="28"/>
          <w:szCs w:val="28"/>
        </w:rPr>
        <w:t xml:space="preserve"> </w:t>
      </w:r>
      <w:r w:rsidRPr="00E049BA">
        <w:rPr>
          <w:rFonts w:ascii="Times New Roman" w:hAnsi="Times New Roman" w:cs="Times New Roman"/>
          <w:sz w:val="28"/>
          <w:szCs w:val="28"/>
        </w:rPr>
        <w:t>М</w:t>
      </w:r>
      <w:r w:rsidR="003A3B0C" w:rsidRPr="00E049BA">
        <w:rPr>
          <w:rFonts w:ascii="Times New Roman" w:hAnsi="Times New Roman" w:cs="Times New Roman"/>
          <w:sz w:val="28"/>
          <w:szCs w:val="28"/>
        </w:rPr>
        <w:t>С</w:t>
      </w:r>
      <w:r w:rsidRPr="00E049BA">
        <w:rPr>
          <w:rFonts w:ascii="Times New Roman" w:hAnsi="Times New Roman" w:cs="Times New Roman"/>
          <w:sz w:val="28"/>
          <w:szCs w:val="28"/>
        </w:rPr>
        <w:t xml:space="preserve">П»  Федеральной налоговой службы о количестве субъектов МСП на </w:t>
      </w:r>
      <w:r w:rsidR="00BC049C" w:rsidRPr="00E049BA">
        <w:rPr>
          <w:rFonts w:ascii="Times New Roman" w:hAnsi="Times New Roman" w:cs="Times New Roman"/>
          <w:sz w:val="28"/>
          <w:szCs w:val="28"/>
        </w:rPr>
        <w:t>10</w:t>
      </w:r>
      <w:r w:rsidRPr="00E049BA">
        <w:rPr>
          <w:rFonts w:ascii="Times New Roman" w:hAnsi="Times New Roman" w:cs="Times New Roman"/>
          <w:sz w:val="28"/>
          <w:szCs w:val="28"/>
        </w:rPr>
        <w:t>.</w:t>
      </w:r>
      <w:r w:rsidR="00BC049C" w:rsidRPr="00E049BA">
        <w:rPr>
          <w:rFonts w:ascii="Times New Roman" w:hAnsi="Times New Roman" w:cs="Times New Roman"/>
          <w:sz w:val="28"/>
          <w:szCs w:val="28"/>
        </w:rPr>
        <w:t>01</w:t>
      </w:r>
      <w:r w:rsidRPr="00E049BA">
        <w:rPr>
          <w:rFonts w:ascii="Times New Roman" w:hAnsi="Times New Roman" w:cs="Times New Roman"/>
          <w:sz w:val="28"/>
          <w:szCs w:val="28"/>
        </w:rPr>
        <w:t>.20</w:t>
      </w:r>
      <w:r w:rsidR="00EF0E88" w:rsidRPr="00E049BA">
        <w:rPr>
          <w:rFonts w:ascii="Times New Roman" w:hAnsi="Times New Roman" w:cs="Times New Roman"/>
          <w:sz w:val="28"/>
          <w:szCs w:val="28"/>
        </w:rPr>
        <w:t>2</w:t>
      </w:r>
      <w:r w:rsidR="00E049BA" w:rsidRPr="00E049BA">
        <w:rPr>
          <w:rFonts w:ascii="Times New Roman" w:hAnsi="Times New Roman" w:cs="Times New Roman"/>
          <w:sz w:val="28"/>
          <w:szCs w:val="28"/>
        </w:rPr>
        <w:t>5</w:t>
      </w:r>
      <w:r w:rsidRPr="00E049BA">
        <w:rPr>
          <w:rFonts w:ascii="Times New Roman" w:hAnsi="Times New Roman" w:cs="Times New Roman"/>
          <w:sz w:val="28"/>
          <w:szCs w:val="28"/>
        </w:rPr>
        <w:t xml:space="preserve"> </w:t>
      </w:r>
      <w:r w:rsidR="003A3B0C" w:rsidRPr="00E049BA">
        <w:rPr>
          <w:rFonts w:ascii="Times New Roman" w:hAnsi="Times New Roman" w:cs="Times New Roman"/>
          <w:sz w:val="28"/>
          <w:szCs w:val="28"/>
        </w:rPr>
        <w:t>(4</w:t>
      </w:r>
      <w:r w:rsidR="00E049BA" w:rsidRPr="00E049BA">
        <w:rPr>
          <w:rFonts w:ascii="Times New Roman" w:hAnsi="Times New Roman" w:cs="Times New Roman"/>
          <w:sz w:val="28"/>
          <w:szCs w:val="28"/>
        </w:rPr>
        <w:t>70</w:t>
      </w:r>
      <w:r w:rsidR="003A3B0C" w:rsidRPr="00E049BA">
        <w:rPr>
          <w:rFonts w:ascii="Times New Roman" w:hAnsi="Times New Roman" w:cs="Times New Roman"/>
          <w:sz w:val="28"/>
          <w:szCs w:val="28"/>
        </w:rPr>
        <w:t xml:space="preserve"> ед.) </w:t>
      </w:r>
      <w:r w:rsidRPr="00E049BA">
        <w:rPr>
          <w:rFonts w:ascii="Times New Roman" w:hAnsi="Times New Roman" w:cs="Times New Roman"/>
          <w:sz w:val="28"/>
          <w:szCs w:val="28"/>
        </w:rPr>
        <w:t>и данных статистики о численности нас</w:t>
      </w:r>
      <w:r w:rsidR="006B39DB" w:rsidRPr="00E049BA">
        <w:rPr>
          <w:rFonts w:ascii="Times New Roman" w:hAnsi="Times New Roman" w:cs="Times New Roman"/>
          <w:sz w:val="28"/>
          <w:szCs w:val="28"/>
        </w:rPr>
        <w:t>еления округа</w:t>
      </w:r>
      <w:r w:rsidR="00EF0E88" w:rsidRPr="00E049BA">
        <w:rPr>
          <w:rFonts w:ascii="Times New Roman" w:hAnsi="Times New Roman" w:cs="Times New Roman"/>
          <w:sz w:val="28"/>
          <w:szCs w:val="28"/>
        </w:rPr>
        <w:t xml:space="preserve"> на 01.01.202</w:t>
      </w:r>
      <w:r w:rsidR="00E049BA" w:rsidRPr="00E049BA">
        <w:rPr>
          <w:rFonts w:ascii="Times New Roman" w:hAnsi="Times New Roman" w:cs="Times New Roman"/>
          <w:sz w:val="28"/>
          <w:szCs w:val="28"/>
        </w:rPr>
        <w:t>5</w:t>
      </w:r>
      <w:r w:rsidR="003433BB" w:rsidRPr="00E049BA">
        <w:rPr>
          <w:rFonts w:ascii="Times New Roman" w:hAnsi="Times New Roman" w:cs="Times New Roman"/>
          <w:sz w:val="28"/>
          <w:szCs w:val="28"/>
        </w:rPr>
        <w:t>г</w:t>
      </w:r>
      <w:r w:rsidR="003A3B0C" w:rsidRPr="00E049BA">
        <w:rPr>
          <w:rFonts w:ascii="Times New Roman" w:hAnsi="Times New Roman" w:cs="Times New Roman"/>
          <w:sz w:val="28"/>
          <w:szCs w:val="28"/>
        </w:rPr>
        <w:t xml:space="preserve">. </w:t>
      </w:r>
      <w:r w:rsidR="00E73515" w:rsidRPr="00E049BA">
        <w:rPr>
          <w:rFonts w:ascii="Times New Roman" w:hAnsi="Times New Roman" w:cs="Times New Roman"/>
          <w:sz w:val="28"/>
          <w:szCs w:val="28"/>
        </w:rPr>
        <w:t>(20</w:t>
      </w:r>
      <w:r w:rsidR="00E049BA" w:rsidRPr="00E049BA">
        <w:rPr>
          <w:rFonts w:ascii="Times New Roman" w:hAnsi="Times New Roman" w:cs="Times New Roman"/>
          <w:sz w:val="28"/>
          <w:szCs w:val="28"/>
        </w:rPr>
        <w:t>048</w:t>
      </w:r>
      <w:r w:rsidR="008E1419" w:rsidRPr="00E049BA">
        <w:rPr>
          <w:rFonts w:ascii="Times New Roman" w:hAnsi="Times New Roman" w:cs="Times New Roman"/>
          <w:sz w:val="28"/>
          <w:szCs w:val="28"/>
        </w:rPr>
        <w:t xml:space="preserve"> чел.). </w:t>
      </w:r>
      <w:r w:rsidR="003A3B0C" w:rsidRPr="00E049BA">
        <w:rPr>
          <w:rFonts w:ascii="Times New Roman" w:hAnsi="Times New Roman" w:cs="Times New Roman"/>
          <w:sz w:val="28"/>
          <w:szCs w:val="28"/>
        </w:rPr>
        <w:t xml:space="preserve"> П</w:t>
      </w:r>
      <w:r w:rsidRPr="00E049BA">
        <w:rPr>
          <w:rFonts w:ascii="Times New Roman" w:hAnsi="Times New Roman" w:cs="Times New Roman"/>
          <w:sz w:val="28"/>
          <w:szCs w:val="28"/>
        </w:rPr>
        <w:t>о итогам сплошного наблюдения за деятельностью субъектов малого и среднего предпринимательства за 20</w:t>
      </w:r>
      <w:r w:rsidR="0014602A" w:rsidRPr="00E049BA">
        <w:rPr>
          <w:rFonts w:ascii="Times New Roman" w:hAnsi="Times New Roman" w:cs="Times New Roman"/>
          <w:sz w:val="28"/>
          <w:szCs w:val="28"/>
        </w:rPr>
        <w:t>20</w:t>
      </w:r>
      <w:r w:rsidRPr="00E049BA">
        <w:rPr>
          <w:rFonts w:ascii="Times New Roman" w:hAnsi="Times New Roman" w:cs="Times New Roman"/>
          <w:sz w:val="28"/>
          <w:szCs w:val="28"/>
        </w:rPr>
        <w:t xml:space="preserve"> </w:t>
      </w:r>
      <w:proofErr w:type="gramStart"/>
      <w:r w:rsidRPr="00E049BA">
        <w:rPr>
          <w:rFonts w:ascii="Times New Roman" w:hAnsi="Times New Roman" w:cs="Times New Roman"/>
          <w:sz w:val="28"/>
          <w:szCs w:val="28"/>
        </w:rPr>
        <w:t>год  (</w:t>
      </w:r>
      <w:proofErr w:type="gramEnd"/>
      <w:r w:rsidRPr="00E049BA">
        <w:rPr>
          <w:rFonts w:ascii="Times New Roman" w:hAnsi="Times New Roman" w:cs="Times New Roman"/>
          <w:sz w:val="28"/>
          <w:szCs w:val="28"/>
        </w:rPr>
        <w:t xml:space="preserve">периодичность формирования </w:t>
      </w:r>
      <w:r w:rsidRPr="00E049BA">
        <w:rPr>
          <w:rFonts w:ascii="Times New Roman" w:hAnsi="Times New Roman" w:cs="Times New Roman"/>
          <w:sz w:val="28"/>
          <w:szCs w:val="28"/>
        </w:rPr>
        <w:lastRenderedPageBreak/>
        <w:t xml:space="preserve">официальной статистки по малому и среднему предпринимательству 1 раз в 5 лет) данный показатель составил </w:t>
      </w:r>
      <w:r w:rsidR="0014602A" w:rsidRPr="00E049BA">
        <w:rPr>
          <w:rFonts w:ascii="Times New Roman" w:hAnsi="Times New Roman" w:cs="Times New Roman"/>
          <w:sz w:val="28"/>
          <w:szCs w:val="28"/>
        </w:rPr>
        <w:t>175</w:t>
      </w:r>
      <w:r w:rsidRPr="00E049BA">
        <w:rPr>
          <w:rFonts w:ascii="Times New Roman" w:hAnsi="Times New Roman" w:cs="Times New Roman"/>
          <w:sz w:val="28"/>
          <w:szCs w:val="28"/>
        </w:rPr>
        <w:t xml:space="preserve"> ед. </w:t>
      </w:r>
    </w:p>
    <w:p w14:paraId="6F6ED074" w14:textId="13482E71" w:rsidR="005D0F11" w:rsidRPr="00E049BA" w:rsidRDefault="005D0F11" w:rsidP="003433E2">
      <w:pPr>
        <w:shd w:val="clear" w:color="auto" w:fill="FFFFFF"/>
        <w:spacing w:after="0" w:line="240" w:lineRule="auto"/>
        <w:ind w:right="173" w:firstLine="709"/>
        <w:jc w:val="both"/>
        <w:rPr>
          <w:rFonts w:ascii="Times New Roman" w:eastAsia="Times New Roman" w:hAnsi="Times New Roman" w:cs="Times New Roman"/>
          <w:sz w:val="28"/>
          <w:szCs w:val="28"/>
          <w:lang w:eastAsia="ru-RU"/>
        </w:rPr>
      </w:pPr>
      <w:r w:rsidRPr="00E049BA">
        <w:rPr>
          <w:rFonts w:ascii="Times New Roman" w:eastAsia="Times New Roman" w:hAnsi="Times New Roman" w:cs="Times New Roman"/>
          <w:sz w:val="28"/>
          <w:szCs w:val="28"/>
          <w:lang w:eastAsia="ru-RU"/>
        </w:rPr>
        <w:t>Ожидается, что к 202</w:t>
      </w:r>
      <w:r w:rsidR="00E049BA" w:rsidRPr="00E049BA">
        <w:rPr>
          <w:rFonts w:ascii="Times New Roman" w:eastAsia="Times New Roman" w:hAnsi="Times New Roman" w:cs="Times New Roman"/>
          <w:sz w:val="28"/>
          <w:szCs w:val="28"/>
          <w:lang w:eastAsia="ru-RU"/>
        </w:rPr>
        <w:t>7</w:t>
      </w:r>
      <w:r w:rsidRPr="00E049BA">
        <w:rPr>
          <w:rFonts w:ascii="Times New Roman" w:eastAsia="Times New Roman" w:hAnsi="Times New Roman" w:cs="Times New Roman"/>
          <w:sz w:val="28"/>
          <w:szCs w:val="28"/>
          <w:lang w:eastAsia="ru-RU"/>
        </w:rPr>
        <w:t xml:space="preserve"> году количество субъектов МСП на 10 тыс. чел. населения</w:t>
      </w:r>
      <w:r w:rsidR="00EA07D5" w:rsidRPr="00E049BA">
        <w:rPr>
          <w:rFonts w:ascii="Times New Roman" w:eastAsia="Times New Roman" w:hAnsi="Times New Roman" w:cs="Times New Roman"/>
          <w:sz w:val="28"/>
          <w:szCs w:val="28"/>
          <w:lang w:eastAsia="ru-RU"/>
        </w:rPr>
        <w:t xml:space="preserve"> составит </w:t>
      </w:r>
      <w:r w:rsidR="00E049BA" w:rsidRPr="00E049BA">
        <w:rPr>
          <w:rFonts w:ascii="Times New Roman" w:eastAsia="Times New Roman" w:hAnsi="Times New Roman" w:cs="Times New Roman"/>
          <w:sz w:val="28"/>
          <w:szCs w:val="28"/>
          <w:lang w:eastAsia="ru-RU"/>
        </w:rPr>
        <w:t xml:space="preserve">порядка </w:t>
      </w:r>
      <w:r w:rsidR="00EA07D5" w:rsidRPr="00E049BA">
        <w:rPr>
          <w:rFonts w:ascii="Times New Roman" w:eastAsia="Times New Roman" w:hAnsi="Times New Roman" w:cs="Times New Roman"/>
          <w:sz w:val="28"/>
          <w:szCs w:val="28"/>
          <w:lang w:eastAsia="ru-RU"/>
        </w:rPr>
        <w:t>2</w:t>
      </w:r>
      <w:r w:rsidR="00E049BA" w:rsidRPr="00E049BA">
        <w:rPr>
          <w:rFonts w:ascii="Times New Roman" w:eastAsia="Times New Roman" w:hAnsi="Times New Roman" w:cs="Times New Roman"/>
          <w:sz w:val="28"/>
          <w:szCs w:val="28"/>
          <w:lang w:eastAsia="ru-RU"/>
        </w:rPr>
        <w:t>35</w:t>
      </w:r>
      <w:r w:rsidRPr="00E049BA">
        <w:rPr>
          <w:rFonts w:ascii="Times New Roman" w:eastAsia="Times New Roman" w:hAnsi="Times New Roman" w:cs="Times New Roman"/>
          <w:sz w:val="28"/>
          <w:szCs w:val="28"/>
          <w:lang w:eastAsia="ru-RU"/>
        </w:rPr>
        <w:t xml:space="preserve"> ед.</w:t>
      </w:r>
    </w:p>
    <w:p w14:paraId="093FD593" w14:textId="77777777" w:rsidR="00EF0E88" w:rsidRPr="00E049BA" w:rsidRDefault="00A35F0C" w:rsidP="002031B0">
      <w:pPr>
        <w:pStyle w:val="a3"/>
        <w:numPr>
          <w:ilvl w:val="0"/>
          <w:numId w:val="14"/>
        </w:numPr>
        <w:spacing w:after="0" w:line="240" w:lineRule="auto"/>
        <w:ind w:left="0" w:firstLine="709"/>
        <w:jc w:val="both"/>
        <w:rPr>
          <w:rFonts w:ascii="Times New Roman" w:hAnsi="Times New Roman" w:cs="Times New Roman"/>
          <w:sz w:val="28"/>
          <w:szCs w:val="28"/>
          <w:u w:val="single"/>
        </w:rPr>
      </w:pPr>
      <w:r w:rsidRPr="00E049BA">
        <w:rPr>
          <w:rFonts w:ascii="Times New Roman" w:hAnsi="Times New Roman" w:cs="Times New Roman"/>
          <w:i/>
          <w:sz w:val="28"/>
          <w:szCs w:val="28"/>
          <w:u w:val="single"/>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A43344" w:rsidRPr="00E049BA">
        <w:rPr>
          <w:rFonts w:ascii="Times New Roman" w:hAnsi="Times New Roman" w:cs="Times New Roman"/>
          <w:i/>
          <w:sz w:val="28"/>
          <w:szCs w:val="28"/>
          <w:u w:val="single"/>
        </w:rPr>
        <w:t xml:space="preserve"> </w:t>
      </w:r>
      <w:r w:rsidR="00A43344" w:rsidRPr="00E049BA">
        <w:rPr>
          <w:rFonts w:ascii="Times New Roman" w:hAnsi="Times New Roman" w:cs="Times New Roman"/>
          <w:sz w:val="28"/>
          <w:szCs w:val="28"/>
        </w:rPr>
        <w:t xml:space="preserve">составляет </w:t>
      </w:r>
      <w:r w:rsidR="00784CC5" w:rsidRPr="00E049BA">
        <w:rPr>
          <w:rFonts w:ascii="Times New Roman" w:hAnsi="Times New Roman" w:cs="Times New Roman"/>
          <w:sz w:val="28"/>
          <w:szCs w:val="28"/>
        </w:rPr>
        <w:t>15,3</w:t>
      </w:r>
      <w:r w:rsidR="00A43344" w:rsidRPr="00E049BA">
        <w:rPr>
          <w:rFonts w:ascii="Times New Roman" w:hAnsi="Times New Roman" w:cs="Times New Roman"/>
          <w:sz w:val="28"/>
          <w:szCs w:val="28"/>
        </w:rPr>
        <w:t>%</w:t>
      </w:r>
      <w:r w:rsidRPr="00E049BA">
        <w:rPr>
          <w:rFonts w:ascii="Times New Roman" w:hAnsi="Times New Roman" w:cs="Times New Roman"/>
          <w:sz w:val="28"/>
          <w:szCs w:val="28"/>
        </w:rPr>
        <w:t>.</w:t>
      </w:r>
      <w:r w:rsidRPr="00E049BA">
        <w:rPr>
          <w:rFonts w:ascii="Times New Roman" w:hAnsi="Times New Roman" w:cs="Times New Roman"/>
          <w:sz w:val="28"/>
          <w:szCs w:val="28"/>
          <w:u w:val="single"/>
        </w:rPr>
        <w:t xml:space="preserve"> </w:t>
      </w:r>
    </w:p>
    <w:p w14:paraId="70F11D60" w14:textId="77777777" w:rsidR="00A35F0C" w:rsidRPr="00E049BA" w:rsidRDefault="00A35F0C" w:rsidP="002031B0">
      <w:pPr>
        <w:spacing w:after="0" w:line="240" w:lineRule="auto"/>
        <w:ind w:firstLine="709"/>
        <w:jc w:val="both"/>
        <w:rPr>
          <w:rFonts w:ascii="Times New Roman" w:hAnsi="Times New Roman" w:cs="Times New Roman"/>
          <w:sz w:val="28"/>
          <w:szCs w:val="28"/>
        </w:rPr>
      </w:pPr>
      <w:r w:rsidRPr="00E049BA">
        <w:rPr>
          <w:rFonts w:ascii="Times New Roman" w:hAnsi="Times New Roman" w:cs="Times New Roman"/>
          <w:sz w:val="28"/>
          <w:szCs w:val="28"/>
        </w:rPr>
        <w:t>Показатель приведен по итогам сплошного наблюдения за деятельностью субъектов малого и среднего пред</w:t>
      </w:r>
      <w:r w:rsidR="00AB2607" w:rsidRPr="00E049BA">
        <w:rPr>
          <w:rFonts w:ascii="Times New Roman" w:hAnsi="Times New Roman" w:cs="Times New Roman"/>
          <w:sz w:val="28"/>
          <w:szCs w:val="28"/>
        </w:rPr>
        <w:t>принимательства за 20</w:t>
      </w:r>
      <w:r w:rsidR="00784CC5" w:rsidRPr="00E049BA">
        <w:rPr>
          <w:rFonts w:ascii="Times New Roman" w:hAnsi="Times New Roman" w:cs="Times New Roman"/>
          <w:sz w:val="28"/>
          <w:szCs w:val="28"/>
        </w:rPr>
        <w:t>20</w:t>
      </w:r>
      <w:r w:rsidR="00AB2607" w:rsidRPr="00E049BA">
        <w:rPr>
          <w:rFonts w:ascii="Times New Roman" w:hAnsi="Times New Roman" w:cs="Times New Roman"/>
          <w:sz w:val="28"/>
          <w:szCs w:val="28"/>
        </w:rPr>
        <w:t xml:space="preserve"> год (периодичность проведения наблюдения – 1 раз в пять лет).</w:t>
      </w:r>
      <w:r w:rsidR="0051634A" w:rsidRPr="00E049BA">
        <w:rPr>
          <w:rFonts w:ascii="Times New Roman" w:hAnsi="Times New Roman" w:cs="Times New Roman"/>
          <w:sz w:val="28"/>
          <w:szCs w:val="28"/>
        </w:rPr>
        <w:t xml:space="preserve"> Оперативные данные по данному показателю отсутствуют.</w:t>
      </w:r>
      <w:r w:rsidR="00AB2607" w:rsidRPr="00E049BA">
        <w:rPr>
          <w:rFonts w:ascii="Times New Roman" w:hAnsi="Times New Roman" w:cs="Times New Roman"/>
          <w:sz w:val="28"/>
          <w:szCs w:val="28"/>
        </w:rPr>
        <w:t xml:space="preserve"> </w:t>
      </w:r>
    </w:p>
    <w:p w14:paraId="6D00D5D2" w14:textId="77777777" w:rsidR="00BF7AC3" w:rsidRPr="0012051B" w:rsidRDefault="00BF7AC3" w:rsidP="002031B0">
      <w:pPr>
        <w:spacing w:after="0" w:line="240" w:lineRule="auto"/>
        <w:ind w:right="173" w:firstLine="685"/>
        <w:jc w:val="both"/>
        <w:rPr>
          <w:rFonts w:ascii="Times New Roman" w:hAnsi="Times New Roman" w:cs="Times New Roman"/>
          <w:sz w:val="28"/>
          <w:szCs w:val="28"/>
          <w:highlight w:val="yellow"/>
        </w:rPr>
      </w:pPr>
    </w:p>
    <w:p w14:paraId="5417D37F" w14:textId="77777777" w:rsidR="00A421D5" w:rsidRPr="00DE2F01" w:rsidRDefault="00AB2607" w:rsidP="008B130F">
      <w:pPr>
        <w:spacing w:after="0" w:line="239" w:lineRule="auto"/>
        <w:jc w:val="both"/>
        <w:rPr>
          <w:rFonts w:ascii="Times New Roman" w:hAnsi="Times New Roman" w:cs="Times New Roman"/>
          <w:b/>
          <w:sz w:val="28"/>
          <w:szCs w:val="28"/>
        </w:rPr>
      </w:pPr>
      <w:r w:rsidRPr="00DE2F01">
        <w:rPr>
          <w:rFonts w:ascii="Times New Roman" w:hAnsi="Times New Roman" w:cs="Times New Roman"/>
          <w:b/>
          <w:sz w:val="28"/>
          <w:szCs w:val="28"/>
        </w:rPr>
        <w:t>Улучшение инвестиционной привлекательности</w:t>
      </w:r>
    </w:p>
    <w:p w14:paraId="311992DE" w14:textId="1937345E" w:rsidR="00B24BD9" w:rsidRPr="00DE2F01" w:rsidRDefault="00AB2607" w:rsidP="002031B0">
      <w:pPr>
        <w:pStyle w:val="a3"/>
        <w:numPr>
          <w:ilvl w:val="0"/>
          <w:numId w:val="14"/>
        </w:numPr>
        <w:spacing w:after="0" w:line="239" w:lineRule="auto"/>
        <w:ind w:left="0" w:firstLine="709"/>
        <w:jc w:val="both"/>
        <w:rPr>
          <w:rFonts w:ascii="Times New Roman" w:hAnsi="Times New Roman" w:cs="Times New Roman"/>
          <w:sz w:val="28"/>
          <w:szCs w:val="28"/>
        </w:rPr>
      </w:pPr>
      <w:r w:rsidRPr="00DE2F01">
        <w:rPr>
          <w:rFonts w:ascii="Times New Roman" w:hAnsi="Times New Roman" w:cs="Times New Roman"/>
          <w:i/>
          <w:sz w:val="28"/>
          <w:szCs w:val="28"/>
          <w:u w:val="single"/>
        </w:rPr>
        <w:t>Объем инвестиций в основной капитал (за исключением бюджетных средств) в расчете на 1 жителя</w:t>
      </w:r>
      <w:r w:rsidR="00AA6A5E" w:rsidRPr="00DE2F01">
        <w:rPr>
          <w:rFonts w:ascii="Times New Roman" w:hAnsi="Times New Roman" w:cs="Times New Roman"/>
          <w:i/>
          <w:sz w:val="28"/>
          <w:szCs w:val="28"/>
          <w:u w:val="single"/>
        </w:rPr>
        <w:t xml:space="preserve"> </w:t>
      </w:r>
      <w:r w:rsidR="00AA6A5E" w:rsidRPr="00DE2F01">
        <w:rPr>
          <w:rFonts w:ascii="Times New Roman" w:hAnsi="Times New Roman" w:cs="Times New Roman"/>
          <w:sz w:val="28"/>
          <w:szCs w:val="28"/>
        </w:rPr>
        <w:t>в 202</w:t>
      </w:r>
      <w:r w:rsidR="00E049BA" w:rsidRPr="00DE2F01">
        <w:rPr>
          <w:rFonts w:ascii="Times New Roman" w:hAnsi="Times New Roman" w:cs="Times New Roman"/>
          <w:sz w:val="28"/>
          <w:szCs w:val="28"/>
        </w:rPr>
        <w:t>4</w:t>
      </w:r>
      <w:r w:rsidR="00AA6A5E" w:rsidRPr="00DE2F01">
        <w:rPr>
          <w:rFonts w:ascii="Times New Roman" w:hAnsi="Times New Roman" w:cs="Times New Roman"/>
          <w:sz w:val="28"/>
          <w:szCs w:val="28"/>
        </w:rPr>
        <w:t xml:space="preserve"> </w:t>
      </w:r>
      <w:proofErr w:type="gramStart"/>
      <w:r w:rsidR="00AA6A5E" w:rsidRPr="00DE2F01">
        <w:rPr>
          <w:rFonts w:ascii="Times New Roman" w:hAnsi="Times New Roman" w:cs="Times New Roman"/>
          <w:sz w:val="28"/>
          <w:szCs w:val="28"/>
        </w:rPr>
        <w:t xml:space="preserve">году </w:t>
      </w:r>
      <w:r w:rsidR="0051634A" w:rsidRPr="00DE2F01">
        <w:rPr>
          <w:rFonts w:ascii="Times New Roman" w:hAnsi="Times New Roman" w:cs="Times New Roman"/>
          <w:sz w:val="28"/>
          <w:szCs w:val="28"/>
        </w:rPr>
        <w:t xml:space="preserve"> </w:t>
      </w:r>
      <w:r w:rsidR="00AA6A5E" w:rsidRPr="00DE2F01">
        <w:rPr>
          <w:rFonts w:ascii="Times New Roman" w:hAnsi="Times New Roman" w:cs="Times New Roman"/>
          <w:sz w:val="28"/>
          <w:szCs w:val="28"/>
        </w:rPr>
        <w:t>составил</w:t>
      </w:r>
      <w:proofErr w:type="gramEnd"/>
      <w:r w:rsidR="00AA6A5E" w:rsidRPr="00DE2F01">
        <w:rPr>
          <w:rFonts w:ascii="Times New Roman" w:hAnsi="Times New Roman" w:cs="Times New Roman"/>
          <w:sz w:val="28"/>
          <w:szCs w:val="28"/>
        </w:rPr>
        <w:t xml:space="preserve"> </w:t>
      </w:r>
      <w:r w:rsidR="0051634A" w:rsidRPr="00DE2F01">
        <w:rPr>
          <w:rFonts w:ascii="Times New Roman" w:hAnsi="Times New Roman" w:cs="Times New Roman"/>
          <w:sz w:val="28"/>
          <w:szCs w:val="28"/>
        </w:rPr>
        <w:t xml:space="preserve">19243,2 </w:t>
      </w:r>
      <w:r w:rsidR="00AA6A5E" w:rsidRPr="00DE2F01">
        <w:rPr>
          <w:rFonts w:ascii="Times New Roman" w:hAnsi="Times New Roman" w:cs="Times New Roman"/>
          <w:sz w:val="28"/>
          <w:szCs w:val="28"/>
        </w:rPr>
        <w:t>руб.</w:t>
      </w:r>
      <w:r w:rsidR="00E64C1B" w:rsidRPr="00DE2F01">
        <w:rPr>
          <w:rFonts w:ascii="Times New Roman" w:hAnsi="Times New Roman" w:cs="Times New Roman"/>
          <w:sz w:val="28"/>
          <w:szCs w:val="28"/>
        </w:rPr>
        <w:t xml:space="preserve"> (по предварительным данным </w:t>
      </w:r>
      <w:proofErr w:type="spellStart"/>
      <w:r w:rsidR="00E64C1B" w:rsidRPr="00DE2F01">
        <w:rPr>
          <w:rFonts w:ascii="Times New Roman" w:hAnsi="Times New Roman" w:cs="Times New Roman"/>
          <w:sz w:val="28"/>
          <w:szCs w:val="28"/>
        </w:rPr>
        <w:t>Псковстата</w:t>
      </w:r>
      <w:proofErr w:type="spellEnd"/>
      <w:r w:rsidR="00E64C1B" w:rsidRPr="00DE2F01">
        <w:rPr>
          <w:rFonts w:ascii="Times New Roman" w:hAnsi="Times New Roman" w:cs="Times New Roman"/>
          <w:sz w:val="28"/>
          <w:szCs w:val="28"/>
        </w:rPr>
        <w:t>).</w:t>
      </w:r>
    </w:p>
    <w:p w14:paraId="3D241F6C" w14:textId="4DD940E1" w:rsidR="000E1508" w:rsidRPr="00DE2F01" w:rsidRDefault="00181712" w:rsidP="002031B0">
      <w:pPr>
        <w:spacing w:after="0" w:line="239" w:lineRule="auto"/>
        <w:ind w:firstLine="709"/>
        <w:jc w:val="both"/>
        <w:rPr>
          <w:rFonts w:ascii="Times New Roman" w:hAnsi="Times New Roman" w:cs="Times New Roman"/>
          <w:sz w:val="28"/>
          <w:szCs w:val="28"/>
        </w:rPr>
      </w:pPr>
      <w:r w:rsidRPr="00DE2F01">
        <w:rPr>
          <w:rFonts w:ascii="Times New Roman" w:hAnsi="Times New Roman" w:cs="Times New Roman"/>
          <w:sz w:val="28"/>
          <w:szCs w:val="28"/>
        </w:rPr>
        <w:t>В 20</w:t>
      </w:r>
      <w:r w:rsidR="003E08AB" w:rsidRPr="00DE2F01">
        <w:rPr>
          <w:rFonts w:ascii="Times New Roman" w:hAnsi="Times New Roman" w:cs="Times New Roman"/>
          <w:sz w:val="28"/>
          <w:szCs w:val="28"/>
        </w:rPr>
        <w:t>2</w:t>
      </w:r>
      <w:r w:rsidR="00DE2F01" w:rsidRPr="00DE2F01">
        <w:rPr>
          <w:rFonts w:ascii="Times New Roman" w:hAnsi="Times New Roman" w:cs="Times New Roman"/>
          <w:sz w:val="28"/>
          <w:szCs w:val="28"/>
        </w:rPr>
        <w:t>4</w:t>
      </w:r>
      <w:r w:rsidR="00B24BD9" w:rsidRPr="00DE2F01">
        <w:rPr>
          <w:rFonts w:ascii="Times New Roman" w:hAnsi="Times New Roman" w:cs="Times New Roman"/>
          <w:sz w:val="28"/>
          <w:szCs w:val="28"/>
        </w:rPr>
        <w:t xml:space="preserve"> году данный показатель </w:t>
      </w:r>
      <w:proofErr w:type="gramStart"/>
      <w:r w:rsidR="0051634A" w:rsidRPr="00DE2F01">
        <w:rPr>
          <w:rFonts w:ascii="Times New Roman" w:hAnsi="Times New Roman" w:cs="Times New Roman"/>
          <w:sz w:val="28"/>
          <w:szCs w:val="28"/>
        </w:rPr>
        <w:t xml:space="preserve">увеличился </w:t>
      </w:r>
      <w:r w:rsidR="00B24BD9" w:rsidRPr="00DE2F01">
        <w:rPr>
          <w:rFonts w:ascii="Times New Roman" w:hAnsi="Times New Roman" w:cs="Times New Roman"/>
          <w:sz w:val="28"/>
          <w:szCs w:val="28"/>
        </w:rPr>
        <w:t xml:space="preserve"> по</w:t>
      </w:r>
      <w:proofErr w:type="gramEnd"/>
      <w:r w:rsidR="00B24BD9" w:rsidRPr="00DE2F01">
        <w:rPr>
          <w:rFonts w:ascii="Times New Roman" w:hAnsi="Times New Roman" w:cs="Times New Roman"/>
          <w:sz w:val="28"/>
          <w:szCs w:val="28"/>
        </w:rPr>
        <w:t xml:space="preserve"> отношению к прошлому году</w:t>
      </w:r>
      <w:r w:rsidR="003E08AB" w:rsidRPr="00DE2F01">
        <w:rPr>
          <w:rFonts w:ascii="Times New Roman" w:hAnsi="Times New Roman" w:cs="Times New Roman"/>
          <w:sz w:val="28"/>
          <w:szCs w:val="28"/>
        </w:rPr>
        <w:t xml:space="preserve"> </w:t>
      </w:r>
      <w:r w:rsidR="005C7BF9" w:rsidRPr="00DE2F01">
        <w:rPr>
          <w:rFonts w:ascii="Times New Roman" w:hAnsi="Times New Roman" w:cs="Times New Roman"/>
          <w:sz w:val="28"/>
          <w:szCs w:val="28"/>
        </w:rPr>
        <w:t>почти</w:t>
      </w:r>
      <w:r w:rsidR="003E08AB" w:rsidRPr="00DE2F01">
        <w:rPr>
          <w:rFonts w:ascii="Times New Roman" w:hAnsi="Times New Roman" w:cs="Times New Roman"/>
          <w:sz w:val="28"/>
          <w:szCs w:val="28"/>
        </w:rPr>
        <w:t xml:space="preserve"> </w:t>
      </w:r>
      <w:r w:rsidR="00DE2F01" w:rsidRPr="00DE2F01">
        <w:rPr>
          <w:rFonts w:ascii="Times New Roman" w:hAnsi="Times New Roman" w:cs="Times New Roman"/>
          <w:sz w:val="28"/>
          <w:szCs w:val="28"/>
        </w:rPr>
        <w:t>на 31,2%</w:t>
      </w:r>
      <w:r w:rsidR="00B24BD9" w:rsidRPr="00DE2F01">
        <w:rPr>
          <w:rFonts w:ascii="Times New Roman" w:hAnsi="Times New Roman" w:cs="Times New Roman"/>
          <w:sz w:val="28"/>
          <w:szCs w:val="28"/>
        </w:rPr>
        <w:t>.</w:t>
      </w:r>
      <w:r w:rsidR="00654B9F" w:rsidRPr="00DE2F01">
        <w:rPr>
          <w:rFonts w:ascii="Times New Roman" w:hAnsi="Times New Roman" w:cs="Times New Roman"/>
          <w:sz w:val="28"/>
          <w:szCs w:val="28"/>
        </w:rPr>
        <w:t xml:space="preserve"> </w:t>
      </w:r>
    </w:p>
    <w:p w14:paraId="57C61732" w14:textId="708A31A0"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В 2024 году завершено строительство Газопровода межпоселкового д. Иваново – д. </w:t>
      </w:r>
      <w:proofErr w:type="spellStart"/>
      <w:r w:rsidRPr="00DE2F01">
        <w:rPr>
          <w:rFonts w:ascii="Times New Roman" w:eastAsia="Times New Roman" w:hAnsi="Times New Roman" w:cs="Times New Roman"/>
          <w:sz w:val="28"/>
          <w:szCs w:val="28"/>
          <w:lang w:eastAsia="ru-RU"/>
        </w:rPr>
        <w:t>Опухлики</w:t>
      </w:r>
      <w:proofErr w:type="spellEnd"/>
      <w:r w:rsidRPr="00DE2F01">
        <w:rPr>
          <w:rFonts w:ascii="Times New Roman" w:eastAsia="Times New Roman" w:hAnsi="Times New Roman" w:cs="Times New Roman"/>
          <w:sz w:val="28"/>
          <w:szCs w:val="28"/>
          <w:lang w:eastAsia="ru-RU"/>
        </w:rPr>
        <w:t xml:space="preserve"> с отводами на д. </w:t>
      </w:r>
      <w:proofErr w:type="spellStart"/>
      <w:r w:rsidRPr="00DE2F01">
        <w:rPr>
          <w:rFonts w:ascii="Times New Roman" w:eastAsia="Times New Roman" w:hAnsi="Times New Roman" w:cs="Times New Roman"/>
          <w:sz w:val="28"/>
          <w:szCs w:val="28"/>
          <w:lang w:eastAsia="ru-RU"/>
        </w:rPr>
        <w:t>Крупевицы</w:t>
      </w:r>
      <w:proofErr w:type="spellEnd"/>
      <w:r w:rsidRPr="00DE2F01">
        <w:rPr>
          <w:rFonts w:ascii="Times New Roman" w:eastAsia="Times New Roman" w:hAnsi="Times New Roman" w:cs="Times New Roman"/>
          <w:sz w:val="28"/>
          <w:szCs w:val="28"/>
          <w:lang w:eastAsia="ru-RU"/>
        </w:rPr>
        <w:t xml:space="preserve"> – д. </w:t>
      </w:r>
      <w:proofErr w:type="spellStart"/>
      <w:r w:rsidRPr="00DE2F01">
        <w:rPr>
          <w:rFonts w:ascii="Times New Roman" w:eastAsia="Times New Roman" w:hAnsi="Times New Roman" w:cs="Times New Roman"/>
          <w:sz w:val="28"/>
          <w:szCs w:val="28"/>
          <w:lang w:eastAsia="ru-RU"/>
        </w:rPr>
        <w:t>Чижевщина</w:t>
      </w:r>
      <w:proofErr w:type="spellEnd"/>
      <w:r w:rsidRPr="00DE2F01">
        <w:rPr>
          <w:rFonts w:ascii="Times New Roman" w:eastAsia="Times New Roman" w:hAnsi="Times New Roman" w:cs="Times New Roman"/>
          <w:sz w:val="28"/>
          <w:szCs w:val="28"/>
          <w:lang w:eastAsia="ru-RU"/>
        </w:rPr>
        <w:t xml:space="preserve"> – д. Гололобы Невельского района Псковской области. В результате будут газифицированы 6 </w:t>
      </w:r>
      <w:r>
        <w:rPr>
          <w:rFonts w:ascii="Times New Roman" w:eastAsia="Times New Roman" w:hAnsi="Times New Roman" w:cs="Times New Roman"/>
          <w:sz w:val="28"/>
          <w:szCs w:val="28"/>
          <w:lang w:eastAsia="ru-RU"/>
        </w:rPr>
        <w:t>сельских населенных пунктов</w:t>
      </w:r>
      <w:r w:rsidRPr="00DE2F01">
        <w:rPr>
          <w:rFonts w:ascii="Times New Roman" w:eastAsia="Times New Roman" w:hAnsi="Times New Roman" w:cs="Times New Roman"/>
          <w:sz w:val="28"/>
          <w:szCs w:val="28"/>
          <w:lang w:eastAsia="ru-RU"/>
        </w:rPr>
        <w:t>.</w:t>
      </w:r>
      <w:r w:rsidRPr="00DE2F01">
        <w:rPr>
          <w:rFonts w:ascii="Calibri" w:eastAsia="Calibri" w:hAnsi="Calibri" w:cs="Times New Roman"/>
        </w:rPr>
        <w:t xml:space="preserve"> </w:t>
      </w:r>
      <w:r w:rsidRPr="00DE2F01">
        <w:rPr>
          <w:rFonts w:ascii="Times New Roman" w:eastAsia="Times New Roman" w:hAnsi="Times New Roman" w:cs="Times New Roman"/>
          <w:sz w:val="28"/>
          <w:szCs w:val="28"/>
          <w:lang w:eastAsia="ru-RU"/>
        </w:rPr>
        <w:t xml:space="preserve">Строительство данного газопровода позволит обеспечить подключение к природному газу </w:t>
      </w:r>
      <w:proofErr w:type="gramStart"/>
      <w:r w:rsidRPr="00DE2F01">
        <w:rPr>
          <w:rFonts w:ascii="Times New Roman" w:eastAsia="Times New Roman" w:hAnsi="Times New Roman" w:cs="Times New Roman"/>
          <w:sz w:val="28"/>
          <w:szCs w:val="28"/>
          <w:lang w:eastAsia="ru-RU"/>
        </w:rPr>
        <w:t>следующих  социальных</w:t>
      </w:r>
      <w:proofErr w:type="gramEnd"/>
      <w:r w:rsidRPr="00DE2F01">
        <w:rPr>
          <w:rFonts w:ascii="Times New Roman" w:eastAsia="Times New Roman" w:hAnsi="Times New Roman" w:cs="Times New Roman"/>
          <w:sz w:val="28"/>
          <w:szCs w:val="28"/>
          <w:lang w:eastAsia="ru-RU"/>
        </w:rPr>
        <w:t xml:space="preserve"> объектов: оздоровительный центр в </w:t>
      </w:r>
      <w:proofErr w:type="spellStart"/>
      <w:r w:rsidRPr="00DE2F01">
        <w:rPr>
          <w:rFonts w:ascii="Times New Roman" w:eastAsia="Times New Roman" w:hAnsi="Times New Roman" w:cs="Times New Roman"/>
          <w:sz w:val="28"/>
          <w:szCs w:val="28"/>
          <w:lang w:eastAsia="ru-RU"/>
        </w:rPr>
        <w:t>дер.Крупевицы</w:t>
      </w:r>
      <w:proofErr w:type="spellEnd"/>
      <w:r w:rsidRPr="00DE2F01">
        <w:rPr>
          <w:rFonts w:ascii="Times New Roman" w:eastAsia="Times New Roman" w:hAnsi="Times New Roman" w:cs="Times New Roman"/>
          <w:sz w:val="28"/>
          <w:szCs w:val="28"/>
          <w:lang w:eastAsia="ru-RU"/>
        </w:rPr>
        <w:t xml:space="preserve">, санаторий «Голубые озера», </w:t>
      </w:r>
      <w:proofErr w:type="spellStart"/>
      <w:r w:rsidRPr="00DE2F01">
        <w:rPr>
          <w:rFonts w:ascii="Times New Roman" w:eastAsia="Times New Roman" w:hAnsi="Times New Roman" w:cs="Times New Roman"/>
          <w:sz w:val="28"/>
          <w:szCs w:val="28"/>
          <w:lang w:eastAsia="ru-RU"/>
        </w:rPr>
        <w:t>Опухликовская</w:t>
      </w:r>
      <w:proofErr w:type="spellEnd"/>
      <w:r w:rsidRPr="00DE2F01">
        <w:rPr>
          <w:rFonts w:ascii="Times New Roman" w:eastAsia="Times New Roman" w:hAnsi="Times New Roman" w:cs="Times New Roman"/>
          <w:sz w:val="28"/>
          <w:szCs w:val="28"/>
          <w:lang w:eastAsia="ru-RU"/>
        </w:rPr>
        <w:t xml:space="preserve"> школа и жилищный фонд. Также это позволит перевести </w:t>
      </w:r>
      <w:proofErr w:type="gramStart"/>
      <w:r w:rsidRPr="00DE2F01">
        <w:rPr>
          <w:rFonts w:ascii="Times New Roman" w:eastAsia="Times New Roman" w:hAnsi="Times New Roman" w:cs="Times New Roman"/>
          <w:sz w:val="28"/>
          <w:szCs w:val="28"/>
          <w:lang w:eastAsia="ru-RU"/>
        </w:rPr>
        <w:t>в  2025</w:t>
      </w:r>
      <w:proofErr w:type="gramEnd"/>
      <w:r w:rsidRPr="00DE2F01">
        <w:rPr>
          <w:rFonts w:ascii="Times New Roman" w:eastAsia="Times New Roman" w:hAnsi="Times New Roman" w:cs="Times New Roman"/>
          <w:sz w:val="28"/>
          <w:szCs w:val="28"/>
          <w:lang w:eastAsia="ru-RU"/>
        </w:rPr>
        <w:t xml:space="preserve"> году на природный газ две котельные в </w:t>
      </w:r>
      <w:proofErr w:type="spellStart"/>
      <w:r w:rsidRPr="00DE2F01">
        <w:rPr>
          <w:rFonts w:ascii="Times New Roman" w:eastAsia="Times New Roman" w:hAnsi="Times New Roman" w:cs="Times New Roman"/>
          <w:sz w:val="28"/>
          <w:szCs w:val="28"/>
          <w:lang w:eastAsia="ru-RU"/>
        </w:rPr>
        <w:t>д.Опухлики</w:t>
      </w:r>
      <w:proofErr w:type="spellEnd"/>
      <w:r w:rsidRPr="00DE2F01">
        <w:rPr>
          <w:rFonts w:ascii="Times New Roman" w:eastAsia="Times New Roman" w:hAnsi="Times New Roman" w:cs="Times New Roman"/>
          <w:sz w:val="28"/>
          <w:szCs w:val="28"/>
          <w:lang w:eastAsia="ru-RU"/>
        </w:rPr>
        <w:t xml:space="preserve"> и </w:t>
      </w:r>
      <w:proofErr w:type="spellStart"/>
      <w:r w:rsidRPr="00DE2F01">
        <w:rPr>
          <w:rFonts w:ascii="Times New Roman" w:eastAsia="Times New Roman" w:hAnsi="Times New Roman" w:cs="Times New Roman"/>
          <w:sz w:val="28"/>
          <w:szCs w:val="28"/>
          <w:lang w:eastAsia="ru-RU"/>
        </w:rPr>
        <w:t>д.Чижевщина</w:t>
      </w:r>
      <w:proofErr w:type="spellEnd"/>
      <w:r w:rsidRPr="00DE2F01">
        <w:rPr>
          <w:rFonts w:ascii="Times New Roman" w:eastAsia="Times New Roman" w:hAnsi="Times New Roman" w:cs="Times New Roman"/>
          <w:sz w:val="28"/>
          <w:szCs w:val="28"/>
          <w:lang w:eastAsia="ru-RU"/>
        </w:rPr>
        <w:t>.</w:t>
      </w:r>
      <w:r w:rsidRPr="00DE2F01">
        <w:rPr>
          <w:rFonts w:ascii="Calibri" w:eastAsia="Calibri" w:hAnsi="Calibri" w:cs="Times New Roman"/>
        </w:rPr>
        <w:t xml:space="preserve"> </w:t>
      </w:r>
      <w:r w:rsidRPr="00DE2F01">
        <w:rPr>
          <w:rFonts w:ascii="Times New Roman" w:eastAsia="Calibri" w:hAnsi="Times New Roman" w:cs="Times New Roman"/>
          <w:sz w:val="28"/>
          <w:szCs w:val="28"/>
        </w:rPr>
        <w:t xml:space="preserve">С этой целью </w:t>
      </w:r>
      <w:proofErr w:type="gramStart"/>
      <w:r w:rsidRPr="00DE2F01">
        <w:rPr>
          <w:rFonts w:ascii="Times New Roman" w:eastAsia="Calibri" w:hAnsi="Times New Roman" w:cs="Times New Roman"/>
          <w:sz w:val="28"/>
          <w:szCs w:val="28"/>
        </w:rPr>
        <w:t>в</w:t>
      </w:r>
      <w:r w:rsidRPr="00DE2F01">
        <w:rPr>
          <w:rFonts w:ascii="Calibri" w:eastAsia="Calibri" w:hAnsi="Calibri" w:cs="Times New Roman"/>
        </w:rPr>
        <w:t xml:space="preserve"> </w:t>
      </w:r>
      <w:r w:rsidRPr="00DE2F01">
        <w:rPr>
          <w:rFonts w:ascii="Times New Roman" w:eastAsia="Times New Roman" w:hAnsi="Times New Roman" w:cs="Times New Roman"/>
          <w:sz w:val="28"/>
          <w:szCs w:val="28"/>
          <w:lang w:eastAsia="ru-RU"/>
        </w:rPr>
        <w:t xml:space="preserve"> 2024</w:t>
      </w:r>
      <w:proofErr w:type="gramEnd"/>
      <w:r w:rsidRPr="00DE2F01">
        <w:rPr>
          <w:rFonts w:ascii="Times New Roman" w:eastAsia="Times New Roman" w:hAnsi="Times New Roman" w:cs="Times New Roman"/>
          <w:sz w:val="28"/>
          <w:szCs w:val="28"/>
          <w:lang w:eastAsia="ru-RU"/>
        </w:rPr>
        <w:t xml:space="preserve"> году начато проектирование </w:t>
      </w:r>
      <w:proofErr w:type="spellStart"/>
      <w:r w:rsidRPr="00DE2F01">
        <w:rPr>
          <w:rFonts w:ascii="Times New Roman" w:eastAsia="Times New Roman" w:hAnsi="Times New Roman" w:cs="Times New Roman"/>
          <w:sz w:val="28"/>
          <w:szCs w:val="28"/>
          <w:lang w:eastAsia="ru-RU"/>
        </w:rPr>
        <w:t>внутрипоселковых</w:t>
      </w:r>
      <w:proofErr w:type="spellEnd"/>
      <w:r w:rsidRPr="00DE2F01">
        <w:rPr>
          <w:rFonts w:ascii="Times New Roman" w:eastAsia="Times New Roman" w:hAnsi="Times New Roman" w:cs="Times New Roman"/>
          <w:sz w:val="28"/>
          <w:szCs w:val="28"/>
          <w:lang w:eastAsia="ru-RU"/>
        </w:rPr>
        <w:t xml:space="preserve"> газопроводов.</w:t>
      </w:r>
    </w:p>
    <w:p w14:paraId="6574AC55"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В 2024 году на территории Невельского муниципального округа продолжилась работа по </w:t>
      </w:r>
      <w:proofErr w:type="spellStart"/>
      <w:r w:rsidRPr="00DE2F01">
        <w:rPr>
          <w:rFonts w:ascii="Times New Roman" w:eastAsia="Times New Roman" w:hAnsi="Times New Roman" w:cs="Times New Roman"/>
          <w:sz w:val="28"/>
          <w:szCs w:val="28"/>
          <w:lang w:eastAsia="ru-RU"/>
        </w:rPr>
        <w:t>догазификации</w:t>
      </w:r>
      <w:proofErr w:type="spellEnd"/>
      <w:r w:rsidRPr="00DE2F01">
        <w:rPr>
          <w:rFonts w:ascii="Times New Roman" w:eastAsia="Times New Roman" w:hAnsi="Times New Roman" w:cs="Times New Roman"/>
          <w:sz w:val="28"/>
          <w:szCs w:val="28"/>
          <w:lang w:eastAsia="ru-RU"/>
        </w:rPr>
        <w:t xml:space="preserve"> индивидуальных жилых домов по поручению Президента РФ. </w:t>
      </w:r>
    </w:p>
    <w:p w14:paraId="1EB2C6E6"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В рамках Программы развития газоснабжения и газификации Псковской области на период 2021-2025 годы в 2025 году планируется завершить проектирование следующих объектов:</w:t>
      </w:r>
    </w:p>
    <w:p w14:paraId="4B8532CE"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«Газопровод межпоселковый к 6 площадкам ООО "ВСК" Невельского района Псковской области», строительство которого запланировано на 2024 и 2025 годы;</w:t>
      </w:r>
    </w:p>
    <w:p w14:paraId="4FFAED17"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«Газопровод межпоселковый д. </w:t>
      </w:r>
      <w:proofErr w:type="spellStart"/>
      <w:r w:rsidRPr="00DE2F01">
        <w:rPr>
          <w:rFonts w:ascii="Times New Roman" w:eastAsia="Times New Roman" w:hAnsi="Times New Roman" w:cs="Times New Roman"/>
          <w:sz w:val="28"/>
          <w:szCs w:val="28"/>
          <w:lang w:eastAsia="ru-RU"/>
        </w:rPr>
        <w:t>Лехово</w:t>
      </w:r>
      <w:proofErr w:type="spellEnd"/>
      <w:r w:rsidRPr="00DE2F01">
        <w:rPr>
          <w:rFonts w:ascii="Times New Roman" w:eastAsia="Times New Roman" w:hAnsi="Times New Roman" w:cs="Times New Roman"/>
          <w:sz w:val="28"/>
          <w:szCs w:val="28"/>
          <w:lang w:eastAsia="ru-RU"/>
        </w:rPr>
        <w:t xml:space="preserve"> Невельского района – 6 площадок ООО «ВСК» - пос. Усвяты Усвятского района Псковской области»»;</w:t>
      </w:r>
    </w:p>
    <w:p w14:paraId="6866668B"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«Газопровод-связка распределительный между ГРС Великие Луки и ГРС «Новосокольники Псковской области».  </w:t>
      </w:r>
    </w:p>
    <w:p w14:paraId="3B78BE82"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Строительство данных объектов позволит газифицировать 31населенный пункт и 12 свиноводческих площадок ВСК.</w:t>
      </w:r>
    </w:p>
    <w:p w14:paraId="22315D2A"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proofErr w:type="gramStart"/>
      <w:r w:rsidRPr="00DE2F01">
        <w:rPr>
          <w:rFonts w:ascii="Times New Roman" w:eastAsia="Times New Roman" w:hAnsi="Times New Roman" w:cs="Times New Roman"/>
          <w:sz w:val="28"/>
          <w:szCs w:val="28"/>
          <w:lang w:eastAsia="ru-RU"/>
        </w:rPr>
        <w:lastRenderedPageBreak/>
        <w:t>Кроме этого</w:t>
      </w:r>
      <w:proofErr w:type="gramEnd"/>
      <w:r w:rsidRPr="00DE2F01">
        <w:rPr>
          <w:rFonts w:ascii="Times New Roman" w:eastAsia="Times New Roman" w:hAnsi="Times New Roman" w:cs="Times New Roman"/>
          <w:sz w:val="28"/>
          <w:szCs w:val="28"/>
          <w:lang w:eastAsia="ru-RU"/>
        </w:rPr>
        <w:t xml:space="preserve"> в прогнозируемом периоде планируется осуществить реализацию следующих проектов: </w:t>
      </w:r>
    </w:p>
    <w:p w14:paraId="5ACFE93A" w14:textId="1AA32A80"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«Строительство БМК на природном газе в д. </w:t>
      </w:r>
      <w:proofErr w:type="spellStart"/>
      <w:r w:rsidRPr="00DE2F01">
        <w:rPr>
          <w:rFonts w:ascii="Times New Roman" w:eastAsia="Times New Roman" w:hAnsi="Times New Roman" w:cs="Times New Roman"/>
          <w:sz w:val="28"/>
          <w:szCs w:val="28"/>
          <w:lang w:eastAsia="ru-RU"/>
        </w:rPr>
        <w:t>Чижевщина</w:t>
      </w:r>
      <w:proofErr w:type="spellEnd"/>
      <w:r w:rsidRPr="00DE2F01">
        <w:rPr>
          <w:rFonts w:ascii="Times New Roman" w:eastAsia="Times New Roman" w:hAnsi="Times New Roman" w:cs="Times New Roman"/>
          <w:sz w:val="28"/>
          <w:szCs w:val="28"/>
          <w:lang w:eastAsia="ru-RU"/>
        </w:rPr>
        <w:t xml:space="preserve">»;   </w:t>
      </w:r>
    </w:p>
    <w:p w14:paraId="75332F28" w14:textId="00A2293A"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«Строительство БМК на природном газе в д. </w:t>
      </w:r>
      <w:proofErr w:type="spellStart"/>
      <w:r w:rsidRPr="00DE2F01">
        <w:rPr>
          <w:rFonts w:ascii="Times New Roman" w:eastAsia="Times New Roman" w:hAnsi="Times New Roman" w:cs="Times New Roman"/>
          <w:sz w:val="28"/>
          <w:szCs w:val="28"/>
          <w:lang w:eastAsia="ru-RU"/>
        </w:rPr>
        <w:t>Опухлики</w:t>
      </w:r>
      <w:proofErr w:type="spellEnd"/>
      <w:r w:rsidRPr="00DE2F01">
        <w:rPr>
          <w:rFonts w:ascii="Times New Roman" w:eastAsia="Times New Roman" w:hAnsi="Times New Roman" w:cs="Times New Roman"/>
          <w:sz w:val="28"/>
          <w:szCs w:val="28"/>
          <w:lang w:eastAsia="ru-RU"/>
        </w:rPr>
        <w:t xml:space="preserve">»; </w:t>
      </w:r>
    </w:p>
    <w:p w14:paraId="47A5109C"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«Строительство БМК на природном </w:t>
      </w:r>
      <w:proofErr w:type="gramStart"/>
      <w:r w:rsidRPr="00DE2F01">
        <w:rPr>
          <w:rFonts w:ascii="Times New Roman" w:eastAsia="Times New Roman" w:hAnsi="Times New Roman" w:cs="Times New Roman"/>
          <w:sz w:val="28"/>
          <w:szCs w:val="28"/>
          <w:lang w:eastAsia="ru-RU"/>
        </w:rPr>
        <w:t>газе  в</w:t>
      </w:r>
      <w:proofErr w:type="gramEnd"/>
      <w:r w:rsidRPr="00DE2F01">
        <w:rPr>
          <w:rFonts w:ascii="Times New Roman" w:eastAsia="Times New Roman" w:hAnsi="Times New Roman" w:cs="Times New Roman"/>
          <w:sz w:val="28"/>
          <w:szCs w:val="28"/>
          <w:lang w:eastAsia="ru-RU"/>
        </w:rPr>
        <w:t xml:space="preserve"> д. </w:t>
      </w:r>
      <w:proofErr w:type="spellStart"/>
      <w:r w:rsidRPr="00DE2F01">
        <w:rPr>
          <w:rFonts w:ascii="Times New Roman" w:eastAsia="Times New Roman" w:hAnsi="Times New Roman" w:cs="Times New Roman"/>
          <w:sz w:val="28"/>
          <w:szCs w:val="28"/>
          <w:lang w:eastAsia="ru-RU"/>
        </w:rPr>
        <w:t>Лехово</w:t>
      </w:r>
      <w:proofErr w:type="spellEnd"/>
      <w:r w:rsidRPr="00DE2F01">
        <w:rPr>
          <w:rFonts w:ascii="Times New Roman" w:eastAsia="Times New Roman" w:hAnsi="Times New Roman" w:cs="Times New Roman"/>
          <w:sz w:val="28"/>
          <w:szCs w:val="28"/>
          <w:lang w:eastAsia="ru-RU"/>
        </w:rPr>
        <w:t xml:space="preserve">»; </w:t>
      </w:r>
    </w:p>
    <w:p w14:paraId="227B0CE9" w14:textId="68143670"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«Строительство БМК на природном газе в </w:t>
      </w:r>
      <w:proofErr w:type="spellStart"/>
      <w:r w:rsidRPr="00DE2F01">
        <w:rPr>
          <w:rFonts w:ascii="Times New Roman" w:eastAsia="Times New Roman" w:hAnsi="Times New Roman" w:cs="Times New Roman"/>
          <w:sz w:val="28"/>
          <w:szCs w:val="28"/>
          <w:lang w:eastAsia="ru-RU"/>
        </w:rPr>
        <w:t>г.Невель</w:t>
      </w:r>
      <w:proofErr w:type="spellEnd"/>
      <w:r w:rsidRPr="00DE2F01">
        <w:rPr>
          <w:rFonts w:ascii="Times New Roman" w:eastAsia="Times New Roman" w:hAnsi="Times New Roman" w:cs="Times New Roman"/>
          <w:sz w:val="28"/>
          <w:szCs w:val="28"/>
          <w:lang w:eastAsia="ru-RU"/>
        </w:rPr>
        <w:t xml:space="preserve"> по </w:t>
      </w:r>
      <w:proofErr w:type="spellStart"/>
      <w:r w:rsidRPr="00DE2F01">
        <w:rPr>
          <w:rFonts w:ascii="Times New Roman" w:eastAsia="Times New Roman" w:hAnsi="Times New Roman" w:cs="Times New Roman"/>
          <w:sz w:val="28"/>
          <w:szCs w:val="28"/>
          <w:lang w:eastAsia="ru-RU"/>
        </w:rPr>
        <w:t>ул.Горького</w:t>
      </w:r>
      <w:proofErr w:type="spellEnd"/>
      <w:r w:rsidRPr="00DE2F01">
        <w:rPr>
          <w:rFonts w:ascii="Times New Roman" w:eastAsia="Times New Roman" w:hAnsi="Times New Roman" w:cs="Times New Roman"/>
          <w:sz w:val="28"/>
          <w:szCs w:val="28"/>
          <w:lang w:eastAsia="ru-RU"/>
        </w:rPr>
        <w:t xml:space="preserve"> взамен котельной, работающей на каменном угле»; </w:t>
      </w:r>
    </w:p>
    <w:p w14:paraId="65AB111F" w14:textId="6A795282"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«Строительство БМК на природном </w:t>
      </w:r>
      <w:proofErr w:type="gramStart"/>
      <w:r w:rsidRPr="00DE2F01">
        <w:rPr>
          <w:rFonts w:ascii="Times New Roman" w:eastAsia="Times New Roman" w:hAnsi="Times New Roman" w:cs="Times New Roman"/>
          <w:sz w:val="28"/>
          <w:szCs w:val="28"/>
          <w:lang w:eastAsia="ru-RU"/>
        </w:rPr>
        <w:t>газе  в</w:t>
      </w:r>
      <w:proofErr w:type="gramEnd"/>
      <w:r w:rsidRPr="00DE2F01">
        <w:rPr>
          <w:rFonts w:ascii="Times New Roman" w:eastAsia="Times New Roman" w:hAnsi="Times New Roman" w:cs="Times New Roman"/>
          <w:sz w:val="28"/>
          <w:szCs w:val="28"/>
          <w:lang w:eastAsia="ru-RU"/>
        </w:rPr>
        <w:t xml:space="preserve"> </w:t>
      </w:r>
      <w:proofErr w:type="spellStart"/>
      <w:r w:rsidRPr="00DE2F01">
        <w:rPr>
          <w:rFonts w:ascii="Times New Roman" w:eastAsia="Times New Roman" w:hAnsi="Times New Roman" w:cs="Times New Roman"/>
          <w:sz w:val="28"/>
          <w:szCs w:val="28"/>
          <w:lang w:eastAsia="ru-RU"/>
        </w:rPr>
        <w:t>г.Невель</w:t>
      </w:r>
      <w:proofErr w:type="spellEnd"/>
      <w:r w:rsidRPr="00DE2F01">
        <w:rPr>
          <w:rFonts w:ascii="Times New Roman" w:eastAsia="Times New Roman" w:hAnsi="Times New Roman" w:cs="Times New Roman"/>
          <w:sz w:val="28"/>
          <w:szCs w:val="28"/>
          <w:lang w:eastAsia="ru-RU"/>
        </w:rPr>
        <w:t xml:space="preserve"> по 2-му переулку Урицкого взамен котельной, работающей на каменном угле».</w:t>
      </w:r>
    </w:p>
    <w:p w14:paraId="6EBCC13A"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В рамках бюджетного финансирования:</w:t>
      </w:r>
    </w:p>
    <w:p w14:paraId="5A4DCEA5" w14:textId="5CAFBD3F"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В 2025 году планируется осуществить разработку </w:t>
      </w:r>
      <w:r w:rsidR="008B3E34">
        <w:rPr>
          <w:rFonts w:ascii="Times New Roman" w:eastAsia="Times New Roman" w:hAnsi="Times New Roman" w:cs="Times New Roman"/>
          <w:sz w:val="28"/>
          <w:szCs w:val="28"/>
          <w:lang w:eastAsia="ru-RU"/>
        </w:rPr>
        <w:t>проекта технического перевооружения</w:t>
      </w:r>
      <w:r w:rsidRPr="00DE2F01">
        <w:rPr>
          <w:rFonts w:ascii="Times New Roman" w:eastAsia="Times New Roman" w:hAnsi="Times New Roman" w:cs="Times New Roman"/>
          <w:sz w:val="28"/>
          <w:szCs w:val="28"/>
          <w:lang w:eastAsia="ru-RU"/>
        </w:rPr>
        <w:t xml:space="preserve"> котельной № 6 в </w:t>
      </w:r>
      <w:proofErr w:type="spellStart"/>
      <w:r w:rsidRPr="00DE2F01">
        <w:rPr>
          <w:rFonts w:ascii="Times New Roman" w:eastAsia="Times New Roman" w:hAnsi="Times New Roman" w:cs="Times New Roman"/>
          <w:sz w:val="28"/>
          <w:szCs w:val="28"/>
          <w:lang w:eastAsia="ru-RU"/>
        </w:rPr>
        <w:t>г.Невель</w:t>
      </w:r>
      <w:proofErr w:type="spellEnd"/>
      <w:r w:rsidRPr="00DE2F01">
        <w:rPr>
          <w:rFonts w:ascii="Times New Roman" w:eastAsia="Times New Roman" w:hAnsi="Times New Roman" w:cs="Times New Roman"/>
          <w:sz w:val="28"/>
          <w:szCs w:val="28"/>
          <w:lang w:eastAsia="ru-RU"/>
        </w:rPr>
        <w:t xml:space="preserve"> </w:t>
      </w:r>
      <w:proofErr w:type="spellStart"/>
      <w:proofErr w:type="gramStart"/>
      <w:r w:rsidRPr="00DE2F01">
        <w:rPr>
          <w:rFonts w:ascii="Times New Roman" w:eastAsia="Times New Roman" w:hAnsi="Times New Roman" w:cs="Times New Roman"/>
          <w:sz w:val="28"/>
          <w:szCs w:val="28"/>
          <w:lang w:eastAsia="ru-RU"/>
        </w:rPr>
        <w:t>ул.Войкова</w:t>
      </w:r>
      <w:proofErr w:type="spellEnd"/>
      <w:r w:rsidRPr="00DE2F01">
        <w:rPr>
          <w:rFonts w:ascii="Times New Roman" w:eastAsia="Times New Roman" w:hAnsi="Times New Roman" w:cs="Times New Roman"/>
          <w:sz w:val="28"/>
          <w:szCs w:val="28"/>
          <w:lang w:eastAsia="ru-RU"/>
        </w:rPr>
        <w:t xml:space="preserve">  с</w:t>
      </w:r>
      <w:proofErr w:type="gramEnd"/>
      <w:r w:rsidRPr="00DE2F01">
        <w:rPr>
          <w:rFonts w:ascii="Times New Roman" w:eastAsia="Times New Roman" w:hAnsi="Times New Roman" w:cs="Times New Roman"/>
          <w:sz w:val="28"/>
          <w:szCs w:val="28"/>
          <w:lang w:eastAsia="ru-RU"/>
        </w:rPr>
        <w:t xml:space="preserve"> последующей реализацией проекта.</w:t>
      </w:r>
    </w:p>
    <w:p w14:paraId="75FD8474"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В 2025 </w:t>
      </w:r>
      <w:proofErr w:type="gramStart"/>
      <w:r w:rsidRPr="00DE2F01">
        <w:rPr>
          <w:rFonts w:ascii="Times New Roman" w:eastAsia="Times New Roman" w:hAnsi="Times New Roman" w:cs="Times New Roman"/>
          <w:sz w:val="28"/>
          <w:szCs w:val="28"/>
          <w:lang w:eastAsia="ru-RU"/>
        </w:rPr>
        <w:t>году  в</w:t>
      </w:r>
      <w:proofErr w:type="gramEnd"/>
      <w:r w:rsidRPr="00DE2F01">
        <w:rPr>
          <w:rFonts w:ascii="Times New Roman" w:eastAsia="Times New Roman" w:hAnsi="Times New Roman" w:cs="Times New Roman"/>
          <w:sz w:val="28"/>
          <w:szCs w:val="28"/>
          <w:lang w:eastAsia="ru-RU"/>
        </w:rPr>
        <w:t xml:space="preserve"> рамках реализации ведомственного регионального проекта «Модернизации школьных систем образования Псковской области» будет осуществлен капитальный ремонт МОУ «Гимназия г. Невеля» объем финансирования составит более 110 </w:t>
      </w:r>
      <w:proofErr w:type="spellStart"/>
      <w:r w:rsidRPr="00DE2F01">
        <w:rPr>
          <w:rFonts w:ascii="Times New Roman" w:eastAsia="Times New Roman" w:hAnsi="Times New Roman" w:cs="Times New Roman"/>
          <w:sz w:val="28"/>
          <w:szCs w:val="28"/>
          <w:lang w:eastAsia="ru-RU"/>
        </w:rPr>
        <w:t>млн.руб</w:t>
      </w:r>
      <w:proofErr w:type="spellEnd"/>
      <w:r w:rsidRPr="00DE2F01">
        <w:rPr>
          <w:rFonts w:ascii="Times New Roman" w:eastAsia="Times New Roman" w:hAnsi="Times New Roman" w:cs="Times New Roman"/>
          <w:sz w:val="28"/>
          <w:szCs w:val="28"/>
          <w:lang w:eastAsia="ru-RU"/>
        </w:rPr>
        <w:t>.</w:t>
      </w:r>
    </w:p>
    <w:p w14:paraId="19CF414A" w14:textId="17B6BC0D"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На территории округа по региональной программе «Модернизация первичного звена здравоохранения»</w:t>
      </w:r>
      <w:r>
        <w:rPr>
          <w:rFonts w:ascii="Times New Roman" w:eastAsia="Times New Roman" w:hAnsi="Times New Roman" w:cs="Times New Roman"/>
          <w:sz w:val="28"/>
          <w:szCs w:val="28"/>
          <w:lang w:eastAsia="ru-RU"/>
        </w:rPr>
        <w:t xml:space="preserve"> в</w:t>
      </w:r>
      <w:r w:rsidRPr="00DE2F01">
        <w:rPr>
          <w:rFonts w:ascii="Times New Roman" w:eastAsia="Times New Roman" w:hAnsi="Times New Roman" w:cs="Times New Roman"/>
          <w:sz w:val="28"/>
          <w:szCs w:val="28"/>
          <w:lang w:eastAsia="ru-RU"/>
        </w:rPr>
        <w:t xml:space="preserve"> 2024 году возведено</w:t>
      </w:r>
      <w:r>
        <w:rPr>
          <w:rFonts w:ascii="Times New Roman" w:eastAsia="Times New Roman" w:hAnsi="Times New Roman" w:cs="Times New Roman"/>
          <w:sz w:val="28"/>
          <w:szCs w:val="28"/>
          <w:lang w:eastAsia="ru-RU"/>
        </w:rPr>
        <w:t xml:space="preserve"> и введено в эксплуатацию</w:t>
      </w:r>
      <w:r w:rsidRPr="00DE2F01">
        <w:rPr>
          <w:rFonts w:ascii="Times New Roman" w:eastAsia="Times New Roman" w:hAnsi="Times New Roman" w:cs="Times New Roman"/>
          <w:sz w:val="28"/>
          <w:szCs w:val="28"/>
          <w:lang w:eastAsia="ru-RU"/>
        </w:rPr>
        <w:t xml:space="preserve"> здание ФАП в </w:t>
      </w:r>
      <w:proofErr w:type="spellStart"/>
      <w:r w:rsidRPr="00DE2F01">
        <w:rPr>
          <w:rFonts w:ascii="Times New Roman" w:eastAsia="Times New Roman" w:hAnsi="Times New Roman" w:cs="Times New Roman"/>
          <w:sz w:val="28"/>
          <w:szCs w:val="28"/>
          <w:lang w:eastAsia="ru-RU"/>
        </w:rPr>
        <w:t>д.Иваново</w:t>
      </w:r>
      <w:proofErr w:type="spellEnd"/>
      <w:r>
        <w:rPr>
          <w:rFonts w:ascii="Times New Roman" w:eastAsia="Times New Roman" w:hAnsi="Times New Roman" w:cs="Times New Roman"/>
          <w:sz w:val="28"/>
          <w:szCs w:val="28"/>
          <w:lang w:eastAsia="ru-RU"/>
        </w:rPr>
        <w:t xml:space="preserve">; </w:t>
      </w:r>
      <w:r w:rsidRPr="00DE2F01">
        <w:rPr>
          <w:rFonts w:ascii="Times New Roman" w:eastAsia="Times New Roman" w:hAnsi="Times New Roman" w:cs="Times New Roman"/>
          <w:sz w:val="28"/>
          <w:szCs w:val="28"/>
          <w:lang w:eastAsia="ru-RU"/>
        </w:rPr>
        <w:t>планируется возведение модульных зданий ФАПов:</w:t>
      </w:r>
    </w:p>
    <w:p w14:paraId="3F088422"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в 2025 году в </w:t>
      </w:r>
      <w:proofErr w:type="spellStart"/>
      <w:r w:rsidRPr="00DE2F01">
        <w:rPr>
          <w:rFonts w:ascii="Times New Roman" w:eastAsia="Times New Roman" w:hAnsi="Times New Roman" w:cs="Times New Roman"/>
          <w:sz w:val="28"/>
          <w:szCs w:val="28"/>
          <w:lang w:eastAsia="ru-RU"/>
        </w:rPr>
        <w:t>д.Лехово</w:t>
      </w:r>
      <w:proofErr w:type="spellEnd"/>
      <w:r w:rsidRPr="00DE2F01">
        <w:rPr>
          <w:rFonts w:ascii="Times New Roman" w:eastAsia="Times New Roman" w:hAnsi="Times New Roman" w:cs="Times New Roman"/>
          <w:sz w:val="28"/>
          <w:szCs w:val="28"/>
          <w:lang w:eastAsia="ru-RU"/>
        </w:rPr>
        <w:t xml:space="preserve">, </w:t>
      </w:r>
      <w:proofErr w:type="spellStart"/>
      <w:r w:rsidRPr="00DE2F01">
        <w:rPr>
          <w:rFonts w:ascii="Times New Roman" w:eastAsia="Times New Roman" w:hAnsi="Times New Roman" w:cs="Times New Roman"/>
          <w:sz w:val="28"/>
          <w:szCs w:val="28"/>
          <w:lang w:eastAsia="ru-RU"/>
        </w:rPr>
        <w:t>д.Туричино</w:t>
      </w:r>
      <w:proofErr w:type="spellEnd"/>
      <w:r w:rsidRPr="00DE2F01">
        <w:rPr>
          <w:rFonts w:ascii="Times New Roman" w:eastAsia="Times New Roman" w:hAnsi="Times New Roman" w:cs="Times New Roman"/>
          <w:sz w:val="28"/>
          <w:szCs w:val="28"/>
          <w:lang w:eastAsia="ru-RU"/>
        </w:rPr>
        <w:t xml:space="preserve">, </w:t>
      </w:r>
      <w:proofErr w:type="spellStart"/>
      <w:r w:rsidRPr="00DE2F01">
        <w:rPr>
          <w:rFonts w:ascii="Times New Roman" w:eastAsia="Times New Roman" w:hAnsi="Times New Roman" w:cs="Times New Roman"/>
          <w:sz w:val="28"/>
          <w:szCs w:val="28"/>
          <w:lang w:eastAsia="ru-RU"/>
        </w:rPr>
        <w:t>д.Артемово</w:t>
      </w:r>
      <w:proofErr w:type="spellEnd"/>
      <w:r w:rsidRPr="00DE2F01">
        <w:rPr>
          <w:rFonts w:ascii="Times New Roman" w:eastAsia="Times New Roman" w:hAnsi="Times New Roman" w:cs="Times New Roman"/>
          <w:sz w:val="28"/>
          <w:szCs w:val="28"/>
          <w:lang w:eastAsia="ru-RU"/>
        </w:rPr>
        <w:t>;</w:t>
      </w:r>
    </w:p>
    <w:p w14:paraId="44C1D46F"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в 2026 году – в </w:t>
      </w:r>
      <w:proofErr w:type="spellStart"/>
      <w:r w:rsidRPr="00DE2F01">
        <w:rPr>
          <w:rFonts w:ascii="Times New Roman" w:eastAsia="Times New Roman" w:hAnsi="Times New Roman" w:cs="Times New Roman"/>
          <w:sz w:val="28"/>
          <w:szCs w:val="28"/>
          <w:lang w:eastAsia="ru-RU"/>
        </w:rPr>
        <w:t>д.Перебоево</w:t>
      </w:r>
      <w:proofErr w:type="spellEnd"/>
      <w:r w:rsidRPr="00DE2F01">
        <w:rPr>
          <w:rFonts w:ascii="Times New Roman" w:eastAsia="Times New Roman" w:hAnsi="Times New Roman" w:cs="Times New Roman"/>
          <w:sz w:val="28"/>
          <w:szCs w:val="28"/>
          <w:lang w:eastAsia="ru-RU"/>
        </w:rPr>
        <w:t>;</w:t>
      </w:r>
    </w:p>
    <w:p w14:paraId="5AFF761F"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в 2027 году в </w:t>
      </w:r>
      <w:proofErr w:type="spellStart"/>
      <w:r w:rsidRPr="00DE2F01">
        <w:rPr>
          <w:rFonts w:ascii="Times New Roman" w:eastAsia="Times New Roman" w:hAnsi="Times New Roman" w:cs="Times New Roman"/>
          <w:sz w:val="28"/>
          <w:szCs w:val="28"/>
          <w:lang w:eastAsia="ru-RU"/>
        </w:rPr>
        <w:t>д.Усово</w:t>
      </w:r>
      <w:proofErr w:type="spellEnd"/>
      <w:r w:rsidRPr="00DE2F01">
        <w:rPr>
          <w:rFonts w:ascii="Times New Roman" w:eastAsia="Times New Roman" w:hAnsi="Times New Roman" w:cs="Times New Roman"/>
          <w:sz w:val="28"/>
          <w:szCs w:val="28"/>
          <w:lang w:eastAsia="ru-RU"/>
        </w:rPr>
        <w:t>;</w:t>
      </w:r>
    </w:p>
    <w:p w14:paraId="15636E43" w14:textId="77777777" w:rsidR="00DE2F01" w:rsidRPr="00DE2F01" w:rsidRDefault="00DE2F01" w:rsidP="00DE2F01">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 в 2028 году в </w:t>
      </w:r>
      <w:proofErr w:type="spellStart"/>
      <w:r w:rsidRPr="00DE2F01">
        <w:rPr>
          <w:rFonts w:ascii="Times New Roman" w:eastAsia="Times New Roman" w:hAnsi="Times New Roman" w:cs="Times New Roman"/>
          <w:sz w:val="28"/>
          <w:szCs w:val="28"/>
          <w:lang w:eastAsia="ru-RU"/>
        </w:rPr>
        <w:t>д.Чернуха</w:t>
      </w:r>
      <w:proofErr w:type="spellEnd"/>
      <w:r w:rsidRPr="00DE2F01">
        <w:rPr>
          <w:rFonts w:ascii="Times New Roman" w:eastAsia="Times New Roman" w:hAnsi="Times New Roman" w:cs="Times New Roman"/>
          <w:sz w:val="28"/>
          <w:szCs w:val="28"/>
          <w:lang w:eastAsia="ru-RU"/>
        </w:rPr>
        <w:t>.</w:t>
      </w:r>
    </w:p>
    <w:p w14:paraId="0E9F6ADF" w14:textId="77777777" w:rsidR="00DC496C" w:rsidRPr="00DE2F01" w:rsidRDefault="00DC496C" w:rsidP="002031B0">
      <w:pPr>
        <w:spacing w:after="0" w:line="240" w:lineRule="auto"/>
        <w:ind w:firstLine="709"/>
        <w:jc w:val="both"/>
        <w:rPr>
          <w:rFonts w:ascii="Times New Roman" w:eastAsia="Times New Roman" w:hAnsi="Times New Roman" w:cs="Times New Roman"/>
          <w:sz w:val="28"/>
          <w:szCs w:val="28"/>
          <w:lang w:eastAsia="ru-RU"/>
        </w:rPr>
      </w:pPr>
      <w:r w:rsidRPr="00DE2F01">
        <w:rPr>
          <w:rFonts w:ascii="Times New Roman" w:eastAsia="Times New Roman" w:hAnsi="Times New Roman" w:cs="Times New Roman"/>
          <w:sz w:val="28"/>
          <w:szCs w:val="28"/>
          <w:lang w:eastAsia="ru-RU"/>
        </w:rPr>
        <w:t xml:space="preserve">Прогнозируется, что при улучшении макроэкономической ситуации будет наблюдаться сдержанный рост потока средств, направляемых на обновление основных фондов предприятий Невельского </w:t>
      </w:r>
      <w:r w:rsidR="006B39DB" w:rsidRPr="00DE2F01">
        <w:rPr>
          <w:rFonts w:ascii="Times New Roman" w:eastAsia="Times New Roman" w:hAnsi="Times New Roman" w:cs="Times New Roman"/>
          <w:sz w:val="28"/>
          <w:szCs w:val="28"/>
          <w:lang w:eastAsia="ru-RU"/>
        </w:rPr>
        <w:t>округа</w:t>
      </w:r>
      <w:r w:rsidRPr="00DE2F01">
        <w:rPr>
          <w:rFonts w:ascii="Times New Roman" w:eastAsia="Times New Roman" w:hAnsi="Times New Roman" w:cs="Times New Roman"/>
          <w:sz w:val="28"/>
          <w:szCs w:val="28"/>
          <w:lang w:eastAsia="ru-RU"/>
        </w:rPr>
        <w:t xml:space="preserve">. </w:t>
      </w:r>
    </w:p>
    <w:p w14:paraId="14D3AC54" w14:textId="77777777" w:rsidR="00DC496C" w:rsidRPr="0012051B" w:rsidRDefault="00DC496C" w:rsidP="002031B0">
      <w:pPr>
        <w:spacing w:after="0" w:line="240" w:lineRule="auto"/>
        <w:ind w:firstLine="709"/>
        <w:jc w:val="both"/>
        <w:rPr>
          <w:rFonts w:ascii="Times New Roman" w:hAnsi="Times New Roman" w:cs="Times New Roman"/>
          <w:sz w:val="16"/>
          <w:szCs w:val="16"/>
          <w:highlight w:val="yellow"/>
        </w:rPr>
      </w:pPr>
    </w:p>
    <w:p w14:paraId="1786D8A7" w14:textId="60CBD250" w:rsidR="007A020A" w:rsidRPr="00A8612A" w:rsidRDefault="00697393" w:rsidP="002031B0">
      <w:pPr>
        <w:pStyle w:val="a3"/>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A8612A">
        <w:rPr>
          <w:rFonts w:ascii="Times New Roman" w:eastAsia="Times New Roman" w:hAnsi="Times New Roman" w:cs="Times New Roman"/>
          <w:i/>
          <w:sz w:val="28"/>
          <w:szCs w:val="28"/>
          <w:u w:val="single"/>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A8612A">
        <w:rPr>
          <w:rFonts w:ascii="Times New Roman" w:eastAsia="Times New Roman" w:hAnsi="Times New Roman" w:cs="Times New Roman"/>
          <w:sz w:val="28"/>
          <w:szCs w:val="28"/>
          <w:lang w:eastAsia="ru-RU"/>
        </w:rPr>
        <w:t xml:space="preserve"> </w:t>
      </w:r>
      <w:r w:rsidR="007A020A" w:rsidRPr="00A8612A">
        <w:rPr>
          <w:rFonts w:ascii="Times New Roman" w:eastAsia="Times New Roman" w:hAnsi="Times New Roman" w:cs="Times New Roman"/>
          <w:sz w:val="28"/>
          <w:szCs w:val="28"/>
          <w:lang w:eastAsia="ru-RU"/>
        </w:rPr>
        <w:t>в 20</w:t>
      </w:r>
      <w:r w:rsidR="00405C60" w:rsidRPr="00A8612A">
        <w:rPr>
          <w:rFonts w:ascii="Times New Roman" w:eastAsia="Times New Roman" w:hAnsi="Times New Roman" w:cs="Times New Roman"/>
          <w:sz w:val="28"/>
          <w:szCs w:val="28"/>
          <w:lang w:eastAsia="ru-RU"/>
        </w:rPr>
        <w:t>2</w:t>
      </w:r>
      <w:r w:rsidR="00183727" w:rsidRPr="00A8612A">
        <w:rPr>
          <w:rFonts w:ascii="Times New Roman" w:eastAsia="Times New Roman" w:hAnsi="Times New Roman" w:cs="Times New Roman"/>
          <w:sz w:val="28"/>
          <w:szCs w:val="28"/>
          <w:lang w:eastAsia="ru-RU"/>
        </w:rPr>
        <w:t>4</w:t>
      </w:r>
      <w:r w:rsidR="007A020A" w:rsidRPr="00A8612A">
        <w:rPr>
          <w:rFonts w:ascii="Times New Roman" w:eastAsia="Times New Roman" w:hAnsi="Times New Roman" w:cs="Times New Roman"/>
          <w:sz w:val="28"/>
          <w:szCs w:val="28"/>
          <w:lang w:eastAsia="ru-RU"/>
        </w:rPr>
        <w:t xml:space="preserve"> году</w:t>
      </w:r>
      <w:r w:rsidR="00481FDF" w:rsidRPr="00A8612A">
        <w:rPr>
          <w:rFonts w:ascii="Times New Roman" w:eastAsia="Times New Roman" w:hAnsi="Times New Roman" w:cs="Times New Roman"/>
          <w:sz w:val="28"/>
          <w:szCs w:val="28"/>
          <w:lang w:eastAsia="ru-RU"/>
        </w:rPr>
        <w:t xml:space="preserve"> </w:t>
      </w:r>
      <w:r w:rsidR="00183727" w:rsidRPr="00A8612A">
        <w:rPr>
          <w:rFonts w:ascii="Times New Roman" w:eastAsia="Times New Roman" w:hAnsi="Times New Roman" w:cs="Times New Roman"/>
          <w:sz w:val="28"/>
          <w:szCs w:val="28"/>
          <w:lang w:eastAsia="ru-RU"/>
        </w:rPr>
        <w:t>незначительно снизилась</w:t>
      </w:r>
      <w:r w:rsidR="00405C60" w:rsidRPr="00A8612A">
        <w:rPr>
          <w:rFonts w:ascii="Times New Roman" w:eastAsia="Times New Roman" w:hAnsi="Times New Roman" w:cs="Times New Roman"/>
          <w:sz w:val="28"/>
          <w:szCs w:val="28"/>
          <w:lang w:eastAsia="ru-RU"/>
        </w:rPr>
        <w:t xml:space="preserve"> по сравнению с 20</w:t>
      </w:r>
      <w:r w:rsidR="006E7886" w:rsidRPr="00A8612A">
        <w:rPr>
          <w:rFonts w:ascii="Times New Roman" w:eastAsia="Times New Roman" w:hAnsi="Times New Roman" w:cs="Times New Roman"/>
          <w:sz w:val="28"/>
          <w:szCs w:val="28"/>
          <w:lang w:eastAsia="ru-RU"/>
        </w:rPr>
        <w:t>2</w:t>
      </w:r>
      <w:r w:rsidR="00183727" w:rsidRPr="00A8612A">
        <w:rPr>
          <w:rFonts w:ascii="Times New Roman" w:eastAsia="Times New Roman" w:hAnsi="Times New Roman" w:cs="Times New Roman"/>
          <w:sz w:val="28"/>
          <w:szCs w:val="28"/>
          <w:lang w:eastAsia="ru-RU"/>
        </w:rPr>
        <w:t>3</w:t>
      </w:r>
      <w:r w:rsidR="00481FDF" w:rsidRPr="00A8612A">
        <w:rPr>
          <w:rFonts w:ascii="Times New Roman" w:eastAsia="Times New Roman" w:hAnsi="Times New Roman" w:cs="Times New Roman"/>
          <w:sz w:val="28"/>
          <w:szCs w:val="28"/>
          <w:lang w:eastAsia="ru-RU"/>
        </w:rPr>
        <w:t xml:space="preserve"> годом</w:t>
      </w:r>
      <w:r w:rsidR="0014586A" w:rsidRPr="00A8612A">
        <w:rPr>
          <w:rFonts w:ascii="Times New Roman" w:eastAsia="Times New Roman" w:hAnsi="Times New Roman" w:cs="Times New Roman"/>
          <w:sz w:val="28"/>
          <w:szCs w:val="28"/>
          <w:lang w:eastAsia="ru-RU"/>
        </w:rPr>
        <w:t xml:space="preserve"> на </w:t>
      </w:r>
      <w:r w:rsidR="00183727" w:rsidRPr="00A8612A">
        <w:rPr>
          <w:rFonts w:ascii="Times New Roman" w:eastAsia="Times New Roman" w:hAnsi="Times New Roman" w:cs="Times New Roman"/>
          <w:sz w:val="28"/>
          <w:szCs w:val="28"/>
          <w:lang w:eastAsia="ru-RU"/>
        </w:rPr>
        <w:t>0,2</w:t>
      </w:r>
      <w:r w:rsidR="00BA44FF" w:rsidRPr="00A8612A">
        <w:rPr>
          <w:rFonts w:ascii="Times New Roman" w:eastAsia="Times New Roman" w:hAnsi="Times New Roman" w:cs="Times New Roman"/>
          <w:sz w:val="28"/>
          <w:szCs w:val="28"/>
          <w:lang w:eastAsia="ru-RU"/>
        </w:rPr>
        <w:t xml:space="preserve"> </w:t>
      </w:r>
      <w:proofErr w:type="gramStart"/>
      <w:r w:rsidR="0014586A" w:rsidRPr="00A8612A">
        <w:rPr>
          <w:rFonts w:ascii="Times New Roman" w:eastAsia="Times New Roman" w:hAnsi="Times New Roman" w:cs="Times New Roman"/>
          <w:sz w:val="28"/>
          <w:szCs w:val="28"/>
          <w:lang w:eastAsia="ru-RU"/>
        </w:rPr>
        <w:t xml:space="preserve">% </w:t>
      </w:r>
      <w:r w:rsidR="00481FDF" w:rsidRPr="00A8612A">
        <w:rPr>
          <w:rFonts w:ascii="Times New Roman" w:eastAsia="Times New Roman" w:hAnsi="Times New Roman" w:cs="Times New Roman"/>
          <w:sz w:val="28"/>
          <w:szCs w:val="28"/>
          <w:lang w:eastAsia="ru-RU"/>
        </w:rPr>
        <w:t xml:space="preserve"> и</w:t>
      </w:r>
      <w:proofErr w:type="gramEnd"/>
      <w:r w:rsidR="00481FDF" w:rsidRPr="00A8612A">
        <w:rPr>
          <w:rFonts w:ascii="Times New Roman" w:eastAsia="Times New Roman" w:hAnsi="Times New Roman" w:cs="Times New Roman"/>
          <w:sz w:val="28"/>
          <w:szCs w:val="28"/>
          <w:lang w:eastAsia="ru-RU"/>
        </w:rPr>
        <w:t xml:space="preserve"> составила </w:t>
      </w:r>
      <w:r w:rsidR="00A43344" w:rsidRPr="00A8612A">
        <w:rPr>
          <w:rFonts w:ascii="Times New Roman" w:eastAsia="Times New Roman" w:hAnsi="Times New Roman" w:cs="Times New Roman"/>
          <w:sz w:val="28"/>
          <w:szCs w:val="28"/>
          <w:lang w:eastAsia="ru-RU"/>
        </w:rPr>
        <w:t xml:space="preserve"> </w:t>
      </w:r>
      <w:r w:rsidR="007A020A" w:rsidRPr="00A8612A">
        <w:rPr>
          <w:rFonts w:ascii="Times New Roman" w:eastAsia="Times New Roman" w:hAnsi="Times New Roman" w:cs="Times New Roman"/>
          <w:sz w:val="28"/>
          <w:szCs w:val="28"/>
          <w:lang w:eastAsia="ru-RU"/>
        </w:rPr>
        <w:t>6</w:t>
      </w:r>
      <w:r w:rsidR="00BA44FF" w:rsidRPr="00A8612A">
        <w:rPr>
          <w:rFonts w:ascii="Times New Roman" w:eastAsia="Times New Roman" w:hAnsi="Times New Roman" w:cs="Times New Roman"/>
          <w:sz w:val="28"/>
          <w:szCs w:val="28"/>
          <w:lang w:eastAsia="ru-RU"/>
        </w:rPr>
        <w:t>4,</w:t>
      </w:r>
      <w:r w:rsidR="00183727" w:rsidRPr="00A8612A">
        <w:rPr>
          <w:rFonts w:ascii="Times New Roman" w:eastAsia="Times New Roman" w:hAnsi="Times New Roman" w:cs="Times New Roman"/>
          <w:sz w:val="28"/>
          <w:szCs w:val="28"/>
          <w:lang w:eastAsia="ru-RU"/>
        </w:rPr>
        <w:t>81</w:t>
      </w:r>
      <w:r w:rsidR="00BA44FF" w:rsidRPr="00A8612A">
        <w:rPr>
          <w:rFonts w:ascii="Times New Roman" w:eastAsia="Times New Roman" w:hAnsi="Times New Roman" w:cs="Times New Roman"/>
          <w:sz w:val="28"/>
          <w:szCs w:val="28"/>
          <w:lang w:eastAsia="ru-RU"/>
        </w:rPr>
        <w:t xml:space="preserve"> </w:t>
      </w:r>
      <w:r w:rsidR="006E7886" w:rsidRPr="00A8612A">
        <w:rPr>
          <w:rFonts w:ascii="Times New Roman" w:eastAsia="Times New Roman" w:hAnsi="Times New Roman" w:cs="Times New Roman"/>
          <w:sz w:val="28"/>
          <w:szCs w:val="28"/>
          <w:lang w:eastAsia="ru-RU"/>
        </w:rPr>
        <w:t>% (в 202</w:t>
      </w:r>
      <w:r w:rsidR="00183727" w:rsidRPr="00A8612A">
        <w:rPr>
          <w:rFonts w:ascii="Times New Roman" w:eastAsia="Times New Roman" w:hAnsi="Times New Roman" w:cs="Times New Roman"/>
          <w:sz w:val="28"/>
          <w:szCs w:val="28"/>
          <w:lang w:eastAsia="ru-RU"/>
        </w:rPr>
        <w:t>3</w:t>
      </w:r>
      <w:r w:rsidR="007A020A" w:rsidRPr="00A8612A">
        <w:rPr>
          <w:rFonts w:ascii="Times New Roman" w:eastAsia="Times New Roman" w:hAnsi="Times New Roman" w:cs="Times New Roman"/>
          <w:sz w:val="28"/>
          <w:szCs w:val="28"/>
          <w:lang w:eastAsia="ru-RU"/>
        </w:rPr>
        <w:t>г. – 6</w:t>
      </w:r>
      <w:r w:rsidR="00183727" w:rsidRPr="00A8612A">
        <w:rPr>
          <w:rFonts w:ascii="Times New Roman" w:eastAsia="Times New Roman" w:hAnsi="Times New Roman" w:cs="Times New Roman"/>
          <w:sz w:val="28"/>
          <w:szCs w:val="28"/>
          <w:lang w:eastAsia="ru-RU"/>
        </w:rPr>
        <w:t>4</w:t>
      </w:r>
      <w:r w:rsidR="007A020A" w:rsidRPr="00A8612A">
        <w:rPr>
          <w:rFonts w:ascii="Times New Roman" w:eastAsia="Times New Roman" w:hAnsi="Times New Roman" w:cs="Times New Roman"/>
          <w:sz w:val="28"/>
          <w:szCs w:val="28"/>
          <w:lang w:eastAsia="ru-RU"/>
        </w:rPr>
        <w:t>,</w:t>
      </w:r>
      <w:r w:rsidR="00183727" w:rsidRPr="00A8612A">
        <w:rPr>
          <w:rFonts w:ascii="Times New Roman" w:eastAsia="Times New Roman" w:hAnsi="Times New Roman" w:cs="Times New Roman"/>
          <w:sz w:val="28"/>
          <w:szCs w:val="28"/>
          <w:lang w:eastAsia="ru-RU"/>
        </w:rPr>
        <w:t>9</w:t>
      </w:r>
      <w:r w:rsidR="0014586A" w:rsidRPr="00A8612A">
        <w:rPr>
          <w:rFonts w:ascii="Times New Roman" w:eastAsia="Times New Roman" w:hAnsi="Times New Roman" w:cs="Times New Roman"/>
          <w:sz w:val="28"/>
          <w:szCs w:val="28"/>
          <w:lang w:eastAsia="ru-RU"/>
        </w:rPr>
        <w:t>3</w:t>
      </w:r>
      <w:r w:rsidR="007A020A" w:rsidRPr="00A8612A">
        <w:rPr>
          <w:rFonts w:ascii="Times New Roman" w:eastAsia="Times New Roman" w:hAnsi="Times New Roman" w:cs="Times New Roman"/>
          <w:sz w:val="28"/>
          <w:szCs w:val="28"/>
          <w:lang w:eastAsia="ru-RU"/>
        </w:rPr>
        <w:t>%).</w:t>
      </w:r>
    </w:p>
    <w:p w14:paraId="2B3232BF" w14:textId="3405B0DC" w:rsidR="0014586A" w:rsidRDefault="0014586A" w:rsidP="002031B0">
      <w:pPr>
        <w:spacing w:after="0" w:line="240" w:lineRule="auto"/>
        <w:ind w:firstLine="709"/>
        <w:jc w:val="both"/>
        <w:rPr>
          <w:rFonts w:ascii="Times New Roman" w:eastAsia="Times New Roman" w:hAnsi="Times New Roman" w:cs="Times New Roman"/>
          <w:sz w:val="28"/>
          <w:szCs w:val="28"/>
          <w:lang w:eastAsia="ru-RU"/>
        </w:rPr>
      </w:pPr>
      <w:r w:rsidRPr="00A8612A">
        <w:rPr>
          <w:rFonts w:ascii="Times New Roman" w:eastAsia="Times New Roman" w:hAnsi="Times New Roman" w:cs="Times New Roman"/>
          <w:sz w:val="28"/>
          <w:szCs w:val="28"/>
          <w:lang w:eastAsia="ru-RU"/>
        </w:rPr>
        <w:t xml:space="preserve">На </w:t>
      </w:r>
      <w:r w:rsidR="008B3E34">
        <w:rPr>
          <w:rFonts w:ascii="Times New Roman" w:eastAsia="Times New Roman" w:hAnsi="Times New Roman" w:cs="Times New Roman"/>
          <w:sz w:val="28"/>
          <w:szCs w:val="28"/>
          <w:lang w:eastAsia="ru-RU"/>
        </w:rPr>
        <w:t xml:space="preserve">снижение </w:t>
      </w:r>
      <w:r w:rsidRPr="00A8612A">
        <w:rPr>
          <w:rFonts w:ascii="Times New Roman" w:eastAsia="Times New Roman" w:hAnsi="Times New Roman" w:cs="Times New Roman"/>
          <w:sz w:val="28"/>
          <w:szCs w:val="28"/>
          <w:lang w:eastAsia="ru-RU"/>
        </w:rPr>
        <w:t xml:space="preserve">показателя повлияло </w:t>
      </w:r>
      <w:r w:rsidR="008B3E34">
        <w:rPr>
          <w:rFonts w:ascii="Times New Roman" w:eastAsia="Times New Roman" w:hAnsi="Times New Roman" w:cs="Times New Roman"/>
          <w:sz w:val="28"/>
          <w:szCs w:val="28"/>
          <w:lang w:eastAsia="ru-RU"/>
        </w:rPr>
        <w:t>сокращение</w:t>
      </w:r>
      <w:r w:rsidRPr="00A8612A">
        <w:rPr>
          <w:rFonts w:ascii="Times New Roman" w:eastAsia="Times New Roman" w:hAnsi="Times New Roman" w:cs="Times New Roman"/>
          <w:sz w:val="28"/>
          <w:szCs w:val="28"/>
          <w:lang w:eastAsia="ru-RU"/>
        </w:rPr>
        <w:t xml:space="preserve"> </w:t>
      </w:r>
      <w:proofErr w:type="gramStart"/>
      <w:r w:rsidRPr="00A8612A">
        <w:rPr>
          <w:rFonts w:ascii="Times New Roman" w:eastAsia="Times New Roman" w:hAnsi="Times New Roman" w:cs="Times New Roman"/>
          <w:sz w:val="28"/>
          <w:szCs w:val="28"/>
          <w:lang w:eastAsia="ru-RU"/>
        </w:rPr>
        <w:t>площади  земельных</w:t>
      </w:r>
      <w:proofErr w:type="gramEnd"/>
      <w:r w:rsidRPr="00A8612A">
        <w:rPr>
          <w:rFonts w:ascii="Times New Roman" w:eastAsia="Times New Roman" w:hAnsi="Times New Roman" w:cs="Times New Roman"/>
          <w:sz w:val="28"/>
          <w:szCs w:val="28"/>
          <w:lang w:eastAsia="ru-RU"/>
        </w:rPr>
        <w:t xml:space="preserve"> </w:t>
      </w:r>
      <w:r w:rsidR="00A8612A" w:rsidRPr="00A8612A">
        <w:rPr>
          <w:rFonts w:ascii="Times New Roman" w:eastAsia="Times New Roman" w:hAnsi="Times New Roman" w:cs="Times New Roman"/>
          <w:sz w:val="28"/>
          <w:szCs w:val="28"/>
          <w:lang w:eastAsia="ru-RU"/>
        </w:rPr>
        <w:t xml:space="preserve">участков, находящихся в собственности граждан </w:t>
      </w:r>
      <w:r w:rsidRPr="00A8612A">
        <w:rPr>
          <w:rFonts w:ascii="Times New Roman" w:eastAsia="Times New Roman" w:hAnsi="Times New Roman" w:cs="Times New Roman"/>
          <w:sz w:val="28"/>
          <w:szCs w:val="28"/>
          <w:lang w:eastAsia="ru-RU"/>
        </w:rPr>
        <w:t>на</w:t>
      </w:r>
      <w:r w:rsidR="00BA44FF" w:rsidRPr="00A8612A">
        <w:rPr>
          <w:rFonts w:ascii="Times New Roman" w:eastAsia="Times New Roman" w:hAnsi="Times New Roman" w:cs="Times New Roman"/>
          <w:sz w:val="28"/>
          <w:szCs w:val="28"/>
          <w:lang w:eastAsia="ru-RU"/>
        </w:rPr>
        <w:t xml:space="preserve"> </w:t>
      </w:r>
      <w:r w:rsidR="00A8612A" w:rsidRPr="00A8612A">
        <w:rPr>
          <w:rFonts w:ascii="Times New Roman" w:eastAsia="Times New Roman" w:hAnsi="Times New Roman" w:cs="Times New Roman"/>
          <w:sz w:val="28"/>
          <w:szCs w:val="28"/>
          <w:lang w:eastAsia="ru-RU"/>
        </w:rPr>
        <w:t>962</w:t>
      </w:r>
      <w:r w:rsidRPr="00A8612A">
        <w:rPr>
          <w:rFonts w:ascii="Times New Roman" w:eastAsia="Times New Roman" w:hAnsi="Times New Roman" w:cs="Times New Roman"/>
          <w:sz w:val="28"/>
          <w:szCs w:val="28"/>
          <w:lang w:eastAsia="ru-RU"/>
        </w:rPr>
        <w:t xml:space="preserve"> га.</w:t>
      </w:r>
    </w:p>
    <w:p w14:paraId="3FD18614" w14:textId="7C6CEE7B" w:rsidR="007E1D12" w:rsidRDefault="007A020A" w:rsidP="002031B0">
      <w:pPr>
        <w:spacing w:after="0" w:line="240" w:lineRule="auto"/>
        <w:ind w:firstLine="709"/>
        <w:jc w:val="both"/>
        <w:rPr>
          <w:rFonts w:ascii="Times New Roman" w:eastAsia="Times New Roman" w:hAnsi="Times New Roman" w:cs="Times New Roman"/>
          <w:sz w:val="28"/>
          <w:szCs w:val="28"/>
          <w:lang w:eastAsia="ru-RU"/>
        </w:rPr>
      </w:pPr>
      <w:r w:rsidRPr="00A8612A">
        <w:rPr>
          <w:rFonts w:ascii="Times New Roman" w:eastAsia="Times New Roman" w:hAnsi="Times New Roman" w:cs="Times New Roman"/>
          <w:sz w:val="28"/>
          <w:szCs w:val="28"/>
          <w:lang w:eastAsia="ru-RU"/>
        </w:rPr>
        <w:t xml:space="preserve">С </w:t>
      </w:r>
      <w:r w:rsidR="007E1D12" w:rsidRPr="00A8612A">
        <w:rPr>
          <w:rFonts w:ascii="Times New Roman" w:eastAsia="Times New Roman" w:hAnsi="Times New Roman" w:cs="Times New Roman"/>
          <w:sz w:val="28"/>
          <w:szCs w:val="28"/>
          <w:lang w:eastAsia="ru-RU"/>
        </w:rPr>
        <w:t xml:space="preserve">целью улучшения инвестиционной привлекательности, формирования объективной налоговой базы по земельному налогу Администрацией </w:t>
      </w:r>
      <w:r w:rsidR="00BA44FF" w:rsidRPr="00A8612A">
        <w:rPr>
          <w:rFonts w:ascii="Times New Roman" w:eastAsia="Times New Roman" w:hAnsi="Times New Roman" w:cs="Times New Roman"/>
          <w:sz w:val="28"/>
          <w:szCs w:val="28"/>
          <w:lang w:eastAsia="ru-RU"/>
        </w:rPr>
        <w:t>округа</w:t>
      </w:r>
      <w:r w:rsidR="007E1D12" w:rsidRPr="00A8612A">
        <w:rPr>
          <w:rFonts w:ascii="Times New Roman" w:eastAsia="Times New Roman" w:hAnsi="Times New Roman" w:cs="Times New Roman"/>
          <w:sz w:val="28"/>
          <w:szCs w:val="28"/>
          <w:lang w:eastAsia="ru-RU"/>
        </w:rPr>
        <w:t xml:space="preserve"> активизирована работа по оформлению в муниципальную собственность невостребованных земельных долей</w:t>
      </w:r>
      <w:r w:rsidR="00481FDF" w:rsidRPr="00A8612A">
        <w:rPr>
          <w:rFonts w:ascii="Times New Roman" w:eastAsia="Times New Roman" w:hAnsi="Times New Roman" w:cs="Times New Roman"/>
          <w:sz w:val="28"/>
          <w:szCs w:val="28"/>
          <w:lang w:eastAsia="ru-RU"/>
        </w:rPr>
        <w:t xml:space="preserve">, </w:t>
      </w:r>
      <w:r w:rsidR="007E1D12" w:rsidRPr="00A8612A">
        <w:rPr>
          <w:rFonts w:ascii="Times New Roman" w:eastAsia="Times New Roman" w:hAnsi="Times New Roman" w:cs="Times New Roman"/>
          <w:sz w:val="28"/>
          <w:szCs w:val="28"/>
          <w:lang w:eastAsia="ru-RU"/>
        </w:rPr>
        <w:t>проводится работа с гражданами по вопросам, связанным с оформлением прав на объекты недвижимости и земельные участки в соответствии с действующим законодательством.</w:t>
      </w:r>
    </w:p>
    <w:p w14:paraId="611D67BC" w14:textId="7D81A082" w:rsidR="008250B9" w:rsidRPr="008250B9" w:rsidRDefault="008250B9" w:rsidP="008250B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DFCFA"/>
        </w:rPr>
        <w:t xml:space="preserve">За счет средств </w:t>
      </w:r>
      <w:r w:rsidRPr="008250B9">
        <w:rPr>
          <w:rFonts w:ascii="Times New Roman" w:hAnsi="Times New Roman" w:cs="Times New Roman"/>
          <w:sz w:val="28"/>
          <w:szCs w:val="28"/>
          <w:shd w:val="clear" w:color="auto" w:fill="FDFCFA"/>
        </w:rPr>
        <w:t xml:space="preserve">субсидии из областного бюджета на подготовку проектов межевания земельных участков и на проведение кадастровых работ в 2024 году были установлены границы (проведено межевание)  2 земельных </w:t>
      </w:r>
      <w:r w:rsidRPr="008250B9">
        <w:rPr>
          <w:rFonts w:ascii="Times New Roman" w:hAnsi="Times New Roman" w:cs="Times New Roman"/>
          <w:sz w:val="28"/>
          <w:szCs w:val="28"/>
          <w:shd w:val="clear" w:color="auto" w:fill="FDFCFA"/>
        </w:rPr>
        <w:lastRenderedPageBreak/>
        <w:t>участков сельскохозяйственного назначения выделенных из невостребованных земельных долей общей площадью 41 гектар.</w:t>
      </w:r>
    </w:p>
    <w:p w14:paraId="1AA2DCDC" w14:textId="40217C9A" w:rsidR="00697393" w:rsidRPr="0012051B" w:rsidRDefault="00EE70C2" w:rsidP="002031B0">
      <w:pPr>
        <w:spacing w:after="0" w:line="240" w:lineRule="auto"/>
        <w:ind w:firstLine="709"/>
        <w:contextualSpacing/>
        <w:jc w:val="both"/>
        <w:rPr>
          <w:rFonts w:ascii="Times New Roman" w:hAnsi="Times New Roman" w:cs="Times New Roman"/>
          <w:sz w:val="28"/>
          <w:szCs w:val="28"/>
          <w:highlight w:val="yellow"/>
        </w:rPr>
      </w:pPr>
      <w:r w:rsidRPr="0012051B">
        <w:rPr>
          <w:rFonts w:ascii="Times New Roman" w:hAnsi="Times New Roman" w:cs="Times New Roman"/>
          <w:sz w:val="28"/>
          <w:szCs w:val="28"/>
          <w:highlight w:val="yellow"/>
        </w:rPr>
        <w:t xml:space="preserve">    </w:t>
      </w:r>
    </w:p>
    <w:p w14:paraId="74FFA482" w14:textId="77777777" w:rsidR="00697393" w:rsidRPr="00A8612A" w:rsidRDefault="00697393" w:rsidP="008B130F">
      <w:pPr>
        <w:spacing w:after="0" w:line="240" w:lineRule="auto"/>
        <w:jc w:val="both"/>
        <w:rPr>
          <w:rFonts w:ascii="Times New Roman" w:hAnsi="Times New Roman" w:cs="Times New Roman"/>
          <w:b/>
          <w:sz w:val="28"/>
          <w:szCs w:val="28"/>
        </w:rPr>
      </w:pPr>
      <w:r w:rsidRPr="00A8612A">
        <w:rPr>
          <w:rFonts w:ascii="Times New Roman" w:hAnsi="Times New Roman" w:cs="Times New Roman"/>
          <w:b/>
          <w:sz w:val="28"/>
          <w:szCs w:val="28"/>
        </w:rPr>
        <w:t>Сельское хозяйство</w:t>
      </w:r>
      <w:r w:rsidR="00EE70C2" w:rsidRPr="00A8612A">
        <w:rPr>
          <w:rFonts w:ascii="Times New Roman" w:hAnsi="Times New Roman" w:cs="Times New Roman"/>
          <w:b/>
          <w:sz w:val="28"/>
          <w:szCs w:val="28"/>
        </w:rPr>
        <w:t xml:space="preserve">         </w:t>
      </w:r>
    </w:p>
    <w:p w14:paraId="0E56FF19" w14:textId="77777777" w:rsidR="00EE3306" w:rsidRPr="00A8612A" w:rsidRDefault="00EE3306"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A8612A">
        <w:rPr>
          <w:rFonts w:ascii="Times New Roman" w:hAnsi="Times New Roman" w:cs="Times New Roman"/>
          <w:i/>
          <w:sz w:val="28"/>
          <w:szCs w:val="28"/>
          <w:u w:val="single"/>
        </w:rPr>
        <w:t xml:space="preserve">Доля прибыльных сельскохозяйственных организаций в общем их числе. </w:t>
      </w:r>
    </w:p>
    <w:p w14:paraId="3A851CE7" w14:textId="77777777" w:rsidR="00EE3306" w:rsidRPr="00A8612A" w:rsidRDefault="00CE067C" w:rsidP="00EE3306">
      <w:pPr>
        <w:spacing w:after="0" w:line="240" w:lineRule="auto"/>
        <w:ind w:firstLine="709"/>
        <w:jc w:val="both"/>
        <w:rPr>
          <w:rFonts w:ascii="Times New Roman" w:hAnsi="Times New Roman" w:cs="Times New Roman"/>
          <w:sz w:val="28"/>
          <w:szCs w:val="28"/>
        </w:rPr>
      </w:pPr>
      <w:r w:rsidRPr="00A8612A">
        <w:rPr>
          <w:rFonts w:ascii="Times New Roman" w:hAnsi="Times New Roman" w:cs="Times New Roman"/>
          <w:sz w:val="28"/>
          <w:szCs w:val="28"/>
        </w:rPr>
        <w:t xml:space="preserve">На территории Невельского </w:t>
      </w:r>
      <w:r w:rsidR="00B9183F" w:rsidRPr="00A8612A">
        <w:rPr>
          <w:rFonts w:ascii="Times New Roman" w:hAnsi="Times New Roman" w:cs="Times New Roman"/>
          <w:sz w:val="28"/>
          <w:szCs w:val="28"/>
        </w:rPr>
        <w:t>муниципального округа</w:t>
      </w:r>
      <w:r w:rsidRPr="00A8612A">
        <w:rPr>
          <w:rFonts w:ascii="Times New Roman" w:hAnsi="Times New Roman" w:cs="Times New Roman"/>
          <w:sz w:val="28"/>
          <w:szCs w:val="28"/>
        </w:rPr>
        <w:t xml:space="preserve"> отсутствуют к</w:t>
      </w:r>
      <w:r w:rsidR="00EE3306" w:rsidRPr="00A8612A">
        <w:rPr>
          <w:rFonts w:ascii="Times New Roman" w:hAnsi="Times New Roman" w:cs="Times New Roman"/>
          <w:sz w:val="28"/>
          <w:szCs w:val="28"/>
        </w:rPr>
        <w:t>рупные и средние сельскохозяйственные организации</w:t>
      </w:r>
      <w:r w:rsidRPr="00A8612A">
        <w:rPr>
          <w:rFonts w:ascii="Times New Roman" w:hAnsi="Times New Roman" w:cs="Times New Roman"/>
          <w:sz w:val="28"/>
          <w:szCs w:val="28"/>
        </w:rPr>
        <w:t xml:space="preserve">. </w:t>
      </w:r>
    </w:p>
    <w:p w14:paraId="1FB293F3" w14:textId="77777777" w:rsidR="00424F95" w:rsidRPr="00A8612A" w:rsidRDefault="00B9183F" w:rsidP="002031B0">
      <w:pPr>
        <w:spacing w:after="0" w:line="240" w:lineRule="auto"/>
        <w:ind w:firstLine="709"/>
        <w:jc w:val="both"/>
        <w:rPr>
          <w:rFonts w:ascii="Times New Roman" w:eastAsia="Times New Roman" w:hAnsi="Times New Roman" w:cs="Times New Roman"/>
          <w:sz w:val="28"/>
          <w:szCs w:val="28"/>
          <w:lang w:eastAsia="ru-RU"/>
        </w:rPr>
      </w:pPr>
      <w:r w:rsidRPr="00A8612A">
        <w:rPr>
          <w:rFonts w:ascii="Times New Roman" w:eastAsia="Times New Roman" w:hAnsi="Times New Roman" w:cs="Times New Roman"/>
          <w:sz w:val="28"/>
          <w:szCs w:val="28"/>
          <w:lang w:eastAsia="ru-RU"/>
        </w:rPr>
        <w:t>На территории округа</w:t>
      </w:r>
      <w:r w:rsidR="00424F95" w:rsidRPr="00A8612A">
        <w:rPr>
          <w:rFonts w:ascii="Times New Roman" w:eastAsia="Times New Roman" w:hAnsi="Times New Roman" w:cs="Times New Roman"/>
          <w:sz w:val="28"/>
          <w:szCs w:val="28"/>
          <w:lang w:eastAsia="ru-RU"/>
        </w:rPr>
        <w:t xml:space="preserve"> функционируют 22 свиноводческие площадк</w:t>
      </w:r>
      <w:r w:rsidR="008D414E" w:rsidRPr="00A8612A">
        <w:rPr>
          <w:rFonts w:ascii="Times New Roman" w:eastAsia="Times New Roman" w:hAnsi="Times New Roman" w:cs="Times New Roman"/>
          <w:sz w:val="28"/>
          <w:szCs w:val="28"/>
          <w:lang w:eastAsia="ru-RU"/>
        </w:rPr>
        <w:t xml:space="preserve">и Великолукского агрохолдинга, </w:t>
      </w:r>
      <w:r w:rsidR="00424F95" w:rsidRPr="00A8612A">
        <w:rPr>
          <w:rFonts w:ascii="Times New Roman" w:hAnsi="Times New Roman" w:cs="Times New Roman"/>
          <w:sz w:val="28"/>
          <w:szCs w:val="28"/>
        </w:rPr>
        <w:t>развиваются   крестьянско-</w:t>
      </w:r>
      <w:proofErr w:type="gramStart"/>
      <w:r w:rsidR="00424F95" w:rsidRPr="00A8612A">
        <w:rPr>
          <w:rFonts w:ascii="Times New Roman" w:hAnsi="Times New Roman" w:cs="Times New Roman"/>
          <w:sz w:val="28"/>
          <w:szCs w:val="28"/>
        </w:rPr>
        <w:t>фермерские  и</w:t>
      </w:r>
      <w:proofErr w:type="gramEnd"/>
      <w:r w:rsidR="00424F95" w:rsidRPr="00A8612A">
        <w:rPr>
          <w:rFonts w:ascii="Times New Roman" w:hAnsi="Times New Roman" w:cs="Times New Roman"/>
          <w:sz w:val="28"/>
          <w:szCs w:val="28"/>
        </w:rPr>
        <w:t xml:space="preserve"> личные подсобные хозяйства.</w:t>
      </w:r>
      <w:r w:rsidR="008D414E" w:rsidRPr="00A8612A">
        <w:rPr>
          <w:rFonts w:ascii="Times New Roman" w:hAnsi="Times New Roman" w:cs="Times New Roman"/>
          <w:sz w:val="28"/>
          <w:szCs w:val="28"/>
        </w:rPr>
        <w:t xml:space="preserve"> Деятельность данных организаций не отражается в статистической информации</w:t>
      </w:r>
      <w:r w:rsidR="00260A2E" w:rsidRPr="00A8612A">
        <w:rPr>
          <w:rFonts w:ascii="Times New Roman" w:hAnsi="Times New Roman" w:cs="Times New Roman"/>
          <w:sz w:val="28"/>
          <w:szCs w:val="28"/>
        </w:rPr>
        <w:t xml:space="preserve"> по Невельскому </w:t>
      </w:r>
      <w:r w:rsidRPr="00A8612A">
        <w:rPr>
          <w:rFonts w:ascii="Times New Roman" w:hAnsi="Times New Roman" w:cs="Times New Roman"/>
          <w:sz w:val="28"/>
          <w:szCs w:val="28"/>
        </w:rPr>
        <w:t>муниципальному округу</w:t>
      </w:r>
      <w:r w:rsidR="008A7EDF" w:rsidRPr="00A8612A">
        <w:rPr>
          <w:rFonts w:ascii="Times New Roman" w:hAnsi="Times New Roman" w:cs="Times New Roman"/>
          <w:sz w:val="28"/>
          <w:szCs w:val="28"/>
        </w:rPr>
        <w:t>.</w:t>
      </w:r>
    </w:p>
    <w:p w14:paraId="20E29670" w14:textId="77777777" w:rsidR="0049094C" w:rsidRPr="00A8612A" w:rsidRDefault="0049094C" w:rsidP="002031B0">
      <w:pPr>
        <w:spacing w:after="0" w:line="240" w:lineRule="auto"/>
        <w:ind w:firstLine="709"/>
        <w:jc w:val="both"/>
        <w:rPr>
          <w:rFonts w:ascii="Times New Roman" w:hAnsi="Times New Roman" w:cs="Times New Roman"/>
          <w:sz w:val="28"/>
          <w:szCs w:val="28"/>
        </w:rPr>
      </w:pPr>
      <w:r w:rsidRPr="00A8612A">
        <w:rPr>
          <w:rFonts w:ascii="Times New Roman" w:hAnsi="Times New Roman" w:cs="Times New Roman"/>
          <w:sz w:val="28"/>
          <w:szCs w:val="28"/>
        </w:rPr>
        <w:t>В течение года проводилась работа по вовлечению крестьянских (фермерских) хозяйств в деятельность сельскохозяйственных потребительских кооперативов.</w:t>
      </w:r>
    </w:p>
    <w:p w14:paraId="2FB21344" w14:textId="77777777" w:rsidR="0049094C" w:rsidRPr="00A8612A" w:rsidRDefault="0049094C" w:rsidP="002031B0">
      <w:pPr>
        <w:spacing w:after="0" w:line="240" w:lineRule="auto"/>
        <w:ind w:firstLine="709"/>
        <w:jc w:val="both"/>
        <w:rPr>
          <w:rFonts w:ascii="Times New Roman" w:hAnsi="Times New Roman" w:cs="Times New Roman"/>
          <w:sz w:val="28"/>
          <w:szCs w:val="28"/>
        </w:rPr>
      </w:pPr>
      <w:r w:rsidRPr="00A8612A">
        <w:rPr>
          <w:rFonts w:ascii="Times New Roman" w:hAnsi="Times New Roman" w:cs="Times New Roman"/>
          <w:sz w:val="28"/>
          <w:szCs w:val="28"/>
        </w:rPr>
        <w:t xml:space="preserve">В сфере развития производственного потенциала проводятся работы по введению в оборот неиспользуемой </w:t>
      </w:r>
      <w:proofErr w:type="gramStart"/>
      <w:r w:rsidRPr="00A8612A">
        <w:rPr>
          <w:rFonts w:ascii="Times New Roman" w:hAnsi="Times New Roman" w:cs="Times New Roman"/>
          <w:sz w:val="28"/>
          <w:szCs w:val="28"/>
        </w:rPr>
        <w:t xml:space="preserve">пашни </w:t>
      </w:r>
      <w:r w:rsidR="006C4015" w:rsidRPr="00A8612A">
        <w:rPr>
          <w:rFonts w:ascii="Times New Roman" w:hAnsi="Times New Roman" w:cs="Times New Roman"/>
          <w:sz w:val="28"/>
          <w:szCs w:val="28"/>
        </w:rPr>
        <w:t xml:space="preserve"> </w:t>
      </w:r>
      <w:r w:rsidRPr="00A8612A">
        <w:rPr>
          <w:rFonts w:ascii="Times New Roman" w:hAnsi="Times New Roman" w:cs="Times New Roman"/>
          <w:sz w:val="28"/>
          <w:szCs w:val="28"/>
        </w:rPr>
        <w:t>и</w:t>
      </w:r>
      <w:proofErr w:type="gramEnd"/>
      <w:r w:rsidRPr="00A8612A">
        <w:rPr>
          <w:rFonts w:ascii="Times New Roman" w:hAnsi="Times New Roman" w:cs="Times New Roman"/>
          <w:sz w:val="28"/>
          <w:szCs w:val="28"/>
        </w:rPr>
        <w:t xml:space="preserve"> других категорий сельскохозяйственных угодий.</w:t>
      </w:r>
      <w:r w:rsidR="00CE067C" w:rsidRPr="00A8612A">
        <w:rPr>
          <w:rFonts w:ascii="Times New Roman" w:hAnsi="Times New Roman" w:cs="Times New Roman"/>
          <w:sz w:val="28"/>
          <w:szCs w:val="28"/>
        </w:rPr>
        <w:t xml:space="preserve"> </w:t>
      </w:r>
    </w:p>
    <w:p w14:paraId="5D99E39B" w14:textId="77777777" w:rsidR="0049094C" w:rsidRPr="00A8612A" w:rsidRDefault="0049094C" w:rsidP="002031B0">
      <w:pPr>
        <w:spacing w:after="0" w:line="240" w:lineRule="auto"/>
        <w:ind w:firstLine="709"/>
        <w:jc w:val="both"/>
        <w:rPr>
          <w:rFonts w:ascii="Times New Roman" w:hAnsi="Times New Roman" w:cs="Times New Roman"/>
          <w:sz w:val="28"/>
          <w:szCs w:val="28"/>
        </w:rPr>
      </w:pPr>
      <w:r w:rsidRPr="00A8612A">
        <w:rPr>
          <w:rFonts w:ascii="Times New Roman" w:hAnsi="Times New Roman" w:cs="Times New Roman"/>
          <w:sz w:val="28"/>
          <w:szCs w:val="28"/>
        </w:rPr>
        <w:t xml:space="preserve">В целях предотвращения заноса и распространения вируса особо опасных заболеваний животных (африканской чумы свиней (АЧС) среди домашних свиней и диких кабанов, ящура крупного рогатого скота, оспе овец и коз и других) совместно с ветеринарной </w:t>
      </w:r>
      <w:proofErr w:type="gramStart"/>
      <w:r w:rsidRPr="00A8612A">
        <w:rPr>
          <w:rFonts w:ascii="Times New Roman" w:hAnsi="Times New Roman" w:cs="Times New Roman"/>
          <w:sz w:val="28"/>
          <w:szCs w:val="28"/>
        </w:rPr>
        <w:t>службой  проводится</w:t>
      </w:r>
      <w:proofErr w:type="gramEnd"/>
      <w:r w:rsidRPr="00A8612A">
        <w:rPr>
          <w:rFonts w:ascii="Times New Roman" w:hAnsi="Times New Roman" w:cs="Times New Roman"/>
          <w:sz w:val="28"/>
          <w:szCs w:val="28"/>
        </w:rPr>
        <w:t xml:space="preserve"> разъяснительная работа среди населения и профилактиче</w:t>
      </w:r>
      <w:r w:rsidR="006B39DB" w:rsidRPr="00A8612A">
        <w:rPr>
          <w:rFonts w:ascii="Times New Roman" w:hAnsi="Times New Roman" w:cs="Times New Roman"/>
          <w:sz w:val="28"/>
          <w:szCs w:val="28"/>
        </w:rPr>
        <w:t>ские мероприятия на территории округа</w:t>
      </w:r>
      <w:r w:rsidRPr="00A8612A">
        <w:rPr>
          <w:rFonts w:ascii="Times New Roman" w:hAnsi="Times New Roman" w:cs="Times New Roman"/>
          <w:sz w:val="28"/>
          <w:szCs w:val="28"/>
        </w:rPr>
        <w:t>.</w:t>
      </w:r>
    </w:p>
    <w:p w14:paraId="73BD8B38" w14:textId="77777777" w:rsidR="00ED0C5C" w:rsidRPr="0012051B" w:rsidRDefault="00ED0C5C" w:rsidP="008B130F">
      <w:pPr>
        <w:spacing w:after="0" w:line="240" w:lineRule="auto"/>
        <w:jc w:val="both"/>
        <w:rPr>
          <w:rFonts w:ascii="Times New Roman" w:hAnsi="Times New Roman" w:cs="Times New Roman"/>
          <w:b/>
          <w:sz w:val="28"/>
          <w:szCs w:val="28"/>
          <w:highlight w:val="yellow"/>
        </w:rPr>
      </w:pPr>
    </w:p>
    <w:p w14:paraId="4992E259" w14:textId="77777777" w:rsidR="00A26C41" w:rsidRPr="007349F3" w:rsidRDefault="00A26C41" w:rsidP="008B130F">
      <w:pPr>
        <w:spacing w:after="0" w:line="240" w:lineRule="auto"/>
        <w:jc w:val="both"/>
        <w:rPr>
          <w:rFonts w:ascii="Times New Roman" w:hAnsi="Times New Roman" w:cs="Times New Roman"/>
          <w:b/>
          <w:sz w:val="28"/>
          <w:szCs w:val="28"/>
        </w:rPr>
      </w:pPr>
      <w:r w:rsidRPr="007349F3">
        <w:rPr>
          <w:rFonts w:ascii="Times New Roman" w:hAnsi="Times New Roman" w:cs="Times New Roman"/>
          <w:b/>
          <w:sz w:val="28"/>
          <w:szCs w:val="28"/>
        </w:rPr>
        <w:t>Дорожное хозяйство и транспорт</w:t>
      </w:r>
    </w:p>
    <w:p w14:paraId="230245AD" w14:textId="77777777" w:rsidR="002730E0" w:rsidRPr="007349F3" w:rsidRDefault="002730E0"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7349F3">
        <w:rPr>
          <w:rFonts w:ascii="Times New Roman" w:hAnsi="Times New Roman" w:cs="Times New Roman"/>
          <w:i/>
          <w:sz w:val="28"/>
          <w:szCs w:val="28"/>
          <w:u w:val="single"/>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14:paraId="4589369A"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 xml:space="preserve">В настоящее время на территории Невельского муниципального округа общая протяженность автомобильных дорог общего пользования местного значения составляет 1 125,024 км. За счет средств местного бюджета регулярно проводятся работы по содержанию и ремонту автодорог, в результате </w:t>
      </w:r>
      <w:proofErr w:type="gramStart"/>
      <w:r w:rsidRPr="007349F3">
        <w:rPr>
          <w:rFonts w:ascii="Times New Roman" w:hAnsi="Times New Roman" w:cs="Times New Roman"/>
          <w:sz w:val="28"/>
          <w:szCs w:val="28"/>
        </w:rPr>
        <w:t>чего,  доля</w:t>
      </w:r>
      <w:proofErr w:type="gramEnd"/>
      <w:r w:rsidRPr="007349F3">
        <w:rPr>
          <w:rFonts w:ascii="Times New Roman" w:hAnsi="Times New Roman" w:cs="Times New Roman"/>
          <w:sz w:val="28"/>
          <w:szCs w:val="28"/>
        </w:rPr>
        <w:t xml:space="preserve"> автомобильных дорог общего пользования местного значения, не соответствующих нормативным требованиям в 2024 году составила 74,4%. К 2027 году планируется улучшить этот показатель до 73,8 %.</w:t>
      </w:r>
    </w:p>
    <w:p w14:paraId="3C009AC5"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 xml:space="preserve">За счет субсидий, выделяемых из областного бюджета (дорожные фонды) в сумме 25 639 тыс. руб. и местного бюджета в сумме 259 тыс. руб. в 2024 </w:t>
      </w:r>
      <w:proofErr w:type="gramStart"/>
      <w:r w:rsidRPr="007349F3">
        <w:rPr>
          <w:rFonts w:ascii="Times New Roman" w:hAnsi="Times New Roman" w:cs="Times New Roman"/>
          <w:sz w:val="28"/>
          <w:szCs w:val="28"/>
        </w:rPr>
        <w:t>году  отремонтировано</w:t>
      </w:r>
      <w:proofErr w:type="gramEnd"/>
      <w:r w:rsidRPr="007349F3">
        <w:rPr>
          <w:rFonts w:ascii="Times New Roman" w:hAnsi="Times New Roman" w:cs="Times New Roman"/>
          <w:sz w:val="28"/>
          <w:szCs w:val="28"/>
        </w:rPr>
        <w:t xml:space="preserve"> и приведено в нормативное состояние автомобильных дорог общего пользования местного значения  протяженностью 3,7 км., площадью 17 538 кв. м.</w:t>
      </w:r>
    </w:p>
    <w:p w14:paraId="7E3E55D3"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Меры, реализуемые органами местного самоуправления, направленные на улучшение показателя:</w:t>
      </w:r>
    </w:p>
    <w:p w14:paraId="386F6CD3"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lastRenderedPageBreak/>
        <w:t>- ежеквартальные регулярные заседания комиссии по обеспечению безопасности дорожного движения.</w:t>
      </w:r>
    </w:p>
    <w:p w14:paraId="334EFD47" w14:textId="25AEA728" w:rsidR="00B9183F"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 организована работа по содержанию и ремонту дорог общего пользования местного значения в рамках заключенных муниципальных контрактов по содержанию дорог.</w:t>
      </w:r>
    </w:p>
    <w:p w14:paraId="5A4DA944" w14:textId="77777777" w:rsidR="007349F3" w:rsidRPr="0012051B" w:rsidRDefault="007349F3" w:rsidP="007349F3">
      <w:pPr>
        <w:spacing w:after="0" w:line="240" w:lineRule="auto"/>
        <w:ind w:firstLine="709"/>
        <w:jc w:val="both"/>
        <w:rPr>
          <w:rFonts w:ascii="Times New Roman" w:hAnsi="Times New Roman" w:cs="Times New Roman"/>
          <w:sz w:val="28"/>
          <w:szCs w:val="28"/>
          <w:highlight w:val="yellow"/>
        </w:rPr>
      </w:pPr>
    </w:p>
    <w:p w14:paraId="78574FA0" w14:textId="77777777" w:rsidR="00A26C41" w:rsidRPr="00404043" w:rsidRDefault="002730E0" w:rsidP="00EE3306">
      <w:pPr>
        <w:pStyle w:val="a3"/>
        <w:numPr>
          <w:ilvl w:val="0"/>
          <w:numId w:val="14"/>
        </w:numPr>
        <w:spacing w:line="240" w:lineRule="auto"/>
        <w:ind w:left="0" w:firstLine="709"/>
        <w:jc w:val="both"/>
        <w:rPr>
          <w:rFonts w:ascii="Times New Roman" w:hAnsi="Times New Roman" w:cs="Times New Roman"/>
          <w:i/>
          <w:sz w:val="28"/>
          <w:szCs w:val="28"/>
          <w:u w:val="single"/>
        </w:rPr>
      </w:pPr>
      <w:r w:rsidRPr="00404043">
        <w:rPr>
          <w:rFonts w:ascii="Times New Roman" w:hAnsi="Times New Roman" w:cs="Times New Roman"/>
          <w:i/>
          <w:sz w:val="28"/>
          <w:szCs w:val="28"/>
          <w:u w:val="single"/>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w:t>
      </w:r>
      <w:r w:rsidR="006842E7" w:rsidRPr="00404043">
        <w:rPr>
          <w:rFonts w:ascii="Times New Roman" w:hAnsi="Times New Roman" w:cs="Times New Roman"/>
          <w:i/>
          <w:sz w:val="28"/>
          <w:szCs w:val="28"/>
          <w:u w:val="single"/>
        </w:rPr>
        <w:t>(</w:t>
      </w:r>
      <w:r w:rsidRPr="00404043">
        <w:rPr>
          <w:rFonts w:ascii="Times New Roman" w:hAnsi="Times New Roman" w:cs="Times New Roman"/>
          <w:i/>
          <w:sz w:val="28"/>
          <w:szCs w:val="28"/>
          <w:u w:val="single"/>
        </w:rPr>
        <w:t>муниципального района), в общей численности населения городского округа (муниципального района).</w:t>
      </w:r>
    </w:p>
    <w:p w14:paraId="686CDA5C"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Большая часть населения обеспечена регулярным автобусным и(или) железнодорожным сообщением с административным центром г. Невель. В 2024 году лишь 4 % населения Невельского округа не обеспечены регулярными пассажирскими перевозками, это - труднодоступные населенные пункты с небольшим количеством жителей. В прошлом году данный показатель составлял 4,1 %. Незначительное изменение показателя в связи с уменьшением численности населения в труднодоступных населенных пунктах.</w:t>
      </w:r>
    </w:p>
    <w:p w14:paraId="3301E286" w14:textId="77777777" w:rsidR="007349F3" w:rsidRPr="007349F3" w:rsidRDefault="007349F3" w:rsidP="007349F3">
      <w:pPr>
        <w:spacing w:after="0" w:line="240" w:lineRule="auto"/>
        <w:ind w:firstLine="709"/>
        <w:jc w:val="both"/>
        <w:rPr>
          <w:rFonts w:ascii="Times New Roman" w:hAnsi="Times New Roman" w:cs="Times New Roman"/>
          <w:sz w:val="28"/>
          <w:szCs w:val="28"/>
        </w:rPr>
      </w:pPr>
      <w:r w:rsidRPr="007349F3">
        <w:rPr>
          <w:rFonts w:ascii="Times New Roman" w:hAnsi="Times New Roman" w:cs="Times New Roman"/>
          <w:sz w:val="28"/>
          <w:szCs w:val="28"/>
        </w:rPr>
        <w:t xml:space="preserve">Пригородные перевозки в отчетном году осуществляло Государственное предприятие Псковской </w:t>
      </w:r>
      <w:proofErr w:type="gramStart"/>
      <w:r w:rsidRPr="007349F3">
        <w:rPr>
          <w:rFonts w:ascii="Times New Roman" w:hAnsi="Times New Roman" w:cs="Times New Roman"/>
          <w:sz w:val="28"/>
          <w:szCs w:val="28"/>
        </w:rPr>
        <w:t>области  «</w:t>
      </w:r>
      <w:proofErr w:type="gramEnd"/>
      <w:r w:rsidRPr="007349F3">
        <w:rPr>
          <w:rFonts w:ascii="Times New Roman" w:hAnsi="Times New Roman" w:cs="Times New Roman"/>
          <w:sz w:val="28"/>
          <w:szCs w:val="28"/>
        </w:rPr>
        <w:t xml:space="preserve">Славяне» по 19 маршрутам. Городские перевозки осуществляет </w:t>
      </w:r>
      <w:proofErr w:type="gramStart"/>
      <w:r w:rsidRPr="007349F3">
        <w:rPr>
          <w:rFonts w:ascii="Times New Roman" w:hAnsi="Times New Roman" w:cs="Times New Roman"/>
          <w:sz w:val="28"/>
          <w:szCs w:val="28"/>
        </w:rPr>
        <w:t>общество  с</w:t>
      </w:r>
      <w:proofErr w:type="gramEnd"/>
      <w:r w:rsidRPr="007349F3">
        <w:rPr>
          <w:rFonts w:ascii="Times New Roman" w:hAnsi="Times New Roman" w:cs="Times New Roman"/>
          <w:sz w:val="28"/>
          <w:szCs w:val="28"/>
        </w:rPr>
        <w:t xml:space="preserve"> ограниченной ответственностью ООО «</w:t>
      </w:r>
      <w:proofErr w:type="spellStart"/>
      <w:r w:rsidRPr="007349F3">
        <w:rPr>
          <w:rFonts w:ascii="Times New Roman" w:hAnsi="Times New Roman" w:cs="Times New Roman"/>
          <w:sz w:val="28"/>
          <w:szCs w:val="28"/>
        </w:rPr>
        <w:t>НевельАвто</w:t>
      </w:r>
      <w:proofErr w:type="spellEnd"/>
      <w:r w:rsidRPr="007349F3">
        <w:rPr>
          <w:rFonts w:ascii="Times New Roman" w:hAnsi="Times New Roman" w:cs="Times New Roman"/>
          <w:sz w:val="28"/>
          <w:szCs w:val="28"/>
        </w:rPr>
        <w:t xml:space="preserve">» по 4 маршрутам. </w:t>
      </w:r>
    </w:p>
    <w:p w14:paraId="33157E63" w14:textId="77777777" w:rsidR="00AA6A5E" w:rsidRPr="0012051B" w:rsidRDefault="00AA6A5E" w:rsidP="007349F3">
      <w:pPr>
        <w:spacing w:after="0" w:line="240" w:lineRule="auto"/>
        <w:ind w:firstLine="709"/>
        <w:jc w:val="both"/>
        <w:rPr>
          <w:rFonts w:ascii="Times New Roman" w:hAnsi="Times New Roman" w:cs="Times New Roman"/>
          <w:b/>
          <w:sz w:val="28"/>
          <w:szCs w:val="28"/>
          <w:highlight w:val="yellow"/>
        </w:rPr>
      </w:pPr>
    </w:p>
    <w:p w14:paraId="5A9E6A90" w14:textId="77777777" w:rsidR="00A26C41" w:rsidRPr="00121A13" w:rsidRDefault="00E0010D" w:rsidP="008B130F">
      <w:pPr>
        <w:spacing w:after="0" w:line="240" w:lineRule="auto"/>
        <w:jc w:val="both"/>
        <w:rPr>
          <w:rFonts w:ascii="Times New Roman" w:hAnsi="Times New Roman" w:cs="Times New Roman"/>
          <w:b/>
          <w:sz w:val="28"/>
          <w:szCs w:val="28"/>
        </w:rPr>
      </w:pPr>
      <w:r w:rsidRPr="00121A13">
        <w:rPr>
          <w:rFonts w:ascii="Times New Roman" w:hAnsi="Times New Roman" w:cs="Times New Roman"/>
          <w:b/>
          <w:sz w:val="28"/>
          <w:szCs w:val="28"/>
        </w:rPr>
        <w:t>Д</w:t>
      </w:r>
      <w:r w:rsidR="00A26C41" w:rsidRPr="00121A13">
        <w:rPr>
          <w:rFonts w:ascii="Times New Roman" w:hAnsi="Times New Roman" w:cs="Times New Roman"/>
          <w:b/>
          <w:sz w:val="28"/>
          <w:szCs w:val="28"/>
        </w:rPr>
        <w:t>оходы населения</w:t>
      </w:r>
    </w:p>
    <w:p w14:paraId="0A6B04E9" w14:textId="77777777" w:rsidR="00A26C41" w:rsidRPr="00121A13" w:rsidRDefault="0007740D"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121A13">
        <w:rPr>
          <w:rFonts w:ascii="Times New Roman" w:hAnsi="Times New Roman" w:cs="Times New Roman"/>
          <w:i/>
          <w:sz w:val="28"/>
          <w:szCs w:val="28"/>
          <w:u w:val="single"/>
        </w:rPr>
        <w:t>Среднемесячная номинальная начисленная заработная плата работников.</w:t>
      </w:r>
    </w:p>
    <w:p w14:paraId="46A81604" w14:textId="321B803F" w:rsidR="00376ACE" w:rsidRPr="00121A13" w:rsidRDefault="00073271" w:rsidP="002031B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В 202</w:t>
      </w:r>
      <w:r w:rsidR="00404043" w:rsidRPr="00121A13">
        <w:rPr>
          <w:rFonts w:ascii="Times New Roman" w:hAnsi="Times New Roman" w:cs="Times New Roman"/>
          <w:sz w:val="28"/>
          <w:szCs w:val="28"/>
        </w:rPr>
        <w:t>4</w:t>
      </w:r>
      <w:r w:rsidR="00C061F8" w:rsidRPr="00121A13">
        <w:rPr>
          <w:rFonts w:ascii="Times New Roman" w:hAnsi="Times New Roman" w:cs="Times New Roman"/>
          <w:sz w:val="28"/>
          <w:szCs w:val="28"/>
        </w:rPr>
        <w:t xml:space="preserve"> </w:t>
      </w:r>
      <w:proofErr w:type="gramStart"/>
      <w:r w:rsidR="00C061F8" w:rsidRPr="00121A13">
        <w:rPr>
          <w:rFonts w:ascii="Times New Roman" w:hAnsi="Times New Roman" w:cs="Times New Roman"/>
          <w:sz w:val="28"/>
          <w:szCs w:val="28"/>
        </w:rPr>
        <w:t>году</w:t>
      </w:r>
      <w:r w:rsidR="000D0120" w:rsidRPr="00121A13">
        <w:rPr>
          <w:rFonts w:ascii="Times New Roman" w:hAnsi="Times New Roman" w:cs="Times New Roman"/>
          <w:sz w:val="28"/>
          <w:szCs w:val="28"/>
        </w:rPr>
        <w:t xml:space="preserve"> </w:t>
      </w:r>
      <w:r w:rsidR="00C061F8" w:rsidRPr="00121A13">
        <w:rPr>
          <w:rFonts w:ascii="Times New Roman" w:hAnsi="Times New Roman" w:cs="Times New Roman"/>
          <w:sz w:val="28"/>
          <w:szCs w:val="28"/>
        </w:rPr>
        <w:t xml:space="preserve"> среднемесячн</w:t>
      </w:r>
      <w:r w:rsidR="00376ACE" w:rsidRPr="00121A13">
        <w:rPr>
          <w:rFonts w:ascii="Times New Roman" w:hAnsi="Times New Roman" w:cs="Times New Roman"/>
          <w:sz w:val="28"/>
          <w:szCs w:val="28"/>
        </w:rPr>
        <w:t>ая</w:t>
      </w:r>
      <w:proofErr w:type="gramEnd"/>
      <w:r w:rsidR="00376ACE" w:rsidRPr="00121A13">
        <w:rPr>
          <w:rFonts w:ascii="Times New Roman" w:hAnsi="Times New Roman" w:cs="Times New Roman"/>
          <w:sz w:val="28"/>
          <w:szCs w:val="28"/>
        </w:rPr>
        <w:t xml:space="preserve"> номинально начисленная заработная плата составила:</w:t>
      </w:r>
    </w:p>
    <w:p w14:paraId="39617A36" w14:textId="6FD34145" w:rsidR="000D0120" w:rsidRPr="00121A13" w:rsidRDefault="00C061F8" w:rsidP="002031B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 xml:space="preserve">работников крупных и средних предприятий и некоммерческих </w:t>
      </w:r>
      <w:proofErr w:type="gramStart"/>
      <w:r w:rsidRPr="00121A13">
        <w:rPr>
          <w:rFonts w:ascii="Times New Roman" w:hAnsi="Times New Roman" w:cs="Times New Roman"/>
          <w:sz w:val="28"/>
          <w:szCs w:val="28"/>
        </w:rPr>
        <w:t xml:space="preserve">организаций </w:t>
      </w:r>
      <w:r w:rsidR="00376ACE" w:rsidRPr="00121A13">
        <w:rPr>
          <w:rFonts w:ascii="Times New Roman" w:hAnsi="Times New Roman" w:cs="Times New Roman"/>
          <w:sz w:val="28"/>
          <w:szCs w:val="28"/>
        </w:rPr>
        <w:t xml:space="preserve"> -</w:t>
      </w:r>
      <w:proofErr w:type="gramEnd"/>
      <w:r w:rsidR="00376ACE" w:rsidRPr="00121A13">
        <w:rPr>
          <w:rFonts w:ascii="Times New Roman" w:hAnsi="Times New Roman" w:cs="Times New Roman"/>
          <w:sz w:val="28"/>
          <w:szCs w:val="28"/>
        </w:rPr>
        <w:t xml:space="preserve">  </w:t>
      </w:r>
      <w:r w:rsidR="00404043" w:rsidRPr="00121A13">
        <w:rPr>
          <w:rFonts w:ascii="Times New Roman" w:hAnsi="Times New Roman" w:cs="Times New Roman"/>
          <w:sz w:val="28"/>
          <w:szCs w:val="28"/>
        </w:rPr>
        <w:t>48842</w:t>
      </w:r>
      <w:r w:rsidR="00376ACE" w:rsidRPr="00121A13">
        <w:rPr>
          <w:rFonts w:ascii="Times New Roman" w:hAnsi="Times New Roman" w:cs="Times New Roman"/>
          <w:sz w:val="28"/>
          <w:szCs w:val="28"/>
        </w:rPr>
        <w:t xml:space="preserve"> руб. или </w:t>
      </w:r>
      <w:r w:rsidR="000D0120" w:rsidRPr="00121A13">
        <w:rPr>
          <w:rFonts w:ascii="Times New Roman" w:hAnsi="Times New Roman" w:cs="Times New Roman"/>
          <w:sz w:val="28"/>
          <w:szCs w:val="28"/>
        </w:rPr>
        <w:t xml:space="preserve"> </w:t>
      </w:r>
      <w:r w:rsidR="00376ACE" w:rsidRPr="00121A13">
        <w:rPr>
          <w:rFonts w:ascii="Times New Roman" w:hAnsi="Times New Roman" w:cs="Times New Roman"/>
          <w:sz w:val="28"/>
          <w:szCs w:val="28"/>
        </w:rPr>
        <w:t>1</w:t>
      </w:r>
      <w:r w:rsidR="00404043" w:rsidRPr="00121A13">
        <w:rPr>
          <w:rFonts w:ascii="Times New Roman" w:hAnsi="Times New Roman" w:cs="Times New Roman"/>
          <w:sz w:val="28"/>
          <w:szCs w:val="28"/>
        </w:rPr>
        <w:t>32,3</w:t>
      </w:r>
      <w:r w:rsidRPr="00121A13">
        <w:rPr>
          <w:rFonts w:ascii="Times New Roman" w:hAnsi="Times New Roman" w:cs="Times New Roman"/>
          <w:sz w:val="28"/>
          <w:szCs w:val="28"/>
        </w:rPr>
        <w:t>%</w:t>
      </w:r>
      <w:r w:rsidR="00376ACE" w:rsidRPr="00121A13">
        <w:rPr>
          <w:rFonts w:ascii="Times New Roman" w:hAnsi="Times New Roman" w:cs="Times New Roman"/>
          <w:sz w:val="28"/>
          <w:szCs w:val="28"/>
        </w:rPr>
        <w:t xml:space="preserve"> </w:t>
      </w:r>
      <w:r w:rsidRPr="00121A13">
        <w:rPr>
          <w:rFonts w:ascii="Times New Roman" w:hAnsi="Times New Roman" w:cs="Times New Roman"/>
          <w:sz w:val="28"/>
          <w:szCs w:val="28"/>
        </w:rPr>
        <w:t xml:space="preserve"> к уровню 20</w:t>
      </w:r>
      <w:r w:rsidR="000D0120" w:rsidRPr="00121A13">
        <w:rPr>
          <w:rFonts w:ascii="Times New Roman" w:hAnsi="Times New Roman" w:cs="Times New Roman"/>
          <w:sz w:val="28"/>
          <w:szCs w:val="28"/>
        </w:rPr>
        <w:t>2</w:t>
      </w:r>
      <w:r w:rsidR="00404043" w:rsidRPr="00121A13">
        <w:rPr>
          <w:rFonts w:ascii="Times New Roman" w:hAnsi="Times New Roman" w:cs="Times New Roman"/>
          <w:sz w:val="28"/>
          <w:szCs w:val="28"/>
        </w:rPr>
        <w:t>3</w:t>
      </w:r>
      <w:r w:rsidRPr="00121A13">
        <w:rPr>
          <w:rFonts w:ascii="Times New Roman" w:hAnsi="Times New Roman" w:cs="Times New Roman"/>
          <w:sz w:val="28"/>
          <w:szCs w:val="28"/>
        </w:rPr>
        <w:t>г.</w:t>
      </w:r>
      <w:r w:rsidR="00376ACE" w:rsidRPr="00121A13">
        <w:rPr>
          <w:rFonts w:ascii="Times New Roman" w:hAnsi="Times New Roman" w:cs="Times New Roman"/>
          <w:sz w:val="28"/>
          <w:szCs w:val="28"/>
        </w:rPr>
        <w:t>;</w:t>
      </w:r>
    </w:p>
    <w:p w14:paraId="6B9A2C87" w14:textId="41244A29" w:rsidR="000D0120" w:rsidRPr="00121A13" w:rsidRDefault="00376ACE" w:rsidP="000D012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работников м</w:t>
      </w:r>
      <w:r w:rsidR="000D0120" w:rsidRPr="00121A13">
        <w:rPr>
          <w:rFonts w:ascii="Times New Roman" w:hAnsi="Times New Roman" w:cs="Times New Roman"/>
          <w:sz w:val="28"/>
          <w:szCs w:val="28"/>
        </w:rPr>
        <w:t>униципальны</w:t>
      </w:r>
      <w:r w:rsidRPr="00121A13">
        <w:rPr>
          <w:rFonts w:ascii="Times New Roman" w:hAnsi="Times New Roman" w:cs="Times New Roman"/>
          <w:sz w:val="28"/>
          <w:szCs w:val="28"/>
        </w:rPr>
        <w:t>х</w:t>
      </w:r>
      <w:r w:rsidR="000D0120" w:rsidRPr="00121A13">
        <w:rPr>
          <w:rFonts w:ascii="Times New Roman" w:hAnsi="Times New Roman" w:cs="Times New Roman"/>
          <w:sz w:val="28"/>
          <w:szCs w:val="28"/>
        </w:rPr>
        <w:t xml:space="preserve"> дошкольны</w:t>
      </w:r>
      <w:r w:rsidRPr="00121A13">
        <w:rPr>
          <w:rFonts w:ascii="Times New Roman" w:hAnsi="Times New Roman" w:cs="Times New Roman"/>
          <w:sz w:val="28"/>
          <w:szCs w:val="28"/>
        </w:rPr>
        <w:t>х</w:t>
      </w:r>
      <w:r w:rsidR="000D0120" w:rsidRPr="00121A13">
        <w:rPr>
          <w:rFonts w:ascii="Times New Roman" w:hAnsi="Times New Roman" w:cs="Times New Roman"/>
          <w:sz w:val="28"/>
          <w:szCs w:val="28"/>
        </w:rPr>
        <w:t xml:space="preserve"> образовательны</w:t>
      </w:r>
      <w:r w:rsidRPr="00121A13">
        <w:rPr>
          <w:rFonts w:ascii="Times New Roman" w:hAnsi="Times New Roman" w:cs="Times New Roman"/>
          <w:sz w:val="28"/>
          <w:szCs w:val="28"/>
        </w:rPr>
        <w:t>х</w:t>
      </w:r>
      <w:r w:rsidR="000D0120" w:rsidRPr="00121A13">
        <w:rPr>
          <w:rFonts w:ascii="Times New Roman" w:hAnsi="Times New Roman" w:cs="Times New Roman"/>
          <w:sz w:val="28"/>
          <w:szCs w:val="28"/>
        </w:rPr>
        <w:t xml:space="preserve"> учреждени</w:t>
      </w:r>
      <w:r w:rsidRPr="00121A13">
        <w:rPr>
          <w:rFonts w:ascii="Times New Roman" w:hAnsi="Times New Roman" w:cs="Times New Roman"/>
          <w:sz w:val="28"/>
          <w:szCs w:val="28"/>
        </w:rPr>
        <w:t xml:space="preserve">й – </w:t>
      </w:r>
      <w:r w:rsidR="00121A13" w:rsidRPr="00121A13">
        <w:rPr>
          <w:rFonts w:ascii="Times New Roman" w:hAnsi="Times New Roman" w:cs="Times New Roman"/>
          <w:sz w:val="28"/>
          <w:szCs w:val="28"/>
        </w:rPr>
        <w:t>31581</w:t>
      </w:r>
      <w:r w:rsidRPr="00121A13">
        <w:rPr>
          <w:rFonts w:ascii="Times New Roman" w:hAnsi="Times New Roman" w:cs="Times New Roman"/>
          <w:sz w:val="28"/>
          <w:szCs w:val="28"/>
        </w:rPr>
        <w:t xml:space="preserve"> руб. или   1</w:t>
      </w:r>
      <w:r w:rsidR="00121A13" w:rsidRPr="00121A13">
        <w:rPr>
          <w:rFonts w:ascii="Times New Roman" w:hAnsi="Times New Roman" w:cs="Times New Roman"/>
          <w:sz w:val="28"/>
          <w:szCs w:val="28"/>
        </w:rPr>
        <w:t xml:space="preserve">12,7 </w:t>
      </w:r>
      <w:r w:rsidR="000D0120" w:rsidRPr="00121A13">
        <w:rPr>
          <w:rFonts w:ascii="Times New Roman" w:hAnsi="Times New Roman" w:cs="Times New Roman"/>
          <w:sz w:val="28"/>
          <w:szCs w:val="28"/>
        </w:rPr>
        <w:t>%</w:t>
      </w:r>
      <w:r w:rsidRPr="00121A13">
        <w:rPr>
          <w:rFonts w:ascii="Times New Roman" w:hAnsi="Times New Roman" w:cs="Times New Roman"/>
          <w:sz w:val="28"/>
          <w:szCs w:val="28"/>
        </w:rPr>
        <w:t xml:space="preserve"> к уровню 202</w:t>
      </w:r>
      <w:r w:rsidR="00121A13" w:rsidRPr="00121A13">
        <w:rPr>
          <w:rFonts w:ascii="Times New Roman" w:hAnsi="Times New Roman" w:cs="Times New Roman"/>
          <w:sz w:val="28"/>
          <w:szCs w:val="28"/>
        </w:rPr>
        <w:t>3</w:t>
      </w:r>
      <w:r w:rsidRPr="00121A13">
        <w:rPr>
          <w:rFonts w:ascii="Times New Roman" w:hAnsi="Times New Roman" w:cs="Times New Roman"/>
          <w:sz w:val="28"/>
          <w:szCs w:val="28"/>
        </w:rPr>
        <w:t xml:space="preserve"> года;</w:t>
      </w:r>
    </w:p>
    <w:p w14:paraId="14AB18C1" w14:textId="48E1DFB8" w:rsidR="000D0120" w:rsidRPr="00121A13" w:rsidRDefault="00376ACE" w:rsidP="000D012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 xml:space="preserve">работников </w:t>
      </w:r>
      <w:r w:rsidR="000D0120" w:rsidRPr="00121A13">
        <w:rPr>
          <w:rFonts w:ascii="Times New Roman" w:hAnsi="Times New Roman" w:cs="Times New Roman"/>
          <w:sz w:val="28"/>
          <w:szCs w:val="28"/>
        </w:rPr>
        <w:t>муниципальны</w:t>
      </w:r>
      <w:r w:rsidRPr="00121A13">
        <w:rPr>
          <w:rFonts w:ascii="Times New Roman" w:hAnsi="Times New Roman" w:cs="Times New Roman"/>
          <w:sz w:val="28"/>
          <w:szCs w:val="28"/>
        </w:rPr>
        <w:t>х</w:t>
      </w:r>
      <w:r w:rsidR="000D0120" w:rsidRPr="00121A13">
        <w:rPr>
          <w:rFonts w:ascii="Times New Roman" w:hAnsi="Times New Roman" w:cs="Times New Roman"/>
          <w:sz w:val="28"/>
          <w:szCs w:val="28"/>
        </w:rPr>
        <w:t xml:space="preserve"> общеобразовательны</w:t>
      </w:r>
      <w:r w:rsidRPr="00121A13">
        <w:rPr>
          <w:rFonts w:ascii="Times New Roman" w:hAnsi="Times New Roman" w:cs="Times New Roman"/>
          <w:sz w:val="28"/>
          <w:szCs w:val="28"/>
        </w:rPr>
        <w:t>х учреждений</w:t>
      </w:r>
      <w:r w:rsidR="000D0120" w:rsidRPr="00121A13">
        <w:rPr>
          <w:rFonts w:ascii="Times New Roman" w:hAnsi="Times New Roman" w:cs="Times New Roman"/>
          <w:sz w:val="28"/>
          <w:szCs w:val="28"/>
        </w:rPr>
        <w:t xml:space="preserve"> –</w:t>
      </w:r>
      <w:r w:rsidRPr="00121A13">
        <w:rPr>
          <w:rFonts w:ascii="Times New Roman" w:hAnsi="Times New Roman" w:cs="Times New Roman"/>
          <w:sz w:val="28"/>
          <w:szCs w:val="28"/>
        </w:rPr>
        <w:t xml:space="preserve"> </w:t>
      </w:r>
      <w:r w:rsidR="00121A13" w:rsidRPr="00121A13">
        <w:rPr>
          <w:rFonts w:ascii="Times New Roman" w:hAnsi="Times New Roman" w:cs="Times New Roman"/>
          <w:sz w:val="28"/>
          <w:szCs w:val="28"/>
        </w:rPr>
        <w:t>40736</w:t>
      </w:r>
      <w:r w:rsidRPr="00121A13">
        <w:rPr>
          <w:rFonts w:ascii="Times New Roman" w:hAnsi="Times New Roman" w:cs="Times New Roman"/>
          <w:sz w:val="28"/>
          <w:szCs w:val="28"/>
        </w:rPr>
        <w:t xml:space="preserve"> руб. или  </w:t>
      </w:r>
      <w:r w:rsidR="000D0120" w:rsidRPr="00121A13">
        <w:rPr>
          <w:rFonts w:ascii="Times New Roman" w:hAnsi="Times New Roman" w:cs="Times New Roman"/>
          <w:sz w:val="28"/>
          <w:szCs w:val="28"/>
        </w:rPr>
        <w:t xml:space="preserve"> 1</w:t>
      </w:r>
      <w:r w:rsidR="00121A13" w:rsidRPr="00121A13">
        <w:rPr>
          <w:rFonts w:ascii="Times New Roman" w:hAnsi="Times New Roman" w:cs="Times New Roman"/>
          <w:sz w:val="28"/>
          <w:szCs w:val="28"/>
        </w:rPr>
        <w:t>23,8</w:t>
      </w:r>
      <w:r w:rsidR="00A96991" w:rsidRPr="00121A13">
        <w:rPr>
          <w:rFonts w:ascii="Times New Roman" w:hAnsi="Times New Roman" w:cs="Times New Roman"/>
          <w:sz w:val="28"/>
          <w:szCs w:val="28"/>
        </w:rPr>
        <w:t xml:space="preserve"> </w:t>
      </w:r>
      <w:r w:rsidR="000D0120" w:rsidRPr="00121A13">
        <w:rPr>
          <w:rFonts w:ascii="Times New Roman" w:hAnsi="Times New Roman" w:cs="Times New Roman"/>
          <w:sz w:val="28"/>
          <w:szCs w:val="28"/>
        </w:rPr>
        <w:t>%</w:t>
      </w:r>
      <w:r w:rsidR="00A96991" w:rsidRPr="00121A13">
        <w:rPr>
          <w:rFonts w:ascii="Times New Roman" w:hAnsi="Times New Roman" w:cs="Times New Roman"/>
          <w:sz w:val="28"/>
          <w:szCs w:val="28"/>
        </w:rPr>
        <w:t xml:space="preserve"> </w:t>
      </w:r>
      <w:proofErr w:type="gramStart"/>
      <w:r w:rsidR="00A96991" w:rsidRPr="00121A13">
        <w:rPr>
          <w:rFonts w:ascii="Times New Roman" w:hAnsi="Times New Roman" w:cs="Times New Roman"/>
          <w:sz w:val="28"/>
          <w:szCs w:val="28"/>
        </w:rPr>
        <w:t>к  уровню</w:t>
      </w:r>
      <w:proofErr w:type="gramEnd"/>
      <w:r w:rsidR="00A96991" w:rsidRPr="00121A13">
        <w:rPr>
          <w:rFonts w:ascii="Times New Roman" w:hAnsi="Times New Roman" w:cs="Times New Roman"/>
          <w:sz w:val="28"/>
          <w:szCs w:val="28"/>
        </w:rPr>
        <w:t xml:space="preserve"> 202</w:t>
      </w:r>
      <w:r w:rsidR="00121A13" w:rsidRPr="00121A13">
        <w:rPr>
          <w:rFonts w:ascii="Times New Roman" w:hAnsi="Times New Roman" w:cs="Times New Roman"/>
          <w:sz w:val="28"/>
          <w:szCs w:val="28"/>
        </w:rPr>
        <w:t>3</w:t>
      </w:r>
      <w:r w:rsidR="00A96991" w:rsidRPr="00121A13">
        <w:rPr>
          <w:rFonts w:ascii="Times New Roman" w:hAnsi="Times New Roman" w:cs="Times New Roman"/>
          <w:sz w:val="28"/>
          <w:szCs w:val="28"/>
        </w:rPr>
        <w:t>г.;</w:t>
      </w:r>
    </w:p>
    <w:p w14:paraId="02E15233" w14:textId="3736EBED" w:rsidR="00A96991" w:rsidRPr="009A7695" w:rsidRDefault="00A96991" w:rsidP="000D0120">
      <w:pPr>
        <w:spacing w:after="0" w:line="240" w:lineRule="auto"/>
        <w:ind w:firstLine="709"/>
        <w:contextualSpacing/>
        <w:jc w:val="both"/>
        <w:rPr>
          <w:rFonts w:ascii="Times New Roman" w:hAnsi="Times New Roman" w:cs="Times New Roman"/>
          <w:sz w:val="28"/>
          <w:szCs w:val="28"/>
        </w:rPr>
      </w:pPr>
      <w:r w:rsidRPr="009A7695">
        <w:rPr>
          <w:rFonts w:ascii="Times New Roman" w:hAnsi="Times New Roman" w:cs="Times New Roman"/>
          <w:sz w:val="28"/>
          <w:szCs w:val="28"/>
        </w:rPr>
        <w:t xml:space="preserve">учителей муниципальных общеобразовательных учреждений – </w:t>
      </w:r>
      <w:r w:rsidR="009A7695" w:rsidRPr="009A7695">
        <w:rPr>
          <w:rFonts w:ascii="Times New Roman" w:hAnsi="Times New Roman" w:cs="Times New Roman"/>
          <w:sz w:val="28"/>
          <w:szCs w:val="28"/>
        </w:rPr>
        <w:t>45933,1</w:t>
      </w:r>
      <w:r w:rsidRPr="009A7695">
        <w:rPr>
          <w:rFonts w:ascii="Times New Roman" w:hAnsi="Times New Roman" w:cs="Times New Roman"/>
          <w:sz w:val="28"/>
          <w:szCs w:val="28"/>
        </w:rPr>
        <w:t xml:space="preserve"> руб. или 1</w:t>
      </w:r>
      <w:r w:rsidR="009A7695" w:rsidRPr="009A7695">
        <w:rPr>
          <w:rFonts w:ascii="Times New Roman" w:hAnsi="Times New Roman" w:cs="Times New Roman"/>
          <w:sz w:val="28"/>
          <w:szCs w:val="28"/>
        </w:rPr>
        <w:t>19</w:t>
      </w:r>
      <w:r w:rsidRPr="009A7695">
        <w:rPr>
          <w:rFonts w:ascii="Times New Roman" w:hAnsi="Times New Roman" w:cs="Times New Roman"/>
          <w:sz w:val="28"/>
          <w:szCs w:val="28"/>
        </w:rPr>
        <w:t xml:space="preserve"> </w:t>
      </w:r>
      <w:proofErr w:type="gramStart"/>
      <w:r w:rsidRPr="009A7695">
        <w:rPr>
          <w:rFonts w:ascii="Times New Roman" w:hAnsi="Times New Roman" w:cs="Times New Roman"/>
          <w:sz w:val="28"/>
          <w:szCs w:val="28"/>
        </w:rPr>
        <w:t>%  к</w:t>
      </w:r>
      <w:proofErr w:type="gramEnd"/>
      <w:r w:rsidRPr="009A7695">
        <w:rPr>
          <w:rFonts w:ascii="Times New Roman" w:hAnsi="Times New Roman" w:cs="Times New Roman"/>
          <w:sz w:val="28"/>
          <w:szCs w:val="28"/>
        </w:rPr>
        <w:t xml:space="preserve"> уровню 202</w:t>
      </w:r>
      <w:r w:rsidR="009A7695" w:rsidRPr="009A7695">
        <w:rPr>
          <w:rFonts w:ascii="Times New Roman" w:hAnsi="Times New Roman" w:cs="Times New Roman"/>
          <w:sz w:val="28"/>
          <w:szCs w:val="28"/>
        </w:rPr>
        <w:t>3</w:t>
      </w:r>
      <w:r w:rsidRPr="009A7695">
        <w:rPr>
          <w:rFonts w:ascii="Times New Roman" w:hAnsi="Times New Roman" w:cs="Times New Roman"/>
          <w:sz w:val="28"/>
          <w:szCs w:val="28"/>
        </w:rPr>
        <w:t xml:space="preserve">г.; </w:t>
      </w:r>
    </w:p>
    <w:p w14:paraId="191B16D7" w14:textId="6080B4EA" w:rsidR="000D0120" w:rsidRPr="00121A13" w:rsidRDefault="00A96991" w:rsidP="000D012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 xml:space="preserve">работников </w:t>
      </w:r>
      <w:r w:rsidR="000D0120" w:rsidRPr="00121A13">
        <w:rPr>
          <w:rFonts w:ascii="Times New Roman" w:hAnsi="Times New Roman" w:cs="Times New Roman"/>
          <w:sz w:val="28"/>
          <w:szCs w:val="28"/>
        </w:rPr>
        <w:t>муниципальны</w:t>
      </w:r>
      <w:r w:rsidRPr="00121A13">
        <w:rPr>
          <w:rFonts w:ascii="Times New Roman" w:hAnsi="Times New Roman" w:cs="Times New Roman"/>
          <w:sz w:val="28"/>
          <w:szCs w:val="28"/>
        </w:rPr>
        <w:t>х</w:t>
      </w:r>
      <w:r w:rsidR="000D0120" w:rsidRPr="00121A13">
        <w:rPr>
          <w:rFonts w:ascii="Times New Roman" w:hAnsi="Times New Roman" w:cs="Times New Roman"/>
          <w:sz w:val="28"/>
          <w:szCs w:val="28"/>
        </w:rPr>
        <w:t xml:space="preserve"> учреж</w:t>
      </w:r>
      <w:r w:rsidR="00CD4F27" w:rsidRPr="00121A13">
        <w:rPr>
          <w:rFonts w:ascii="Times New Roman" w:hAnsi="Times New Roman" w:cs="Times New Roman"/>
          <w:sz w:val="28"/>
          <w:szCs w:val="28"/>
        </w:rPr>
        <w:t>дени</w:t>
      </w:r>
      <w:r w:rsidRPr="00121A13">
        <w:rPr>
          <w:rFonts w:ascii="Times New Roman" w:hAnsi="Times New Roman" w:cs="Times New Roman"/>
          <w:sz w:val="28"/>
          <w:szCs w:val="28"/>
        </w:rPr>
        <w:t>й</w:t>
      </w:r>
      <w:r w:rsidR="00CD4F27" w:rsidRPr="00121A13">
        <w:rPr>
          <w:rFonts w:ascii="Times New Roman" w:hAnsi="Times New Roman" w:cs="Times New Roman"/>
          <w:sz w:val="28"/>
          <w:szCs w:val="28"/>
        </w:rPr>
        <w:t xml:space="preserve"> культуры и искусства – </w:t>
      </w:r>
      <w:r w:rsidR="00121A13" w:rsidRPr="00121A13">
        <w:rPr>
          <w:rFonts w:ascii="Times New Roman" w:hAnsi="Times New Roman" w:cs="Times New Roman"/>
          <w:sz w:val="28"/>
          <w:szCs w:val="28"/>
        </w:rPr>
        <w:t>40354</w:t>
      </w:r>
      <w:r w:rsidRPr="00121A13">
        <w:rPr>
          <w:rFonts w:ascii="Times New Roman" w:hAnsi="Times New Roman" w:cs="Times New Roman"/>
          <w:sz w:val="28"/>
          <w:szCs w:val="28"/>
        </w:rPr>
        <w:t xml:space="preserve"> руб. или </w:t>
      </w:r>
      <w:r w:rsidR="00121A13" w:rsidRPr="00121A13">
        <w:rPr>
          <w:rFonts w:ascii="Times New Roman" w:hAnsi="Times New Roman" w:cs="Times New Roman"/>
          <w:sz w:val="28"/>
          <w:szCs w:val="28"/>
        </w:rPr>
        <w:t>111,03</w:t>
      </w:r>
      <w:proofErr w:type="gramStart"/>
      <w:r w:rsidR="000D0120" w:rsidRPr="00121A13">
        <w:rPr>
          <w:rFonts w:ascii="Times New Roman" w:hAnsi="Times New Roman" w:cs="Times New Roman"/>
          <w:sz w:val="28"/>
          <w:szCs w:val="28"/>
        </w:rPr>
        <w:t>%</w:t>
      </w:r>
      <w:r w:rsidRPr="00121A13">
        <w:rPr>
          <w:rFonts w:ascii="Times New Roman" w:hAnsi="Times New Roman" w:cs="Times New Roman"/>
          <w:sz w:val="28"/>
          <w:szCs w:val="28"/>
        </w:rPr>
        <w:t xml:space="preserve">  к</w:t>
      </w:r>
      <w:proofErr w:type="gramEnd"/>
      <w:r w:rsidRPr="00121A13">
        <w:rPr>
          <w:rFonts w:ascii="Times New Roman" w:hAnsi="Times New Roman" w:cs="Times New Roman"/>
          <w:sz w:val="28"/>
          <w:szCs w:val="28"/>
        </w:rPr>
        <w:t xml:space="preserve"> уровню 202</w:t>
      </w:r>
      <w:r w:rsidR="00121A13" w:rsidRPr="00121A13">
        <w:rPr>
          <w:rFonts w:ascii="Times New Roman" w:hAnsi="Times New Roman" w:cs="Times New Roman"/>
          <w:sz w:val="28"/>
          <w:szCs w:val="28"/>
        </w:rPr>
        <w:t>3</w:t>
      </w:r>
      <w:r w:rsidRPr="00121A13">
        <w:rPr>
          <w:rFonts w:ascii="Times New Roman" w:hAnsi="Times New Roman" w:cs="Times New Roman"/>
          <w:sz w:val="28"/>
          <w:szCs w:val="28"/>
        </w:rPr>
        <w:t>г.;</w:t>
      </w:r>
    </w:p>
    <w:p w14:paraId="3F48054F" w14:textId="7D722ADC" w:rsidR="000D0120" w:rsidRPr="00121A13" w:rsidRDefault="00A96991" w:rsidP="000D0120">
      <w:pPr>
        <w:spacing w:after="0" w:line="240" w:lineRule="auto"/>
        <w:ind w:firstLine="709"/>
        <w:contextualSpacing/>
        <w:jc w:val="both"/>
        <w:rPr>
          <w:rFonts w:ascii="Times New Roman" w:hAnsi="Times New Roman" w:cs="Times New Roman"/>
          <w:sz w:val="28"/>
          <w:szCs w:val="28"/>
        </w:rPr>
      </w:pPr>
      <w:r w:rsidRPr="00121A13">
        <w:rPr>
          <w:rFonts w:ascii="Times New Roman" w:hAnsi="Times New Roman" w:cs="Times New Roman"/>
          <w:sz w:val="28"/>
          <w:szCs w:val="28"/>
        </w:rPr>
        <w:t>работников мун</w:t>
      </w:r>
      <w:r w:rsidR="000D0120" w:rsidRPr="00121A13">
        <w:rPr>
          <w:rFonts w:ascii="Times New Roman" w:hAnsi="Times New Roman" w:cs="Times New Roman"/>
          <w:sz w:val="28"/>
          <w:szCs w:val="28"/>
        </w:rPr>
        <w:t>и</w:t>
      </w:r>
      <w:r w:rsidRPr="00121A13">
        <w:rPr>
          <w:rFonts w:ascii="Times New Roman" w:hAnsi="Times New Roman" w:cs="Times New Roman"/>
          <w:sz w:val="28"/>
          <w:szCs w:val="28"/>
        </w:rPr>
        <w:t>ци</w:t>
      </w:r>
      <w:r w:rsidR="000D0120" w:rsidRPr="00121A13">
        <w:rPr>
          <w:rFonts w:ascii="Times New Roman" w:hAnsi="Times New Roman" w:cs="Times New Roman"/>
          <w:sz w:val="28"/>
          <w:szCs w:val="28"/>
        </w:rPr>
        <w:t>пальны</w:t>
      </w:r>
      <w:r w:rsidRPr="00121A13">
        <w:rPr>
          <w:rFonts w:ascii="Times New Roman" w:hAnsi="Times New Roman" w:cs="Times New Roman"/>
          <w:sz w:val="28"/>
          <w:szCs w:val="28"/>
        </w:rPr>
        <w:t>х учреждений</w:t>
      </w:r>
      <w:r w:rsidR="000D0120" w:rsidRPr="00121A13">
        <w:rPr>
          <w:rFonts w:ascii="Times New Roman" w:hAnsi="Times New Roman" w:cs="Times New Roman"/>
          <w:sz w:val="28"/>
          <w:szCs w:val="28"/>
        </w:rPr>
        <w:t xml:space="preserve"> </w:t>
      </w:r>
      <w:r w:rsidRPr="00121A13">
        <w:rPr>
          <w:rFonts w:ascii="Times New Roman" w:hAnsi="Times New Roman" w:cs="Times New Roman"/>
          <w:sz w:val="28"/>
          <w:szCs w:val="28"/>
        </w:rPr>
        <w:t xml:space="preserve">физической культуры и спорта – </w:t>
      </w:r>
      <w:r w:rsidR="00121A13" w:rsidRPr="00121A13">
        <w:rPr>
          <w:rFonts w:ascii="Times New Roman" w:hAnsi="Times New Roman" w:cs="Times New Roman"/>
          <w:sz w:val="28"/>
          <w:szCs w:val="28"/>
        </w:rPr>
        <w:t>28499</w:t>
      </w:r>
      <w:r w:rsidRPr="00121A13">
        <w:rPr>
          <w:rFonts w:ascii="Times New Roman" w:hAnsi="Times New Roman" w:cs="Times New Roman"/>
          <w:sz w:val="28"/>
          <w:szCs w:val="28"/>
        </w:rPr>
        <w:t xml:space="preserve"> руб. или 10</w:t>
      </w:r>
      <w:r w:rsidR="00121A13" w:rsidRPr="00121A13">
        <w:rPr>
          <w:rFonts w:ascii="Times New Roman" w:hAnsi="Times New Roman" w:cs="Times New Roman"/>
          <w:sz w:val="28"/>
          <w:szCs w:val="28"/>
        </w:rPr>
        <w:t xml:space="preserve">4,2 </w:t>
      </w:r>
      <w:proofErr w:type="gramStart"/>
      <w:r w:rsidR="000D0120" w:rsidRPr="00121A13">
        <w:rPr>
          <w:rFonts w:ascii="Times New Roman" w:hAnsi="Times New Roman" w:cs="Times New Roman"/>
          <w:sz w:val="28"/>
          <w:szCs w:val="28"/>
        </w:rPr>
        <w:t>%</w:t>
      </w:r>
      <w:r w:rsidRPr="00121A13">
        <w:rPr>
          <w:rFonts w:ascii="Times New Roman" w:hAnsi="Times New Roman" w:cs="Times New Roman"/>
          <w:sz w:val="28"/>
          <w:szCs w:val="28"/>
        </w:rPr>
        <w:t xml:space="preserve">  к</w:t>
      </w:r>
      <w:proofErr w:type="gramEnd"/>
      <w:r w:rsidRPr="00121A13">
        <w:rPr>
          <w:rFonts w:ascii="Times New Roman" w:hAnsi="Times New Roman" w:cs="Times New Roman"/>
          <w:sz w:val="28"/>
          <w:szCs w:val="28"/>
        </w:rPr>
        <w:t xml:space="preserve"> уровню 202</w:t>
      </w:r>
      <w:r w:rsidR="00121A13" w:rsidRPr="00121A13">
        <w:rPr>
          <w:rFonts w:ascii="Times New Roman" w:hAnsi="Times New Roman" w:cs="Times New Roman"/>
          <w:sz w:val="28"/>
          <w:szCs w:val="28"/>
        </w:rPr>
        <w:t>3</w:t>
      </w:r>
      <w:r w:rsidRPr="00121A13">
        <w:rPr>
          <w:rFonts w:ascii="Times New Roman" w:hAnsi="Times New Roman" w:cs="Times New Roman"/>
          <w:sz w:val="28"/>
          <w:szCs w:val="28"/>
        </w:rPr>
        <w:t>г..</w:t>
      </w:r>
    </w:p>
    <w:p w14:paraId="312077B5" w14:textId="77777777" w:rsidR="000D0120" w:rsidRPr="0012051B" w:rsidRDefault="000D0120" w:rsidP="002031B0">
      <w:pPr>
        <w:spacing w:after="0" w:line="240" w:lineRule="auto"/>
        <w:ind w:firstLine="709"/>
        <w:contextualSpacing/>
        <w:jc w:val="both"/>
        <w:rPr>
          <w:rFonts w:ascii="Times New Roman" w:hAnsi="Times New Roman" w:cs="Times New Roman"/>
          <w:sz w:val="28"/>
          <w:szCs w:val="28"/>
          <w:highlight w:val="yellow"/>
        </w:rPr>
      </w:pPr>
    </w:p>
    <w:p w14:paraId="459D1AF8" w14:textId="77777777" w:rsidR="009F281F" w:rsidRPr="001823C3" w:rsidRDefault="009F281F" w:rsidP="002F46EF">
      <w:pPr>
        <w:spacing w:after="0" w:line="100" w:lineRule="atLeast"/>
        <w:ind w:firstLine="709"/>
        <w:jc w:val="both"/>
        <w:rPr>
          <w:rFonts w:ascii="Times New Roman" w:eastAsia="Calibri" w:hAnsi="Times New Roman" w:cs="Times New Roman"/>
          <w:b/>
          <w:sz w:val="28"/>
          <w:szCs w:val="28"/>
        </w:rPr>
      </w:pPr>
      <w:r w:rsidRPr="001823C3">
        <w:rPr>
          <w:rFonts w:ascii="Times New Roman" w:eastAsia="Calibri" w:hAnsi="Times New Roman" w:cs="Times New Roman"/>
          <w:b/>
          <w:sz w:val="28"/>
          <w:szCs w:val="28"/>
        </w:rPr>
        <w:t>Образование.</w:t>
      </w:r>
    </w:p>
    <w:p w14:paraId="4BD7991C" w14:textId="77777777" w:rsidR="001823C3" w:rsidRDefault="001823C3" w:rsidP="001823C3">
      <w:pPr>
        <w:spacing w:after="0" w:line="100" w:lineRule="atLeast"/>
        <w:ind w:firstLine="709"/>
        <w:jc w:val="both"/>
        <w:rPr>
          <w:rFonts w:ascii="Times New Roman" w:eastAsia="Calibri" w:hAnsi="Times New Roman" w:cs="Times New Roman"/>
          <w:sz w:val="28"/>
          <w:szCs w:val="28"/>
        </w:rPr>
      </w:pPr>
      <w:r w:rsidRPr="001823C3">
        <w:rPr>
          <w:rFonts w:ascii="Times New Roman" w:eastAsia="Calibri" w:hAnsi="Times New Roman" w:cs="Times New Roman"/>
          <w:sz w:val="28"/>
          <w:szCs w:val="28"/>
        </w:rPr>
        <w:t>Муниципальная система образования</w:t>
      </w:r>
      <w:r>
        <w:rPr>
          <w:rFonts w:ascii="Times New Roman" w:eastAsia="Calibri" w:hAnsi="Times New Roman" w:cs="Times New Roman"/>
          <w:sz w:val="28"/>
          <w:szCs w:val="28"/>
        </w:rPr>
        <w:t xml:space="preserve"> Невельского муниципального округа на 31.12.2024 года представлена </w:t>
      </w:r>
      <w:proofErr w:type="gramStart"/>
      <w:r>
        <w:rPr>
          <w:rFonts w:ascii="Times New Roman" w:eastAsia="Calibri" w:hAnsi="Times New Roman" w:cs="Times New Roman"/>
          <w:sz w:val="28"/>
          <w:szCs w:val="28"/>
        </w:rPr>
        <w:t>6  общеобразовательными</w:t>
      </w:r>
      <w:proofErr w:type="gramEnd"/>
      <w:r>
        <w:rPr>
          <w:rFonts w:ascii="Times New Roman" w:eastAsia="Calibri" w:hAnsi="Times New Roman" w:cs="Times New Roman"/>
          <w:sz w:val="28"/>
          <w:szCs w:val="28"/>
        </w:rPr>
        <w:t xml:space="preserve"> школами с 3 филиалами, 1 дошкольным образовательным учреждением, 2 </w:t>
      </w:r>
      <w:r>
        <w:rPr>
          <w:rFonts w:ascii="Times New Roman" w:eastAsia="Calibri" w:hAnsi="Times New Roman" w:cs="Times New Roman"/>
          <w:sz w:val="28"/>
          <w:szCs w:val="28"/>
        </w:rPr>
        <w:lastRenderedPageBreak/>
        <w:t xml:space="preserve">учреждениями дополнительного образования (МБУ ДО </w:t>
      </w:r>
      <w:proofErr w:type="spellStart"/>
      <w:r>
        <w:rPr>
          <w:rFonts w:ascii="Times New Roman" w:eastAsia="Calibri" w:hAnsi="Times New Roman" w:cs="Times New Roman"/>
          <w:sz w:val="28"/>
          <w:szCs w:val="28"/>
        </w:rPr>
        <w:t>Детско</w:t>
      </w:r>
      <w:proofErr w:type="spellEnd"/>
      <w:r>
        <w:rPr>
          <w:rFonts w:ascii="Times New Roman" w:eastAsia="Calibri" w:hAnsi="Times New Roman" w:cs="Times New Roman"/>
          <w:sz w:val="28"/>
          <w:szCs w:val="28"/>
        </w:rPr>
        <w:t xml:space="preserve">–юношеская спортивная школа, МБУ ДО  Детская школа искусств).   </w:t>
      </w:r>
    </w:p>
    <w:p w14:paraId="2919AF53" w14:textId="77777777" w:rsidR="001823C3" w:rsidRDefault="001823C3" w:rsidP="001823C3">
      <w:pPr>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  Таким образом, в Невельском муниципальном округе создана единая система образования, в которую входят учреждения дошкольного, общего, дополнительного образования, направленная на осуществление единой государственной политики в сфере образования.</w:t>
      </w:r>
    </w:p>
    <w:p w14:paraId="14AADD3A" w14:textId="77777777" w:rsidR="009F281F" w:rsidRPr="0012051B" w:rsidRDefault="009F281F" w:rsidP="002F46EF">
      <w:pPr>
        <w:spacing w:after="0" w:line="100" w:lineRule="atLeast"/>
        <w:ind w:firstLine="709"/>
        <w:jc w:val="both"/>
        <w:rPr>
          <w:rFonts w:ascii="Times New Roman" w:eastAsia="Calibri" w:hAnsi="Times New Roman" w:cs="Times New Roman"/>
          <w:color w:val="000000"/>
          <w:sz w:val="28"/>
          <w:szCs w:val="28"/>
          <w:highlight w:val="yellow"/>
        </w:rPr>
      </w:pPr>
    </w:p>
    <w:p w14:paraId="6BC95A38" w14:textId="77777777" w:rsidR="001823C3" w:rsidRPr="001823C3" w:rsidRDefault="001823C3" w:rsidP="001823C3">
      <w:pPr>
        <w:suppressAutoHyphens/>
        <w:spacing w:after="0" w:line="100" w:lineRule="atLeast"/>
        <w:ind w:firstLine="709"/>
        <w:jc w:val="both"/>
        <w:rPr>
          <w:rFonts w:ascii="Calibri" w:eastAsia="SimSun" w:hAnsi="Calibri" w:cs="font332"/>
          <w:lang w:eastAsia="zh-CN"/>
        </w:rPr>
      </w:pPr>
      <w:r w:rsidRPr="001823C3">
        <w:rPr>
          <w:rFonts w:ascii="Times New Roman" w:eastAsia="SimSun" w:hAnsi="Times New Roman" w:cs="Times New Roman"/>
          <w:b/>
          <w:sz w:val="28"/>
          <w:szCs w:val="28"/>
          <w:lang w:eastAsia="zh-CN"/>
        </w:rPr>
        <w:t>Дошкольное образование</w:t>
      </w:r>
    </w:p>
    <w:p w14:paraId="2696FAE6" w14:textId="77777777" w:rsidR="001823C3" w:rsidRPr="001823C3" w:rsidRDefault="001823C3" w:rsidP="001823C3">
      <w:pPr>
        <w:spacing w:after="0" w:line="240" w:lineRule="auto"/>
        <w:ind w:firstLine="709"/>
        <w:jc w:val="both"/>
        <w:rPr>
          <w:rFonts w:ascii="Times New Roman" w:eastAsia="Calibri" w:hAnsi="Times New Roman" w:cs="Times New Roman"/>
          <w:color w:val="000000"/>
          <w:sz w:val="28"/>
          <w:szCs w:val="28"/>
        </w:rPr>
      </w:pPr>
      <w:r w:rsidRPr="001823C3">
        <w:rPr>
          <w:rFonts w:ascii="Times New Roman" w:eastAsia="Calibri" w:hAnsi="Times New Roman" w:cs="Times New Roman"/>
          <w:color w:val="000000"/>
          <w:sz w:val="28"/>
          <w:szCs w:val="28"/>
        </w:rPr>
        <w:t xml:space="preserve">Система дошкольного образования Невельского муниципального округа в 2024 году была  представлена дошкольной образовательной организаций города Невеля - «Центр развития ребёнка — детский сад №11 «Буратино» (юридическое лицо), объединившей в своём составе 3 корпуса: корпус 1 «Буратино» (10 групп), корпус 2 «Звёздочка» (9 групп), корпус 3 «Солнышко» (5 групп); функционировали три разновозрастные группы полного дня для детей дошкольного возраста на базе сельских общеобразовательных организаций: МОУ </w:t>
      </w:r>
      <w:proofErr w:type="spellStart"/>
      <w:r w:rsidRPr="001823C3">
        <w:rPr>
          <w:rFonts w:ascii="Times New Roman" w:eastAsia="Calibri" w:hAnsi="Times New Roman" w:cs="Times New Roman"/>
          <w:color w:val="000000"/>
          <w:sz w:val="28"/>
          <w:szCs w:val="28"/>
        </w:rPr>
        <w:t>Опухликовская</w:t>
      </w:r>
      <w:proofErr w:type="spellEnd"/>
      <w:r w:rsidRPr="001823C3">
        <w:rPr>
          <w:rFonts w:ascii="Times New Roman" w:eastAsia="Calibri" w:hAnsi="Times New Roman" w:cs="Times New Roman"/>
          <w:color w:val="000000"/>
          <w:sz w:val="28"/>
          <w:szCs w:val="28"/>
        </w:rPr>
        <w:t xml:space="preserve"> СОШ, МОУ </w:t>
      </w:r>
      <w:proofErr w:type="spellStart"/>
      <w:r w:rsidRPr="001823C3">
        <w:rPr>
          <w:rFonts w:ascii="Times New Roman" w:eastAsia="Calibri" w:hAnsi="Times New Roman" w:cs="Times New Roman"/>
          <w:color w:val="000000"/>
          <w:sz w:val="28"/>
          <w:szCs w:val="28"/>
        </w:rPr>
        <w:t>Усть-Долысская</w:t>
      </w:r>
      <w:proofErr w:type="spellEnd"/>
      <w:r w:rsidRPr="001823C3">
        <w:rPr>
          <w:rFonts w:ascii="Times New Roman" w:eastAsia="Calibri" w:hAnsi="Times New Roman" w:cs="Times New Roman"/>
          <w:color w:val="000000"/>
          <w:sz w:val="28"/>
          <w:szCs w:val="28"/>
        </w:rPr>
        <w:t xml:space="preserve"> СОШ, </w:t>
      </w:r>
      <w:proofErr w:type="spellStart"/>
      <w:r w:rsidRPr="001823C3">
        <w:rPr>
          <w:rFonts w:ascii="Times New Roman" w:eastAsia="Calibri" w:hAnsi="Times New Roman" w:cs="Times New Roman"/>
          <w:color w:val="000000"/>
          <w:sz w:val="28"/>
          <w:szCs w:val="28"/>
        </w:rPr>
        <w:t>Новохованская</w:t>
      </w:r>
      <w:proofErr w:type="spellEnd"/>
      <w:r w:rsidRPr="001823C3">
        <w:rPr>
          <w:rFonts w:ascii="Times New Roman" w:eastAsia="Calibri" w:hAnsi="Times New Roman" w:cs="Times New Roman"/>
          <w:color w:val="000000"/>
          <w:sz w:val="28"/>
          <w:szCs w:val="28"/>
        </w:rPr>
        <w:t xml:space="preserve"> СОШ – филиал МОУ </w:t>
      </w:r>
      <w:proofErr w:type="spellStart"/>
      <w:r w:rsidRPr="001823C3">
        <w:rPr>
          <w:rFonts w:ascii="Times New Roman" w:eastAsia="Calibri" w:hAnsi="Times New Roman" w:cs="Times New Roman"/>
          <w:color w:val="000000"/>
          <w:sz w:val="28"/>
          <w:szCs w:val="28"/>
        </w:rPr>
        <w:t>Усть-Долысской</w:t>
      </w:r>
      <w:proofErr w:type="spellEnd"/>
      <w:r w:rsidRPr="001823C3">
        <w:rPr>
          <w:rFonts w:ascii="Times New Roman" w:eastAsia="Calibri" w:hAnsi="Times New Roman" w:cs="Times New Roman"/>
          <w:color w:val="000000"/>
          <w:sz w:val="28"/>
          <w:szCs w:val="28"/>
        </w:rPr>
        <w:t xml:space="preserve"> СОШ), реализующих образовательные программы дошкольного образования. Всего в Невельском муниципальном округе в 2024 году функционировала 27 групп дошкольного образования. </w:t>
      </w:r>
      <w:proofErr w:type="gramStart"/>
      <w:r w:rsidRPr="001823C3">
        <w:rPr>
          <w:rFonts w:ascii="Times New Roman" w:eastAsia="Calibri" w:hAnsi="Times New Roman" w:cs="Times New Roman"/>
          <w:color w:val="000000"/>
          <w:sz w:val="28"/>
          <w:szCs w:val="28"/>
        </w:rPr>
        <w:t>Изменений  в</w:t>
      </w:r>
      <w:proofErr w:type="gramEnd"/>
      <w:r w:rsidRPr="001823C3">
        <w:rPr>
          <w:rFonts w:ascii="Times New Roman" w:eastAsia="Calibri" w:hAnsi="Times New Roman" w:cs="Times New Roman"/>
          <w:color w:val="000000"/>
          <w:sz w:val="28"/>
          <w:szCs w:val="28"/>
        </w:rPr>
        <w:t xml:space="preserve"> сети учреждений дошкольного образования в 2024 году не происходило.</w:t>
      </w:r>
    </w:p>
    <w:p w14:paraId="09241A68" w14:textId="77777777" w:rsidR="001823C3" w:rsidRPr="001823C3" w:rsidRDefault="001823C3" w:rsidP="001823C3">
      <w:pPr>
        <w:spacing w:after="0" w:line="240" w:lineRule="auto"/>
        <w:ind w:firstLine="709"/>
        <w:jc w:val="both"/>
        <w:rPr>
          <w:rFonts w:ascii="Times New Roman" w:eastAsia="Calibri" w:hAnsi="Times New Roman" w:cs="Times New Roman"/>
          <w:color w:val="000000"/>
          <w:sz w:val="28"/>
          <w:szCs w:val="28"/>
        </w:rPr>
      </w:pPr>
      <w:r w:rsidRPr="001823C3">
        <w:rPr>
          <w:rFonts w:ascii="Times New Roman" w:eastAsia="Calibri" w:hAnsi="Times New Roman" w:cs="Times New Roman"/>
          <w:color w:val="000000"/>
          <w:sz w:val="28"/>
          <w:szCs w:val="28"/>
        </w:rPr>
        <w:t xml:space="preserve">  На декабрь 2024 года дошкольным образованием в Невельском муниципальном округе было охвачено 493 </w:t>
      </w:r>
      <w:proofErr w:type="spellStart"/>
      <w:r w:rsidRPr="001823C3">
        <w:rPr>
          <w:rFonts w:ascii="Times New Roman" w:eastAsia="Calibri" w:hAnsi="Times New Roman" w:cs="Times New Roman"/>
          <w:color w:val="000000"/>
          <w:sz w:val="28"/>
          <w:szCs w:val="28"/>
        </w:rPr>
        <w:t>ребенока</w:t>
      </w:r>
      <w:proofErr w:type="spellEnd"/>
      <w:r w:rsidRPr="001823C3">
        <w:rPr>
          <w:rFonts w:ascii="Times New Roman" w:eastAsia="Calibri" w:hAnsi="Times New Roman" w:cs="Times New Roman"/>
          <w:color w:val="000000"/>
          <w:sz w:val="28"/>
          <w:szCs w:val="28"/>
        </w:rPr>
        <w:t xml:space="preserve">: в «ЦРР-детском саду «Буратино» г. Невеля, числилось 474 воспитанников (корпус №3 «Солнышко»- 117 детей, корпус №2 «Звёздочка» - 164 ребенка, корпус №1 «Буратино» - 193 ребенка), из них ясельного возраста (1,5-3 года) — 92 ребенка, садовского (3-7 лет) — 382 ребенка. 19 детей 1,5-7 лет посещали дошкольные группы полного дня, функционирующие на базе сельских общеобразовательных учреждений: МОУ </w:t>
      </w:r>
      <w:proofErr w:type="spellStart"/>
      <w:r w:rsidRPr="001823C3">
        <w:rPr>
          <w:rFonts w:ascii="Times New Roman" w:eastAsia="Calibri" w:hAnsi="Times New Roman" w:cs="Times New Roman"/>
          <w:color w:val="000000"/>
          <w:sz w:val="28"/>
          <w:szCs w:val="28"/>
        </w:rPr>
        <w:t>Усть-Долысской</w:t>
      </w:r>
      <w:proofErr w:type="spellEnd"/>
      <w:r w:rsidRPr="001823C3">
        <w:rPr>
          <w:rFonts w:ascii="Times New Roman" w:eastAsia="Calibri" w:hAnsi="Times New Roman" w:cs="Times New Roman"/>
          <w:color w:val="000000"/>
          <w:sz w:val="28"/>
          <w:szCs w:val="28"/>
        </w:rPr>
        <w:t xml:space="preserve"> СОШ - 6 детей, из них  ясельного возраста - нет, </w:t>
      </w:r>
      <w:proofErr w:type="spellStart"/>
      <w:r w:rsidRPr="001823C3">
        <w:rPr>
          <w:rFonts w:ascii="Times New Roman" w:eastAsia="Calibri" w:hAnsi="Times New Roman" w:cs="Times New Roman"/>
          <w:color w:val="000000"/>
          <w:sz w:val="28"/>
          <w:szCs w:val="28"/>
        </w:rPr>
        <w:t>Новохованской</w:t>
      </w:r>
      <w:proofErr w:type="spellEnd"/>
      <w:r w:rsidRPr="001823C3">
        <w:rPr>
          <w:rFonts w:ascii="Times New Roman" w:eastAsia="Calibri" w:hAnsi="Times New Roman" w:cs="Times New Roman"/>
          <w:color w:val="000000"/>
          <w:sz w:val="28"/>
          <w:szCs w:val="28"/>
        </w:rPr>
        <w:t xml:space="preserve"> СОШ - 7 детей, из них ясельного возраста – нет, </w:t>
      </w:r>
      <w:proofErr w:type="spellStart"/>
      <w:r w:rsidRPr="001823C3">
        <w:rPr>
          <w:rFonts w:ascii="Times New Roman" w:eastAsia="Calibri" w:hAnsi="Times New Roman" w:cs="Times New Roman"/>
          <w:color w:val="000000"/>
          <w:sz w:val="28"/>
          <w:szCs w:val="28"/>
        </w:rPr>
        <w:t>Опухликовской</w:t>
      </w:r>
      <w:proofErr w:type="spellEnd"/>
      <w:r w:rsidRPr="001823C3">
        <w:rPr>
          <w:rFonts w:ascii="Times New Roman" w:eastAsia="Calibri" w:hAnsi="Times New Roman" w:cs="Times New Roman"/>
          <w:color w:val="000000"/>
          <w:sz w:val="28"/>
          <w:szCs w:val="28"/>
        </w:rPr>
        <w:t xml:space="preserve"> СОШ - 6 детей,  ясельного возраста нет. </w:t>
      </w:r>
    </w:p>
    <w:p w14:paraId="4915BAE2" w14:textId="77777777" w:rsidR="001823C3" w:rsidRPr="001823C3" w:rsidRDefault="001823C3" w:rsidP="001823C3">
      <w:pPr>
        <w:spacing w:after="0" w:line="240" w:lineRule="auto"/>
        <w:ind w:firstLine="709"/>
        <w:jc w:val="both"/>
        <w:rPr>
          <w:rFonts w:ascii="Times New Roman" w:eastAsia="Calibri" w:hAnsi="Times New Roman" w:cs="Times New Roman"/>
          <w:color w:val="000000"/>
          <w:sz w:val="28"/>
          <w:szCs w:val="28"/>
        </w:rPr>
      </w:pPr>
      <w:r w:rsidRPr="001823C3">
        <w:rPr>
          <w:rFonts w:ascii="Times New Roman" w:eastAsia="Calibri" w:hAnsi="Times New Roman" w:cs="Times New Roman"/>
          <w:color w:val="000000"/>
          <w:sz w:val="28"/>
          <w:szCs w:val="28"/>
        </w:rPr>
        <w:t>Все детские сады полностью укомплектованы педагогическими кадрами и обслуживающим персоналом. 100% педагогов имеют высшее или среднее специальное образование. План курсовой подготовки выполнен, в течение 5-ти последних лет все педагоги прошли курсовую подготовку и подтвердили свою квалификацию.</w:t>
      </w:r>
    </w:p>
    <w:p w14:paraId="68D49BAE" w14:textId="77777777" w:rsidR="006D17DF" w:rsidRPr="0012051B" w:rsidRDefault="006D17DF" w:rsidP="006D17DF">
      <w:pPr>
        <w:pStyle w:val="a8"/>
        <w:spacing w:after="0" w:line="240" w:lineRule="auto"/>
        <w:ind w:firstLine="709"/>
        <w:jc w:val="both"/>
        <w:rPr>
          <w:rFonts w:ascii="Times New Roman" w:eastAsia="Calibri" w:hAnsi="Times New Roman" w:cs="Times New Roman"/>
          <w:color w:val="000000"/>
          <w:sz w:val="28"/>
          <w:szCs w:val="28"/>
          <w:highlight w:val="yellow"/>
        </w:rPr>
      </w:pPr>
    </w:p>
    <w:p w14:paraId="3F653E99" w14:textId="77777777" w:rsidR="002F46EF" w:rsidRPr="001823C3"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1823C3">
        <w:rPr>
          <w:rFonts w:ascii="Times New Roman" w:eastAsia="Calibri" w:hAnsi="Times New Roman" w:cs="Times New Roman"/>
          <w:i/>
          <w:iCs/>
          <w:color w:val="000000"/>
          <w:sz w:val="28"/>
          <w:u w:val="single"/>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14:paraId="0DB35C5E" w14:textId="18DFA633" w:rsidR="00994069" w:rsidRDefault="001823C3" w:rsidP="009F281F">
      <w:pPr>
        <w:pStyle w:val="a8"/>
        <w:spacing w:after="0" w:line="100" w:lineRule="atLeast"/>
        <w:ind w:firstLine="851"/>
        <w:jc w:val="both"/>
        <w:rPr>
          <w:rFonts w:ascii="Times New Roman" w:eastAsia="Calibri" w:hAnsi="Times New Roman" w:cs="Times New Roman"/>
          <w:color w:val="000000"/>
          <w:sz w:val="28"/>
        </w:rPr>
      </w:pPr>
      <w:r w:rsidRPr="001823C3">
        <w:rPr>
          <w:rFonts w:ascii="Times New Roman" w:eastAsia="Calibri" w:hAnsi="Times New Roman" w:cs="Times New Roman"/>
          <w:color w:val="000000"/>
          <w:sz w:val="28"/>
        </w:rPr>
        <w:t xml:space="preserve">В 2024 году значение показателя составило 65%, в 2023 году – 64,5 %. Увеличение доли детей в возрасте 1-6 лет, получающих дошкольную образовательную </w:t>
      </w:r>
      <w:proofErr w:type="gramStart"/>
      <w:r w:rsidRPr="001823C3">
        <w:rPr>
          <w:rFonts w:ascii="Times New Roman" w:eastAsia="Calibri" w:hAnsi="Times New Roman" w:cs="Times New Roman"/>
          <w:color w:val="000000"/>
          <w:sz w:val="28"/>
        </w:rPr>
        <w:t>услугу,  связано</w:t>
      </w:r>
      <w:proofErr w:type="gramEnd"/>
      <w:r w:rsidRPr="001823C3">
        <w:rPr>
          <w:rFonts w:ascii="Times New Roman" w:eastAsia="Calibri" w:hAnsi="Times New Roman" w:cs="Times New Roman"/>
          <w:color w:val="000000"/>
          <w:sz w:val="28"/>
        </w:rPr>
        <w:t xml:space="preserve"> с желанием родителей направить детей в детский сад.  В плановом периоде 2025 года и прогнозируемом периоде 2026-</w:t>
      </w:r>
      <w:r w:rsidRPr="001823C3">
        <w:rPr>
          <w:rFonts w:ascii="Times New Roman" w:eastAsia="Calibri" w:hAnsi="Times New Roman" w:cs="Times New Roman"/>
          <w:color w:val="000000"/>
          <w:sz w:val="28"/>
        </w:rPr>
        <w:lastRenderedPageBreak/>
        <w:t xml:space="preserve">2027 годов значительных изменений в значении данного показателя не ожидается, прогнозируемое значение к 2027 году </w:t>
      </w:r>
      <w:proofErr w:type="gramStart"/>
      <w:r w:rsidRPr="001823C3">
        <w:rPr>
          <w:rFonts w:ascii="Times New Roman" w:eastAsia="Calibri" w:hAnsi="Times New Roman" w:cs="Times New Roman"/>
          <w:color w:val="000000"/>
          <w:sz w:val="28"/>
        </w:rPr>
        <w:t>составит  до</w:t>
      </w:r>
      <w:proofErr w:type="gramEnd"/>
      <w:r w:rsidRPr="001823C3">
        <w:rPr>
          <w:rFonts w:ascii="Times New Roman" w:eastAsia="Calibri" w:hAnsi="Times New Roman" w:cs="Times New Roman"/>
          <w:color w:val="000000"/>
          <w:sz w:val="28"/>
        </w:rPr>
        <w:t xml:space="preserve"> 65 %.</w:t>
      </w:r>
    </w:p>
    <w:p w14:paraId="782C2910" w14:textId="77777777" w:rsidR="001823C3" w:rsidRPr="0012051B" w:rsidRDefault="001823C3" w:rsidP="009F281F">
      <w:pPr>
        <w:pStyle w:val="a8"/>
        <w:spacing w:after="0" w:line="100" w:lineRule="atLeast"/>
        <w:ind w:firstLine="851"/>
        <w:jc w:val="both"/>
        <w:rPr>
          <w:rFonts w:ascii="Times New Roman" w:eastAsia="Calibri" w:hAnsi="Times New Roman" w:cs="Times New Roman"/>
          <w:color w:val="000000"/>
          <w:sz w:val="28"/>
          <w:highlight w:val="yellow"/>
        </w:rPr>
      </w:pPr>
    </w:p>
    <w:p w14:paraId="34EB36C0" w14:textId="77777777" w:rsidR="002F46EF" w:rsidRPr="001823C3" w:rsidRDefault="00994069" w:rsidP="00994069">
      <w:pPr>
        <w:pStyle w:val="a8"/>
        <w:numPr>
          <w:ilvl w:val="0"/>
          <w:numId w:val="15"/>
        </w:numPr>
        <w:spacing w:after="0" w:line="100" w:lineRule="atLeast"/>
        <w:ind w:left="0" w:firstLine="709"/>
        <w:jc w:val="both"/>
        <w:rPr>
          <w:rFonts w:ascii="Calibri" w:eastAsia="Calibri" w:hAnsi="Calibri" w:cs="Times New Roman"/>
          <w:i/>
          <w:u w:val="single"/>
        </w:rPr>
      </w:pPr>
      <w:r w:rsidRPr="001823C3">
        <w:rPr>
          <w:rFonts w:ascii="Times New Roman" w:eastAsia="Calibri" w:hAnsi="Times New Roman" w:cs="Times New Roman"/>
          <w:i/>
          <w:iCs/>
          <w:color w:val="000000"/>
          <w:sz w:val="28"/>
          <w:u w:val="single"/>
        </w:rPr>
        <w:t xml:space="preserve"> </w:t>
      </w:r>
      <w:r w:rsidR="002F46EF" w:rsidRPr="001823C3">
        <w:rPr>
          <w:rFonts w:ascii="Times New Roman" w:eastAsia="Calibri" w:hAnsi="Times New Roman" w:cs="Times New Roman"/>
          <w:i/>
          <w:iCs/>
          <w:color w:val="000000"/>
          <w:sz w:val="28"/>
          <w:u w:val="single"/>
        </w:rPr>
        <w:t>Доля детей в возрасте 1-6 лет, состоящих на учёте для определения в муниципальные дошкольные образовательные учреждения, в общей численности детей в возрасте 1 – 6 лет.</w:t>
      </w:r>
    </w:p>
    <w:p w14:paraId="0C113369" w14:textId="77777777" w:rsidR="001823C3" w:rsidRPr="001823C3" w:rsidRDefault="001823C3" w:rsidP="001823C3">
      <w:pPr>
        <w:pStyle w:val="a8"/>
        <w:spacing w:after="0" w:line="100" w:lineRule="atLeast"/>
        <w:ind w:firstLine="709"/>
        <w:jc w:val="both"/>
        <w:rPr>
          <w:rFonts w:ascii="Times New Roman" w:eastAsia="Calibri" w:hAnsi="Times New Roman" w:cs="Times New Roman"/>
          <w:color w:val="000000"/>
          <w:sz w:val="28"/>
        </w:rPr>
      </w:pPr>
      <w:r w:rsidRPr="001823C3">
        <w:rPr>
          <w:rFonts w:ascii="Times New Roman" w:eastAsia="Calibri" w:hAnsi="Times New Roman" w:cs="Times New Roman"/>
          <w:color w:val="000000"/>
          <w:sz w:val="28"/>
        </w:rPr>
        <w:t>Численность детей в возрасте 1 - 6 лет, состоящих на учете для определения в дошкольные учреждения, в 2024 году составила – 0 %, (2023 год — 0%).</w:t>
      </w:r>
    </w:p>
    <w:p w14:paraId="0AEDF50D" w14:textId="77777777" w:rsidR="001823C3" w:rsidRPr="001823C3" w:rsidRDefault="001823C3" w:rsidP="001823C3">
      <w:pPr>
        <w:pStyle w:val="a8"/>
        <w:spacing w:after="0" w:line="100" w:lineRule="atLeast"/>
        <w:ind w:firstLine="709"/>
        <w:jc w:val="both"/>
        <w:rPr>
          <w:rFonts w:ascii="Times New Roman" w:eastAsia="Calibri" w:hAnsi="Times New Roman" w:cs="Times New Roman"/>
          <w:color w:val="000000"/>
          <w:sz w:val="28"/>
        </w:rPr>
      </w:pPr>
      <w:r w:rsidRPr="001823C3">
        <w:rPr>
          <w:rFonts w:ascii="Times New Roman" w:eastAsia="Calibri" w:hAnsi="Times New Roman" w:cs="Times New Roman"/>
          <w:color w:val="000000"/>
          <w:sz w:val="28"/>
        </w:rPr>
        <w:t>В 2025 году планируется сохранение значения показателя «Доля детей в возрасте 1 – 6 лет, состоящих на учёте для определения в муниципальные дошкольные образовательные учреждения, в общей численности детей в возрасте 1 – 6 лет».</w:t>
      </w:r>
    </w:p>
    <w:p w14:paraId="65DEA626" w14:textId="77777777" w:rsidR="001823C3" w:rsidRPr="001823C3" w:rsidRDefault="001823C3" w:rsidP="001823C3">
      <w:pPr>
        <w:pStyle w:val="a8"/>
        <w:spacing w:after="0" w:line="100" w:lineRule="atLeast"/>
        <w:ind w:firstLine="709"/>
        <w:jc w:val="both"/>
        <w:rPr>
          <w:rFonts w:ascii="Times New Roman" w:eastAsia="Calibri" w:hAnsi="Times New Roman" w:cs="Times New Roman"/>
          <w:color w:val="000000"/>
          <w:sz w:val="28"/>
        </w:rPr>
      </w:pPr>
      <w:r w:rsidRPr="001823C3">
        <w:rPr>
          <w:rFonts w:ascii="Times New Roman" w:eastAsia="Calibri" w:hAnsi="Times New Roman" w:cs="Times New Roman"/>
          <w:color w:val="000000"/>
          <w:sz w:val="28"/>
        </w:rPr>
        <w:t>Всем детям 1,5 - 7 лет, поставленным на учёт для определения в дошкольные образовательные учреждения, была предоставлена возможность получения дошкольного образования. В течение 2024 года, по мере поступления заявлений родителей дети своевременно обеспечивались местами в детских садах (имелись свободные места в ясельных группах для детей от 1 до 3 лет и в садовских группах для детей от 3 до 7 лет).</w:t>
      </w:r>
    </w:p>
    <w:p w14:paraId="673C05B9" w14:textId="2998E303" w:rsidR="00200220" w:rsidRPr="0012051B" w:rsidRDefault="001823C3" w:rsidP="001823C3">
      <w:pPr>
        <w:pStyle w:val="a8"/>
        <w:spacing w:after="0" w:line="100" w:lineRule="atLeast"/>
        <w:ind w:firstLine="709"/>
        <w:jc w:val="both"/>
        <w:rPr>
          <w:rFonts w:ascii="Calibri" w:eastAsia="Calibri" w:hAnsi="Calibri" w:cs="Times New Roman"/>
          <w:highlight w:val="yellow"/>
        </w:rPr>
      </w:pPr>
      <w:r w:rsidRPr="001823C3">
        <w:rPr>
          <w:rFonts w:ascii="Times New Roman" w:eastAsia="Calibri" w:hAnsi="Times New Roman" w:cs="Times New Roman"/>
          <w:color w:val="000000"/>
          <w:sz w:val="28"/>
        </w:rPr>
        <w:t>В списках на зачисление с сентября 2024 года в детские сады г. Невеля числились все дети, родители которых обратились с заявлением до 01.09.2024 года, по мере обращения родителей шло зачисление детей и в течение учебного года. Также имелись свободные места в дошкольные группы полного дня, функционирующие на базе сельских общеобразовательных учреждений.</w:t>
      </w:r>
    </w:p>
    <w:p w14:paraId="04B48731" w14:textId="77777777" w:rsidR="002F46EF" w:rsidRPr="001823C3"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1823C3">
        <w:rPr>
          <w:rFonts w:ascii="Times New Roman" w:eastAsia="Calibri" w:hAnsi="Times New Roman" w:cs="Times New Roman"/>
          <w:i/>
          <w:iCs/>
          <w:color w:val="000000"/>
          <w:sz w:val="28"/>
          <w:u w:val="single"/>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14:paraId="1D47F505" w14:textId="0C4734E0" w:rsidR="00AB07F9" w:rsidRDefault="001823C3" w:rsidP="002F46EF">
      <w:pPr>
        <w:pStyle w:val="a8"/>
        <w:spacing w:after="0" w:line="100" w:lineRule="atLeast"/>
        <w:ind w:firstLine="709"/>
        <w:jc w:val="both"/>
        <w:rPr>
          <w:rFonts w:ascii="Times New Roman" w:eastAsia="Calibri" w:hAnsi="Times New Roman" w:cs="Times New Roman"/>
          <w:color w:val="000000"/>
          <w:sz w:val="28"/>
        </w:rPr>
      </w:pPr>
      <w:r w:rsidRPr="001823C3">
        <w:rPr>
          <w:rFonts w:ascii="Times New Roman" w:eastAsia="Calibri" w:hAnsi="Times New Roman" w:cs="Times New Roman"/>
          <w:color w:val="000000"/>
          <w:sz w:val="28"/>
        </w:rPr>
        <w:t xml:space="preserve">В Невельском муниципальном округе функционирует одно образовательное учреждение, здания которого находятся в рабочем состоянии, но требуют капитального ремонта. В 2024 году разработана ПСД на капитальный ремонт здания д/с </w:t>
      </w:r>
      <w:r>
        <w:rPr>
          <w:rFonts w:ascii="Times New Roman" w:eastAsia="Calibri" w:hAnsi="Times New Roman" w:cs="Times New Roman"/>
          <w:color w:val="000000"/>
          <w:sz w:val="28"/>
        </w:rPr>
        <w:t>«</w:t>
      </w:r>
      <w:r w:rsidRPr="001823C3">
        <w:rPr>
          <w:rFonts w:ascii="Times New Roman" w:eastAsia="Calibri" w:hAnsi="Times New Roman" w:cs="Times New Roman"/>
          <w:color w:val="000000"/>
          <w:sz w:val="28"/>
        </w:rPr>
        <w:t>Буратино</w:t>
      </w:r>
      <w:r>
        <w:rPr>
          <w:rFonts w:ascii="Times New Roman" w:eastAsia="Calibri" w:hAnsi="Times New Roman" w:cs="Times New Roman"/>
          <w:color w:val="000000"/>
          <w:sz w:val="28"/>
        </w:rPr>
        <w:t>».</w:t>
      </w:r>
    </w:p>
    <w:p w14:paraId="24188A1A" w14:textId="77777777" w:rsidR="007E6488" w:rsidRPr="007E6488" w:rsidRDefault="007E6488" w:rsidP="007E6488">
      <w:pPr>
        <w:spacing w:after="0" w:line="100" w:lineRule="atLeast"/>
        <w:ind w:firstLine="928"/>
        <w:contextualSpacing/>
        <w:jc w:val="both"/>
        <w:rPr>
          <w:rFonts w:ascii="Calibri" w:eastAsia="Calibri" w:hAnsi="Calibri" w:cs="Times New Roman"/>
          <w:color w:val="000000" w:themeColor="text1"/>
        </w:rPr>
      </w:pPr>
      <w:r w:rsidRPr="007E6488">
        <w:rPr>
          <w:rFonts w:ascii="Times New Roman" w:eastAsia="Calibri" w:hAnsi="Times New Roman" w:cs="Times New Roman"/>
          <w:color w:val="000000" w:themeColor="text1"/>
          <w:sz w:val="28"/>
          <w:szCs w:val="28"/>
        </w:rPr>
        <w:t>В Невельском муниципальном округе функционирует 6 муниципальных общеобразовательных учреждений – юридических лиц – 4 в городе и 2 на селе. Одно учреждение имеет в своей структуре филиалы. Таким образом, в округе работает 8 общеобразовательных школ: 4 в городе и 4 на селе. Все сельские школы являются малокомплектными.</w:t>
      </w:r>
    </w:p>
    <w:p w14:paraId="5C76BB85" w14:textId="77777777" w:rsidR="007E6488" w:rsidRDefault="007E6488" w:rsidP="007E6488">
      <w:pPr>
        <w:spacing w:line="100" w:lineRule="atLeast"/>
        <w:ind w:firstLine="928"/>
        <w:contextualSpacing/>
        <w:jc w:val="both"/>
        <w:rPr>
          <w:rFonts w:ascii="Calibri" w:eastAsia="Calibri" w:hAnsi="Calibri" w:cs="Times New Roman"/>
          <w:color w:val="000000" w:themeColor="text1"/>
          <w:sz w:val="28"/>
          <w:szCs w:val="28"/>
        </w:rPr>
      </w:pPr>
      <w:r w:rsidRPr="007E6488">
        <w:rPr>
          <w:rFonts w:ascii="Times New Roman" w:eastAsia="Calibri" w:hAnsi="Times New Roman" w:cs="Times New Roman"/>
          <w:color w:val="000000" w:themeColor="text1"/>
          <w:sz w:val="28"/>
          <w:szCs w:val="28"/>
        </w:rPr>
        <w:t xml:space="preserve">На начало 2024-2025 учебного года в общеобразовательных организациях </w:t>
      </w:r>
      <w:proofErr w:type="gramStart"/>
      <w:r w:rsidRPr="007E6488">
        <w:rPr>
          <w:rFonts w:ascii="Times New Roman" w:eastAsia="Calibri" w:hAnsi="Times New Roman" w:cs="Times New Roman"/>
          <w:color w:val="000000" w:themeColor="text1"/>
          <w:sz w:val="28"/>
          <w:szCs w:val="28"/>
        </w:rPr>
        <w:t>числилось  1782</w:t>
      </w:r>
      <w:proofErr w:type="gramEnd"/>
      <w:r w:rsidRPr="007E6488">
        <w:rPr>
          <w:rFonts w:ascii="Times New Roman" w:eastAsia="Calibri" w:hAnsi="Times New Roman" w:cs="Times New Roman"/>
          <w:color w:val="000000" w:themeColor="text1"/>
          <w:sz w:val="28"/>
          <w:szCs w:val="28"/>
        </w:rPr>
        <w:t xml:space="preserve">  обучающихся (на начало 2023 – 2024 учебного года - обучалось 1856).  Число классов – комплектов в текущем учебном году составляет 104</w:t>
      </w:r>
      <w:r w:rsidRPr="007E6488">
        <w:rPr>
          <w:rFonts w:ascii="Times New Roman" w:eastAsia="Calibri" w:hAnsi="Times New Roman" w:cs="Times New Roman"/>
          <w:b/>
          <w:color w:val="000000" w:themeColor="text1"/>
          <w:sz w:val="28"/>
          <w:szCs w:val="28"/>
        </w:rPr>
        <w:t>.</w:t>
      </w:r>
      <w:r w:rsidRPr="007E6488">
        <w:rPr>
          <w:rFonts w:ascii="Times New Roman" w:eastAsia="Calibri" w:hAnsi="Times New Roman" w:cs="Times New Roman"/>
          <w:color w:val="000000" w:themeColor="text1"/>
          <w:sz w:val="28"/>
          <w:szCs w:val="28"/>
        </w:rPr>
        <w:t xml:space="preserve"> Средняя наполняемость общеобразовательных классов – комплектов составляет 17 чел. Начальные классы и 5-10 классы всех школ (90% от общего количества </w:t>
      </w:r>
      <w:proofErr w:type="gramStart"/>
      <w:r w:rsidRPr="007E6488">
        <w:rPr>
          <w:rFonts w:ascii="Times New Roman" w:eastAsia="Calibri" w:hAnsi="Times New Roman" w:cs="Times New Roman"/>
          <w:color w:val="000000" w:themeColor="text1"/>
          <w:sz w:val="28"/>
          <w:szCs w:val="28"/>
        </w:rPr>
        <w:t>обучающихся)  c</w:t>
      </w:r>
      <w:proofErr w:type="gramEnd"/>
      <w:r w:rsidRPr="007E6488">
        <w:rPr>
          <w:rFonts w:ascii="Times New Roman" w:eastAsia="Calibri" w:hAnsi="Times New Roman" w:cs="Times New Roman"/>
          <w:color w:val="000000" w:themeColor="text1"/>
          <w:sz w:val="28"/>
          <w:szCs w:val="28"/>
        </w:rPr>
        <w:t xml:space="preserve"> 01.09.2024 г. все классы работают в соответствии с федеральными государственными  образовательными стандартами</w:t>
      </w:r>
      <w:r w:rsidRPr="007E6488">
        <w:rPr>
          <w:rFonts w:ascii="Calibri" w:eastAsia="Calibri" w:hAnsi="Calibri" w:cs="Times New Roman"/>
          <w:color w:val="000000" w:themeColor="text1"/>
          <w:sz w:val="28"/>
          <w:szCs w:val="28"/>
        </w:rPr>
        <w:t>.</w:t>
      </w:r>
    </w:p>
    <w:p w14:paraId="6AC829EB" w14:textId="77777777" w:rsidR="007E6488" w:rsidRPr="007E6488" w:rsidRDefault="007E6488" w:rsidP="007E6488">
      <w:pPr>
        <w:spacing w:line="100" w:lineRule="atLeast"/>
        <w:ind w:firstLine="928"/>
        <w:contextualSpacing/>
        <w:jc w:val="both"/>
        <w:rPr>
          <w:rFonts w:ascii="Calibri" w:eastAsia="Calibri" w:hAnsi="Calibri" w:cs="Times New Roman"/>
          <w:color w:val="000000" w:themeColor="text1"/>
        </w:rPr>
      </w:pPr>
    </w:p>
    <w:p w14:paraId="5204C05F" w14:textId="77777777" w:rsidR="007E6488" w:rsidRPr="007E6488" w:rsidRDefault="007E6488" w:rsidP="007E6488">
      <w:pPr>
        <w:numPr>
          <w:ilvl w:val="0"/>
          <w:numId w:val="16"/>
        </w:numPr>
        <w:spacing w:after="0" w:line="100" w:lineRule="atLeast"/>
        <w:ind w:left="0" w:firstLine="720"/>
        <w:jc w:val="both"/>
        <w:rPr>
          <w:rFonts w:ascii="Calibri" w:eastAsia="Calibri" w:hAnsi="Calibri" w:cs="Times New Roman"/>
        </w:rPr>
      </w:pPr>
      <w:r w:rsidRPr="007E6488">
        <w:rPr>
          <w:rFonts w:ascii="Times New Roman" w:eastAsia="Calibri" w:hAnsi="Times New Roman" w:cs="Times New Roman"/>
          <w:i/>
          <w:sz w:val="28"/>
          <w:szCs w:val="28"/>
          <w:u w:val="single"/>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14:paraId="1B54DB4C" w14:textId="77777777" w:rsidR="007E6488" w:rsidRPr="007E6488" w:rsidRDefault="007E6488" w:rsidP="007E6488">
      <w:pPr>
        <w:spacing w:after="0" w:line="100" w:lineRule="atLeast"/>
        <w:ind w:firstLine="720"/>
        <w:jc w:val="both"/>
        <w:rPr>
          <w:rFonts w:ascii="Times New Roman" w:eastAsia="Calibri" w:hAnsi="Times New Roman" w:cs="Times New Roman"/>
          <w:color w:val="000000" w:themeColor="text1"/>
          <w:sz w:val="28"/>
          <w:szCs w:val="28"/>
        </w:rPr>
      </w:pPr>
      <w:r w:rsidRPr="007E6488">
        <w:rPr>
          <w:rFonts w:ascii="Times New Roman" w:eastAsia="Calibri" w:hAnsi="Times New Roman" w:cs="Times New Roman"/>
          <w:color w:val="000000" w:themeColor="text1"/>
          <w:sz w:val="28"/>
          <w:szCs w:val="28"/>
        </w:rPr>
        <w:t xml:space="preserve">Доля выпускников общеобразовательных учреждений, не получивших аттестат о среднем общем образовании в 2024 году, составила 0% (в 2023г – 2,6%) На уменьшение доли выпускников, не получивших аттестат, оказало влияние </w:t>
      </w:r>
      <w:proofErr w:type="gramStart"/>
      <w:r w:rsidRPr="007E6488">
        <w:rPr>
          <w:rFonts w:ascii="Times New Roman" w:eastAsia="Calibri" w:hAnsi="Times New Roman" w:cs="Times New Roman"/>
          <w:color w:val="000000" w:themeColor="text1"/>
          <w:sz w:val="28"/>
          <w:szCs w:val="28"/>
        </w:rPr>
        <w:t>обучение  по</w:t>
      </w:r>
      <w:proofErr w:type="gramEnd"/>
      <w:r w:rsidRPr="007E6488">
        <w:rPr>
          <w:rFonts w:ascii="Times New Roman" w:eastAsia="Calibri" w:hAnsi="Times New Roman" w:cs="Times New Roman"/>
          <w:color w:val="000000" w:themeColor="text1"/>
          <w:sz w:val="28"/>
          <w:szCs w:val="28"/>
        </w:rPr>
        <w:t xml:space="preserve"> традиционной системе без применения дистанционных технологий. </w:t>
      </w:r>
    </w:p>
    <w:p w14:paraId="0AFE9853" w14:textId="77777777" w:rsidR="007E6488" w:rsidRDefault="007E6488" w:rsidP="007E6488">
      <w:pPr>
        <w:spacing w:after="0" w:line="100" w:lineRule="atLeast"/>
        <w:ind w:firstLine="720"/>
        <w:jc w:val="both"/>
        <w:rPr>
          <w:rFonts w:ascii="Times New Roman" w:eastAsia="Calibri" w:hAnsi="Times New Roman" w:cs="Times New Roman"/>
          <w:color w:val="000000" w:themeColor="text1"/>
          <w:sz w:val="28"/>
          <w:szCs w:val="28"/>
        </w:rPr>
      </w:pPr>
      <w:r w:rsidRPr="007E6488">
        <w:rPr>
          <w:rFonts w:ascii="Times New Roman" w:eastAsia="Calibri" w:hAnsi="Times New Roman" w:cs="Times New Roman"/>
          <w:color w:val="000000" w:themeColor="text1"/>
          <w:sz w:val="28"/>
          <w:szCs w:val="28"/>
        </w:rPr>
        <w:t>В 2024 году организация образовательного процесса осуществлялась с учетом санитарно-эпидемиологических правил. В течение 2024 года образовательная деятельность проводилась в очном режиме.</w:t>
      </w:r>
    </w:p>
    <w:p w14:paraId="56B754E2" w14:textId="77777777" w:rsidR="007E6488" w:rsidRPr="007E6488" w:rsidRDefault="007E6488" w:rsidP="007E6488">
      <w:pPr>
        <w:spacing w:after="0" w:line="100" w:lineRule="atLeast"/>
        <w:ind w:firstLine="720"/>
        <w:jc w:val="both"/>
        <w:rPr>
          <w:rFonts w:ascii="Times New Roman" w:eastAsia="Calibri" w:hAnsi="Times New Roman" w:cs="Times New Roman"/>
          <w:color w:val="000000" w:themeColor="text1"/>
          <w:sz w:val="28"/>
          <w:szCs w:val="28"/>
        </w:rPr>
      </w:pPr>
      <w:r w:rsidRPr="007E6488">
        <w:rPr>
          <w:rFonts w:ascii="Times New Roman" w:eastAsia="Calibri" w:hAnsi="Times New Roman" w:cs="Times New Roman"/>
          <w:color w:val="000000" w:themeColor="text1"/>
          <w:sz w:val="28"/>
          <w:szCs w:val="28"/>
        </w:rPr>
        <w:t>В 202</w:t>
      </w:r>
      <w:r>
        <w:rPr>
          <w:rFonts w:ascii="Times New Roman" w:eastAsia="Calibri" w:hAnsi="Times New Roman" w:cs="Times New Roman"/>
          <w:color w:val="000000" w:themeColor="text1"/>
          <w:sz w:val="28"/>
          <w:szCs w:val="28"/>
        </w:rPr>
        <w:t>5</w:t>
      </w:r>
      <w:r w:rsidRPr="007E6488">
        <w:rPr>
          <w:rFonts w:ascii="Times New Roman" w:eastAsia="Calibri" w:hAnsi="Times New Roman" w:cs="Times New Roman"/>
          <w:color w:val="000000" w:themeColor="text1"/>
          <w:sz w:val="28"/>
          <w:szCs w:val="28"/>
        </w:rPr>
        <w:t>-202</w:t>
      </w:r>
      <w:r>
        <w:rPr>
          <w:rFonts w:ascii="Times New Roman" w:eastAsia="Calibri" w:hAnsi="Times New Roman" w:cs="Times New Roman"/>
          <w:color w:val="000000" w:themeColor="text1"/>
          <w:sz w:val="28"/>
          <w:szCs w:val="28"/>
        </w:rPr>
        <w:t>7</w:t>
      </w:r>
      <w:r w:rsidRPr="007E6488">
        <w:rPr>
          <w:rFonts w:ascii="Times New Roman" w:eastAsia="Calibri" w:hAnsi="Times New Roman" w:cs="Times New Roman"/>
          <w:color w:val="000000" w:themeColor="text1"/>
          <w:sz w:val="28"/>
          <w:szCs w:val="28"/>
        </w:rPr>
        <w:t xml:space="preserve"> годах планируется   </w:t>
      </w:r>
      <w:r>
        <w:rPr>
          <w:rFonts w:ascii="Times New Roman" w:eastAsia="Calibri" w:hAnsi="Times New Roman" w:cs="Times New Roman"/>
          <w:color w:val="000000" w:themeColor="text1"/>
          <w:sz w:val="28"/>
          <w:szCs w:val="28"/>
        </w:rPr>
        <w:t xml:space="preserve">сохранить </w:t>
      </w:r>
      <w:r w:rsidRPr="007E6488">
        <w:rPr>
          <w:rFonts w:ascii="Times New Roman" w:eastAsia="Calibri" w:hAnsi="Times New Roman" w:cs="Times New Roman"/>
          <w:color w:val="000000" w:themeColor="text1"/>
          <w:sz w:val="28"/>
          <w:szCs w:val="28"/>
        </w:rPr>
        <w:t xml:space="preserve">показатель </w:t>
      </w:r>
      <w:r>
        <w:rPr>
          <w:rFonts w:ascii="Times New Roman" w:eastAsia="Calibri" w:hAnsi="Times New Roman" w:cs="Times New Roman"/>
          <w:color w:val="000000" w:themeColor="text1"/>
          <w:sz w:val="28"/>
          <w:szCs w:val="28"/>
        </w:rPr>
        <w:t>на уровне</w:t>
      </w:r>
      <w:r w:rsidRPr="007E6488">
        <w:rPr>
          <w:rFonts w:ascii="Times New Roman" w:eastAsia="Calibri" w:hAnsi="Times New Roman" w:cs="Times New Roman"/>
          <w:color w:val="000000" w:themeColor="text1"/>
          <w:sz w:val="28"/>
          <w:szCs w:val="28"/>
        </w:rPr>
        <w:t xml:space="preserve"> 0%, </w:t>
      </w:r>
      <w:r>
        <w:rPr>
          <w:rFonts w:ascii="Times New Roman" w:eastAsia="Calibri" w:hAnsi="Times New Roman" w:cs="Times New Roman"/>
          <w:color w:val="000000" w:themeColor="text1"/>
          <w:sz w:val="28"/>
          <w:szCs w:val="28"/>
        </w:rPr>
        <w:t xml:space="preserve">за счет </w:t>
      </w:r>
      <w:r w:rsidRPr="007E6488">
        <w:rPr>
          <w:rFonts w:ascii="Times New Roman" w:eastAsia="Calibri" w:hAnsi="Times New Roman" w:cs="Times New Roman"/>
          <w:color w:val="000000" w:themeColor="text1"/>
          <w:sz w:val="28"/>
          <w:szCs w:val="28"/>
        </w:rPr>
        <w:t>реализаци</w:t>
      </w:r>
      <w:r>
        <w:rPr>
          <w:rFonts w:ascii="Times New Roman" w:eastAsia="Calibri" w:hAnsi="Times New Roman" w:cs="Times New Roman"/>
          <w:color w:val="000000" w:themeColor="text1"/>
          <w:sz w:val="28"/>
          <w:szCs w:val="28"/>
        </w:rPr>
        <w:t>и</w:t>
      </w:r>
      <w:r w:rsidRPr="007E6488">
        <w:rPr>
          <w:rFonts w:ascii="Times New Roman" w:eastAsia="Calibri" w:hAnsi="Times New Roman" w:cs="Times New Roman"/>
          <w:color w:val="000000" w:themeColor="text1"/>
          <w:sz w:val="28"/>
          <w:szCs w:val="28"/>
        </w:rPr>
        <w:t xml:space="preserve"> мероприятий, направленных на повышение качества образования.</w:t>
      </w:r>
    </w:p>
    <w:p w14:paraId="51C9C7B7" w14:textId="77777777" w:rsidR="00994069" w:rsidRPr="0012051B" w:rsidRDefault="00994069" w:rsidP="00994069">
      <w:pPr>
        <w:pStyle w:val="a8"/>
        <w:spacing w:after="0" w:line="100" w:lineRule="atLeast"/>
        <w:ind w:left="720"/>
        <w:jc w:val="both"/>
        <w:rPr>
          <w:rFonts w:ascii="Calibri" w:eastAsia="Calibri" w:hAnsi="Calibri" w:cs="Times New Roman"/>
          <w:highlight w:val="yellow"/>
        </w:rPr>
      </w:pPr>
    </w:p>
    <w:p w14:paraId="44FF86C1" w14:textId="77777777" w:rsidR="002F46EF" w:rsidRPr="007E6488" w:rsidRDefault="002F46EF" w:rsidP="002F46EF">
      <w:pPr>
        <w:pStyle w:val="a8"/>
        <w:numPr>
          <w:ilvl w:val="0"/>
          <w:numId w:val="16"/>
        </w:numPr>
        <w:spacing w:after="0" w:line="100" w:lineRule="atLeast"/>
        <w:ind w:left="0" w:firstLine="720"/>
        <w:jc w:val="both"/>
        <w:rPr>
          <w:rFonts w:ascii="Calibri" w:eastAsia="Calibri" w:hAnsi="Calibri" w:cs="Times New Roman"/>
          <w:i/>
        </w:rPr>
      </w:pPr>
      <w:r w:rsidRPr="007E6488">
        <w:rPr>
          <w:rFonts w:ascii="Times New Roman" w:eastAsia="Calibri" w:hAnsi="Times New Roman" w:cs="Times New Roman"/>
          <w:i/>
          <w:color w:val="000000"/>
          <w:sz w:val="28"/>
          <w:szCs w:val="28"/>
          <w:u w:val="single"/>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14:paraId="0FD9214F" w14:textId="77777777" w:rsidR="007E6488" w:rsidRPr="00BE61B7" w:rsidRDefault="007E6488" w:rsidP="007E6488">
      <w:pPr>
        <w:pStyle w:val="a8"/>
        <w:spacing w:after="0" w:line="100" w:lineRule="atLeast"/>
        <w:ind w:firstLine="851"/>
        <w:jc w:val="both"/>
        <w:rPr>
          <w:rFonts w:ascii="Calibri" w:eastAsia="Calibri" w:hAnsi="Calibri" w:cs="Times New Roman"/>
          <w:color w:val="000000" w:themeColor="text1"/>
          <w:sz w:val="28"/>
          <w:szCs w:val="28"/>
        </w:rPr>
      </w:pPr>
      <w:r w:rsidRPr="00BE61B7">
        <w:rPr>
          <w:rFonts w:ascii="Times New Roman" w:eastAsia="Calibri" w:hAnsi="Times New Roman" w:cs="Times New Roman"/>
          <w:color w:val="000000" w:themeColor="text1"/>
          <w:sz w:val="28"/>
          <w:szCs w:val="28"/>
        </w:rPr>
        <w:t xml:space="preserve">В 2024 году доля муниципальных общеобразовательных учреждений, соответствующих современным требованиям обучения </w:t>
      </w:r>
      <w:proofErr w:type="gramStart"/>
      <w:r w:rsidRPr="00BE61B7">
        <w:rPr>
          <w:rFonts w:ascii="Times New Roman" w:eastAsia="Calibri" w:hAnsi="Times New Roman" w:cs="Times New Roman"/>
          <w:color w:val="000000" w:themeColor="text1"/>
          <w:sz w:val="28"/>
          <w:szCs w:val="28"/>
        </w:rPr>
        <w:t>составила  100</w:t>
      </w:r>
      <w:proofErr w:type="gramEnd"/>
      <w:r w:rsidRPr="00BE61B7">
        <w:rPr>
          <w:rFonts w:ascii="Times New Roman" w:eastAsia="Calibri" w:hAnsi="Times New Roman" w:cs="Times New Roman"/>
          <w:color w:val="000000" w:themeColor="text1"/>
          <w:sz w:val="28"/>
          <w:szCs w:val="28"/>
        </w:rPr>
        <w:t xml:space="preserve"> %, что соответствует уровню 2023 года.</w:t>
      </w:r>
    </w:p>
    <w:p w14:paraId="17DF8382" w14:textId="77777777" w:rsidR="007E6488" w:rsidRPr="00C8310D" w:rsidRDefault="007E6488" w:rsidP="007E6488">
      <w:pPr>
        <w:pStyle w:val="a3"/>
        <w:spacing w:after="0" w:line="100" w:lineRule="atLeast"/>
        <w:ind w:left="0" w:firstLine="851"/>
        <w:jc w:val="both"/>
        <w:rPr>
          <w:rFonts w:ascii="Times New Roman" w:eastAsia="Calibri" w:hAnsi="Times New Roman" w:cs="Times New Roman"/>
          <w:color w:val="000000" w:themeColor="text1"/>
          <w:sz w:val="28"/>
          <w:szCs w:val="28"/>
        </w:rPr>
      </w:pPr>
      <w:r w:rsidRPr="00BE61B7">
        <w:rPr>
          <w:rFonts w:ascii="Times New Roman" w:eastAsia="Calibri" w:hAnsi="Times New Roman" w:cs="Times New Roman"/>
          <w:color w:val="000000" w:themeColor="text1"/>
          <w:sz w:val="28"/>
          <w:szCs w:val="28"/>
        </w:rPr>
        <w:t xml:space="preserve">В 2024 – 2025 </w:t>
      </w:r>
      <w:proofErr w:type="gramStart"/>
      <w:r w:rsidRPr="00BE61B7">
        <w:rPr>
          <w:rFonts w:ascii="Times New Roman" w:eastAsia="Calibri" w:hAnsi="Times New Roman" w:cs="Times New Roman"/>
          <w:color w:val="000000" w:themeColor="text1"/>
          <w:sz w:val="28"/>
          <w:szCs w:val="28"/>
        </w:rPr>
        <w:t>учебном  году</w:t>
      </w:r>
      <w:proofErr w:type="gramEnd"/>
      <w:r w:rsidRPr="00BE61B7">
        <w:rPr>
          <w:rFonts w:ascii="Times New Roman" w:eastAsia="Calibri" w:hAnsi="Times New Roman" w:cs="Times New Roman"/>
          <w:color w:val="000000" w:themeColor="text1"/>
          <w:sz w:val="28"/>
          <w:szCs w:val="28"/>
        </w:rPr>
        <w:t xml:space="preserve"> продолжался переход к предоставлению государственных и муниципальных услуг в сфере образования в электронном виде. Важной для развития системы образования, в том числе, в контексте создания информационной образовательной среды, соответствующей требованиям ФГОС в каждом общеобразовательном учреждении округа, является услуга по предоставлению информации о текущей успеваемости учащихся, ведению электронного журнала и дневника успеваемости. Использование электронного журнала становится основой системы </w:t>
      </w:r>
      <w:proofErr w:type="gramStart"/>
      <w:r w:rsidRPr="00BE61B7">
        <w:rPr>
          <w:rFonts w:ascii="Times New Roman" w:eastAsia="Calibri" w:hAnsi="Times New Roman" w:cs="Times New Roman"/>
          <w:color w:val="000000" w:themeColor="text1"/>
          <w:sz w:val="28"/>
          <w:szCs w:val="28"/>
        </w:rPr>
        <w:t>автоматизации  общеобразовательного</w:t>
      </w:r>
      <w:proofErr w:type="gramEnd"/>
      <w:r w:rsidRPr="00BE61B7">
        <w:rPr>
          <w:rFonts w:ascii="Times New Roman" w:eastAsia="Calibri" w:hAnsi="Times New Roman" w:cs="Times New Roman"/>
          <w:color w:val="000000" w:themeColor="text1"/>
          <w:sz w:val="28"/>
          <w:szCs w:val="28"/>
        </w:rPr>
        <w:t xml:space="preserve"> учреждения и важнейшим показателем его деятельности, используются дистанционные образовательные  технологии для получения образования на дому детьми-инвалидами.</w:t>
      </w:r>
      <w:r w:rsidRPr="00C8310D">
        <w:rPr>
          <w:rFonts w:ascii="Times New Roman" w:eastAsia="Calibri" w:hAnsi="Times New Roman" w:cs="Times New Roman"/>
          <w:color w:val="000000" w:themeColor="text1"/>
          <w:sz w:val="28"/>
          <w:szCs w:val="28"/>
        </w:rPr>
        <w:t xml:space="preserve"> </w:t>
      </w:r>
    </w:p>
    <w:p w14:paraId="74C4C15B" w14:textId="77777777" w:rsidR="007E6488" w:rsidRPr="007E6488" w:rsidRDefault="007E6488" w:rsidP="007E6488">
      <w:pPr>
        <w:pStyle w:val="a3"/>
        <w:spacing w:after="0" w:line="100" w:lineRule="atLeast"/>
        <w:ind w:left="0"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w:t>
      </w:r>
      <w:hyperlink r:id="rId6" w:history="1">
        <w:r>
          <w:rPr>
            <w:rStyle w:val="ac"/>
            <w:rFonts w:ascii="Times New Roman" w:hAnsi="Times New Roman" w:cs="Times New Roman"/>
            <w:color w:val="000000" w:themeColor="text1"/>
            <w:sz w:val="28"/>
            <w:szCs w:val="28"/>
          </w:rPr>
          <w:t>национального проекта «Образование»</w:t>
        </w:r>
      </w:hyperlink>
      <w:r>
        <w:rPr>
          <w:rFonts w:ascii="Times New Roman" w:hAnsi="Times New Roman" w:cs="Times New Roman"/>
          <w:color w:val="000000" w:themeColor="text1"/>
          <w:sz w:val="28"/>
          <w:szCs w:val="28"/>
        </w:rPr>
        <w:t xml:space="preserve">  в округе </w:t>
      </w:r>
      <w:r w:rsidRPr="007E6488">
        <w:rPr>
          <w:rFonts w:ascii="Times New Roman" w:hAnsi="Times New Roman" w:cs="Times New Roman"/>
          <w:color w:val="000000" w:themeColor="text1"/>
          <w:sz w:val="28"/>
          <w:szCs w:val="28"/>
        </w:rPr>
        <w:t xml:space="preserve">реализуются федеральные проекты: </w:t>
      </w:r>
    </w:p>
    <w:p w14:paraId="3B3AA390" w14:textId="77777777" w:rsidR="007E6488" w:rsidRDefault="007E6488" w:rsidP="007E6488">
      <w:pPr>
        <w:pStyle w:val="a3"/>
        <w:spacing w:after="0" w:line="100" w:lineRule="atLeast"/>
        <w:ind w:left="0" w:firstLine="851"/>
        <w:jc w:val="both"/>
        <w:rPr>
          <w:rFonts w:ascii="Times New Roman" w:eastAsia="Calibri" w:hAnsi="Times New Roman" w:cs="Times New Roman"/>
          <w:color w:val="000000" w:themeColor="text1"/>
          <w:sz w:val="28"/>
          <w:szCs w:val="28"/>
        </w:rPr>
      </w:pPr>
      <w:r w:rsidRPr="007E6488">
        <w:rPr>
          <w:rFonts w:ascii="Times New Roman" w:hAnsi="Times New Roman" w:cs="Times New Roman"/>
          <w:color w:val="000000" w:themeColor="text1"/>
          <w:sz w:val="28"/>
          <w:szCs w:val="28"/>
        </w:rPr>
        <w:t xml:space="preserve"> - </w:t>
      </w:r>
      <w:r w:rsidRPr="007E6488">
        <w:rPr>
          <w:rStyle w:val="af0"/>
          <w:rFonts w:ascii="Times New Roman" w:hAnsi="Times New Roman" w:cs="Times New Roman"/>
          <w:color w:val="000000" w:themeColor="text1"/>
          <w:sz w:val="28"/>
          <w:szCs w:val="28"/>
        </w:rPr>
        <w:t>«</w:t>
      </w:r>
      <w:hyperlink r:id="rId7" w:history="1">
        <w:r w:rsidRPr="007E6488">
          <w:rPr>
            <w:rStyle w:val="ac"/>
            <w:rFonts w:ascii="Times New Roman" w:hAnsi="Times New Roman" w:cs="Times New Roman"/>
            <w:b/>
            <w:bCs/>
            <w:color w:val="000000" w:themeColor="text1"/>
            <w:sz w:val="28"/>
            <w:szCs w:val="28"/>
          </w:rPr>
          <w:t>Цифровая образовательная среда</w:t>
        </w:r>
      </w:hyperlink>
      <w:r w:rsidRPr="007E6488">
        <w:rPr>
          <w:rStyle w:val="af0"/>
          <w:rFonts w:ascii="Times New Roman" w:hAnsi="Times New Roman" w:cs="Times New Roman"/>
          <w:color w:val="000000" w:themeColor="text1"/>
          <w:sz w:val="28"/>
          <w:szCs w:val="28"/>
        </w:rPr>
        <w:t xml:space="preserve">», которая направлена на </w:t>
      </w:r>
      <w:r w:rsidRPr="007E6488">
        <w:rPr>
          <w:rFonts w:ascii="Times New Roman" w:hAnsi="Times New Roman" w:cs="Times New Roman"/>
          <w:color w:val="000000" w:themeColor="text1"/>
          <w:sz w:val="28"/>
          <w:szCs w:val="28"/>
        </w:rPr>
        <w:t>обучение программированию  школьников, повышение квалификации педагогических работников по дополнительным  профессиональным программам, проведение проектных олимпиад, конкурсных мероприятий</w:t>
      </w:r>
      <w:r>
        <w:rPr>
          <w:rFonts w:ascii="Times New Roman" w:hAnsi="Times New Roman" w:cs="Times New Roman"/>
          <w:color w:val="000000" w:themeColor="text1"/>
          <w:sz w:val="28"/>
          <w:szCs w:val="28"/>
        </w:rPr>
        <w:t xml:space="preserve"> для обучающихся. Внедрение целевой модели цифровой образовательной среды в общеобразовательных организациях в рамках проекта способствовало:</w:t>
      </w:r>
    </w:p>
    <w:p w14:paraId="53A1AD8B" w14:textId="77777777" w:rsidR="007E6488" w:rsidRDefault="007E6488" w:rsidP="007E6488">
      <w:pPr>
        <w:pStyle w:val="a6"/>
        <w:numPr>
          <w:ilvl w:val="0"/>
          <w:numId w:val="31"/>
        </w:numPr>
        <w:shd w:val="clear" w:color="auto" w:fill="FFFFFF"/>
        <w:spacing w:before="0" w:beforeAutospacing="0" w:after="0" w:afterAutospacing="0"/>
        <w:jc w:val="both"/>
        <w:rPr>
          <w:color w:val="000000" w:themeColor="text1"/>
          <w:sz w:val="28"/>
          <w:szCs w:val="28"/>
        </w:rPr>
      </w:pPr>
      <w:r>
        <w:rPr>
          <w:color w:val="000000" w:themeColor="text1"/>
          <w:sz w:val="28"/>
          <w:szCs w:val="28"/>
        </w:rPr>
        <w:t xml:space="preserve">обновлению компьютерного оборудования </w:t>
      </w:r>
      <w:proofErr w:type="gramStart"/>
      <w:r>
        <w:rPr>
          <w:color w:val="000000" w:themeColor="text1"/>
          <w:sz w:val="28"/>
          <w:szCs w:val="28"/>
        </w:rPr>
        <w:t>в  школах</w:t>
      </w:r>
      <w:proofErr w:type="gramEnd"/>
      <w:r>
        <w:rPr>
          <w:color w:val="000000" w:themeColor="text1"/>
          <w:sz w:val="28"/>
          <w:szCs w:val="28"/>
        </w:rPr>
        <w:t xml:space="preserve">, доступа обучающихся округа к современному цифровому образовательному контенту, </w:t>
      </w:r>
    </w:p>
    <w:p w14:paraId="7C8B8C5A" w14:textId="77777777" w:rsidR="007E6488" w:rsidRDefault="007E6488" w:rsidP="007E6488">
      <w:pPr>
        <w:pStyle w:val="a6"/>
        <w:numPr>
          <w:ilvl w:val="0"/>
          <w:numId w:val="31"/>
        </w:numPr>
        <w:shd w:val="clear" w:color="auto" w:fill="FFFFFF"/>
        <w:spacing w:before="0" w:beforeAutospacing="0" w:after="0" w:afterAutospacing="0"/>
        <w:jc w:val="both"/>
        <w:rPr>
          <w:color w:val="000000" w:themeColor="text1"/>
          <w:sz w:val="28"/>
          <w:szCs w:val="28"/>
        </w:rPr>
      </w:pPr>
      <w:r>
        <w:rPr>
          <w:color w:val="000000" w:themeColor="text1"/>
          <w:sz w:val="28"/>
          <w:szCs w:val="28"/>
        </w:rPr>
        <w:lastRenderedPageBreak/>
        <w:t xml:space="preserve">развитие дистанционного обучения, в т.ч. в рамках - проекта «Российская электронная школа», </w:t>
      </w:r>
    </w:p>
    <w:p w14:paraId="10945741" w14:textId="77777777" w:rsidR="007E6488" w:rsidRDefault="007E6488" w:rsidP="007E6488">
      <w:pPr>
        <w:pStyle w:val="a6"/>
        <w:numPr>
          <w:ilvl w:val="0"/>
          <w:numId w:val="31"/>
        </w:numPr>
        <w:shd w:val="clear" w:color="auto" w:fill="FFFFFF"/>
        <w:spacing w:before="0" w:beforeAutospacing="0" w:after="0" w:afterAutospacing="0"/>
        <w:jc w:val="both"/>
        <w:rPr>
          <w:color w:val="000000" w:themeColor="text1"/>
          <w:sz w:val="28"/>
          <w:szCs w:val="28"/>
        </w:rPr>
      </w:pPr>
      <w:r>
        <w:rPr>
          <w:color w:val="000000" w:themeColor="text1"/>
          <w:sz w:val="28"/>
          <w:szCs w:val="28"/>
        </w:rPr>
        <w:t>повышение квалификации педагогических работников и руководителей образовательных организаций округа,</w:t>
      </w:r>
    </w:p>
    <w:p w14:paraId="25E40426" w14:textId="77777777" w:rsidR="007E6488" w:rsidRDefault="007E6488" w:rsidP="007E6488">
      <w:pPr>
        <w:pStyle w:val="a6"/>
        <w:numPr>
          <w:ilvl w:val="0"/>
          <w:numId w:val="31"/>
        </w:numPr>
        <w:shd w:val="clear" w:color="auto" w:fill="FFFFFF"/>
        <w:spacing w:before="0" w:beforeAutospacing="0" w:after="0" w:afterAutospacing="0"/>
        <w:jc w:val="both"/>
        <w:rPr>
          <w:color w:val="000000" w:themeColor="text1"/>
          <w:sz w:val="28"/>
          <w:szCs w:val="28"/>
        </w:rPr>
      </w:pPr>
      <w:r>
        <w:rPr>
          <w:color w:val="000000" w:themeColor="text1"/>
          <w:sz w:val="28"/>
          <w:szCs w:val="28"/>
        </w:rPr>
        <w:t>подключение школ к высокоскоростному интернету.</w:t>
      </w:r>
    </w:p>
    <w:p w14:paraId="377FEDBD" w14:textId="77777777" w:rsidR="007E6488" w:rsidRDefault="007E6488" w:rsidP="007E6488">
      <w:pPr>
        <w:pStyle w:val="a6"/>
        <w:shd w:val="clear" w:color="auto" w:fill="FFFFFF"/>
        <w:spacing w:before="0" w:beforeAutospacing="0" w:after="0" w:afterAutospacing="0"/>
        <w:ind w:firstLine="426"/>
        <w:jc w:val="both"/>
        <w:rPr>
          <w:color w:val="000000" w:themeColor="text1"/>
          <w:sz w:val="28"/>
          <w:szCs w:val="28"/>
        </w:rPr>
      </w:pPr>
      <w:r>
        <w:rPr>
          <w:color w:val="000000" w:themeColor="text1"/>
          <w:sz w:val="28"/>
          <w:szCs w:val="28"/>
        </w:rPr>
        <w:t xml:space="preserve">В рамках проекта </w:t>
      </w:r>
      <w:proofErr w:type="gramStart"/>
      <w:r>
        <w:rPr>
          <w:color w:val="000000" w:themeColor="text1"/>
          <w:sz w:val="28"/>
          <w:szCs w:val="28"/>
        </w:rPr>
        <w:t>с  2020</w:t>
      </w:r>
      <w:proofErr w:type="gramEnd"/>
      <w:r>
        <w:rPr>
          <w:color w:val="000000" w:themeColor="text1"/>
          <w:sz w:val="28"/>
          <w:szCs w:val="28"/>
        </w:rPr>
        <w:t xml:space="preserve"> года в  общеобразовательных организациях открыты кабинеты «Цифровой образовательной среды»:</w:t>
      </w:r>
    </w:p>
    <w:tbl>
      <w:tblPr>
        <w:tblStyle w:val="ab"/>
        <w:tblW w:w="9571" w:type="dxa"/>
        <w:tblLook w:val="04A0" w:firstRow="1" w:lastRow="0" w:firstColumn="1" w:lastColumn="0" w:noHBand="0" w:noVBand="1"/>
      </w:tblPr>
      <w:tblGrid>
        <w:gridCol w:w="3787"/>
        <w:gridCol w:w="3125"/>
        <w:gridCol w:w="2659"/>
      </w:tblGrid>
      <w:tr w:rsidR="007E6488" w14:paraId="7EA65636" w14:textId="77777777" w:rsidTr="00D6716D">
        <w:tc>
          <w:tcPr>
            <w:tcW w:w="3787" w:type="dxa"/>
          </w:tcPr>
          <w:p w14:paraId="41D02D86" w14:textId="77777777" w:rsidR="007E6488" w:rsidRDefault="007E6488" w:rsidP="00D6716D">
            <w:pPr>
              <w:pStyle w:val="a6"/>
              <w:spacing w:before="0" w:beforeAutospacing="0" w:after="0" w:afterAutospacing="0"/>
              <w:jc w:val="center"/>
              <w:rPr>
                <w:color w:val="000000" w:themeColor="text1"/>
                <w:sz w:val="28"/>
                <w:szCs w:val="28"/>
              </w:rPr>
            </w:pPr>
            <w:r>
              <w:rPr>
                <w:color w:val="000000" w:themeColor="text1"/>
                <w:sz w:val="28"/>
                <w:szCs w:val="28"/>
              </w:rPr>
              <w:t>2021 год</w:t>
            </w:r>
          </w:p>
        </w:tc>
        <w:tc>
          <w:tcPr>
            <w:tcW w:w="3125" w:type="dxa"/>
          </w:tcPr>
          <w:p w14:paraId="6A6F3A8E" w14:textId="77777777" w:rsidR="007E6488" w:rsidRDefault="007E6488" w:rsidP="00D6716D">
            <w:pPr>
              <w:pStyle w:val="a6"/>
              <w:spacing w:before="0" w:beforeAutospacing="0" w:after="0" w:afterAutospacing="0"/>
              <w:jc w:val="center"/>
              <w:rPr>
                <w:color w:val="000000" w:themeColor="text1"/>
                <w:sz w:val="28"/>
                <w:szCs w:val="28"/>
              </w:rPr>
            </w:pPr>
            <w:r>
              <w:rPr>
                <w:color w:val="000000" w:themeColor="text1"/>
                <w:sz w:val="28"/>
                <w:szCs w:val="28"/>
              </w:rPr>
              <w:t>2023 год</w:t>
            </w:r>
          </w:p>
        </w:tc>
        <w:tc>
          <w:tcPr>
            <w:tcW w:w="2659" w:type="dxa"/>
          </w:tcPr>
          <w:p w14:paraId="4826415D" w14:textId="77777777" w:rsidR="007E6488" w:rsidRDefault="007E6488" w:rsidP="00D6716D">
            <w:pPr>
              <w:pStyle w:val="a6"/>
              <w:spacing w:before="0" w:beforeAutospacing="0" w:after="0" w:afterAutospacing="0"/>
              <w:jc w:val="center"/>
              <w:rPr>
                <w:color w:val="000000" w:themeColor="text1"/>
                <w:sz w:val="28"/>
                <w:szCs w:val="28"/>
              </w:rPr>
            </w:pPr>
            <w:r>
              <w:rPr>
                <w:color w:val="000000" w:themeColor="text1"/>
                <w:sz w:val="28"/>
                <w:szCs w:val="28"/>
              </w:rPr>
              <w:t>2024 год</w:t>
            </w:r>
          </w:p>
        </w:tc>
      </w:tr>
      <w:tr w:rsidR="007E6488" w14:paraId="27025732" w14:textId="77777777" w:rsidTr="00D6716D">
        <w:trPr>
          <w:trHeight w:val="657"/>
        </w:trPr>
        <w:tc>
          <w:tcPr>
            <w:tcW w:w="3787" w:type="dxa"/>
          </w:tcPr>
          <w:p w14:paraId="4E46561E" w14:textId="77777777" w:rsidR="007E6488" w:rsidRDefault="007E6488" w:rsidP="00D6716D">
            <w:pPr>
              <w:pStyle w:val="a6"/>
              <w:spacing w:after="0"/>
              <w:ind w:left="720"/>
              <w:jc w:val="both"/>
              <w:rPr>
                <w:color w:val="000000" w:themeColor="text1"/>
                <w:sz w:val="28"/>
                <w:szCs w:val="28"/>
              </w:rPr>
            </w:pPr>
            <w:r>
              <w:rPr>
                <w:color w:val="000000" w:themeColor="text1"/>
                <w:sz w:val="28"/>
                <w:szCs w:val="28"/>
              </w:rPr>
              <w:t>1. МОУ «Гимназия»</w:t>
            </w:r>
          </w:p>
          <w:p w14:paraId="7B62AA84" w14:textId="77777777" w:rsidR="007E6488" w:rsidRDefault="007E6488" w:rsidP="00D6716D">
            <w:pPr>
              <w:pStyle w:val="a6"/>
              <w:spacing w:before="0" w:beforeAutospacing="0" w:after="0" w:afterAutospacing="0"/>
              <w:ind w:left="720"/>
              <w:jc w:val="both"/>
              <w:rPr>
                <w:color w:val="000000" w:themeColor="text1"/>
                <w:sz w:val="28"/>
                <w:szCs w:val="28"/>
              </w:rPr>
            </w:pPr>
            <w:r>
              <w:rPr>
                <w:color w:val="000000" w:themeColor="text1"/>
                <w:sz w:val="28"/>
                <w:szCs w:val="28"/>
              </w:rPr>
              <w:t>2.СОШ №2</w:t>
            </w:r>
          </w:p>
        </w:tc>
        <w:tc>
          <w:tcPr>
            <w:tcW w:w="3125" w:type="dxa"/>
          </w:tcPr>
          <w:p w14:paraId="13348031"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 xml:space="preserve"> </w:t>
            </w:r>
            <w:proofErr w:type="spellStart"/>
            <w:r>
              <w:rPr>
                <w:color w:val="000000" w:themeColor="text1"/>
                <w:sz w:val="28"/>
                <w:szCs w:val="28"/>
              </w:rPr>
              <w:t>Усть-Долысская</w:t>
            </w:r>
            <w:proofErr w:type="spellEnd"/>
            <w:r>
              <w:rPr>
                <w:color w:val="000000" w:themeColor="text1"/>
                <w:sz w:val="28"/>
                <w:szCs w:val="28"/>
              </w:rPr>
              <w:t xml:space="preserve"> СОШ</w:t>
            </w:r>
          </w:p>
        </w:tc>
        <w:tc>
          <w:tcPr>
            <w:tcW w:w="2659" w:type="dxa"/>
          </w:tcPr>
          <w:p w14:paraId="6026A38D"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 xml:space="preserve">1. </w:t>
            </w:r>
            <w:proofErr w:type="spellStart"/>
            <w:r>
              <w:rPr>
                <w:color w:val="000000" w:themeColor="text1"/>
                <w:sz w:val="28"/>
                <w:szCs w:val="28"/>
              </w:rPr>
              <w:t>Опухликовская</w:t>
            </w:r>
            <w:proofErr w:type="spellEnd"/>
            <w:r>
              <w:rPr>
                <w:color w:val="000000" w:themeColor="text1"/>
                <w:sz w:val="28"/>
                <w:szCs w:val="28"/>
              </w:rPr>
              <w:t xml:space="preserve"> СОШ</w:t>
            </w:r>
          </w:p>
          <w:p w14:paraId="455D4A90" w14:textId="77777777" w:rsidR="007E6488" w:rsidRDefault="007E6488" w:rsidP="00D6716D">
            <w:pPr>
              <w:pStyle w:val="a6"/>
              <w:spacing w:before="0" w:beforeAutospacing="0" w:after="0" w:afterAutospacing="0"/>
              <w:jc w:val="both"/>
              <w:rPr>
                <w:color w:val="000000" w:themeColor="text1"/>
                <w:sz w:val="28"/>
                <w:szCs w:val="28"/>
              </w:rPr>
            </w:pPr>
            <w:r>
              <w:rPr>
                <w:color w:val="000000"/>
                <w:sz w:val="28"/>
                <w:szCs w:val="28"/>
              </w:rPr>
              <w:t xml:space="preserve">2. </w:t>
            </w:r>
            <w:proofErr w:type="spellStart"/>
            <w:r w:rsidRPr="004F12BF">
              <w:rPr>
                <w:color w:val="000000"/>
                <w:sz w:val="28"/>
                <w:szCs w:val="28"/>
              </w:rPr>
              <w:t>Новохованская</w:t>
            </w:r>
            <w:proofErr w:type="spellEnd"/>
            <w:r w:rsidRPr="004F12BF">
              <w:rPr>
                <w:color w:val="000000"/>
                <w:sz w:val="28"/>
                <w:szCs w:val="28"/>
              </w:rPr>
              <w:t xml:space="preserve"> СОШ – филиал МБОУ </w:t>
            </w:r>
            <w:proofErr w:type="spellStart"/>
            <w:r w:rsidRPr="004F12BF">
              <w:rPr>
                <w:color w:val="000000"/>
                <w:sz w:val="28"/>
                <w:szCs w:val="28"/>
              </w:rPr>
              <w:t>Усть-Долысская</w:t>
            </w:r>
            <w:proofErr w:type="spellEnd"/>
            <w:r w:rsidRPr="004F12BF">
              <w:rPr>
                <w:color w:val="000000"/>
                <w:sz w:val="28"/>
                <w:szCs w:val="28"/>
              </w:rPr>
              <w:t xml:space="preserve"> СОШ</w:t>
            </w:r>
          </w:p>
        </w:tc>
      </w:tr>
    </w:tbl>
    <w:p w14:paraId="1FD7EDAF" w14:textId="77777777" w:rsidR="007E6488" w:rsidRDefault="007E6488" w:rsidP="007E6488">
      <w:pPr>
        <w:pStyle w:val="a6"/>
        <w:shd w:val="clear" w:color="auto" w:fill="FFFFFF"/>
        <w:spacing w:before="0" w:beforeAutospacing="0" w:after="0" w:afterAutospacing="0"/>
        <w:ind w:firstLine="851"/>
        <w:jc w:val="both"/>
        <w:rPr>
          <w:color w:val="000000" w:themeColor="text1"/>
          <w:sz w:val="28"/>
          <w:szCs w:val="28"/>
        </w:rPr>
      </w:pPr>
      <w:r>
        <w:rPr>
          <w:color w:val="000000" w:themeColor="text1"/>
          <w:sz w:val="28"/>
          <w:szCs w:val="28"/>
        </w:rPr>
        <w:t xml:space="preserve">В 2022 </w:t>
      </w:r>
      <w:proofErr w:type="gramStart"/>
      <w:r>
        <w:rPr>
          <w:color w:val="000000" w:themeColor="text1"/>
          <w:sz w:val="28"/>
          <w:szCs w:val="28"/>
        </w:rPr>
        <w:t xml:space="preserve">году  </w:t>
      </w:r>
      <w:proofErr w:type="spellStart"/>
      <w:r>
        <w:rPr>
          <w:color w:val="000000" w:themeColor="text1"/>
          <w:sz w:val="28"/>
          <w:szCs w:val="28"/>
        </w:rPr>
        <w:t>ЦОСы</w:t>
      </w:r>
      <w:proofErr w:type="spellEnd"/>
      <w:proofErr w:type="gramEnd"/>
      <w:r>
        <w:rPr>
          <w:color w:val="000000" w:themeColor="text1"/>
          <w:sz w:val="28"/>
          <w:szCs w:val="28"/>
        </w:rPr>
        <w:t xml:space="preserve"> в общеобразовательных учреждениях не открывались.    </w:t>
      </w:r>
    </w:p>
    <w:p w14:paraId="39C62838" w14:textId="77777777" w:rsidR="007E6488" w:rsidRPr="004F12BF" w:rsidRDefault="007E6488" w:rsidP="007E6488">
      <w:pPr>
        <w:tabs>
          <w:tab w:val="left" w:pos="9639"/>
        </w:tabs>
        <w:spacing w:after="0" w:line="240" w:lineRule="auto"/>
        <w:ind w:firstLine="567"/>
        <w:jc w:val="both"/>
        <w:rPr>
          <w:rFonts w:ascii="Times New Roman" w:eastAsia="Times New Roman" w:hAnsi="Times New Roman" w:cs="Times New Roman"/>
          <w:color w:val="000000"/>
          <w:sz w:val="28"/>
          <w:szCs w:val="28"/>
          <w:lang w:eastAsia="ru-RU"/>
        </w:rPr>
      </w:pPr>
      <w:r w:rsidRPr="004F12BF">
        <w:rPr>
          <w:rFonts w:ascii="Times New Roman" w:eastAsia="Times New Roman" w:hAnsi="Times New Roman" w:cs="Times New Roman"/>
          <w:color w:val="000000"/>
          <w:sz w:val="28"/>
          <w:szCs w:val="28"/>
          <w:lang w:eastAsia="ru-RU"/>
        </w:rPr>
        <w:t xml:space="preserve">В 2024 году проведены работы в рамках реализации федерального проекта «Цифровая образовательная среда» национального проекта «Образование» - ремонт и оснащение оборудования кабинета ЦОС в </w:t>
      </w:r>
      <w:proofErr w:type="spellStart"/>
      <w:r w:rsidRPr="004F12BF">
        <w:rPr>
          <w:rFonts w:ascii="Times New Roman" w:eastAsia="Times New Roman" w:hAnsi="Times New Roman" w:cs="Times New Roman"/>
          <w:color w:val="000000"/>
          <w:sz w:val="28"/>
          <w:szCs w:val="28"/>
          <w:lang w:eastAsia="ru-RU"/>
        </w:rPr>
        <w:t>Новохованская</w:t>
      </w:r>
      <w:proofErr w:type="spellEnd"/>
      <w:r w:rsidRPr="004F12BF">
        <w:rPr>
          <w:rFonts w:ascii="Times New Roman" w:eastAsia="Times New Roman" w:hAnsi="Times New Roman" w:cs="Times New Roman"/>
          <w:color w:val="000000"/>
          <w:sz w:val="28"/>
          <w:szCs w:val="28"/>
          <w:lang w:eastAsia="ru-RU"/>
        </w:rPr>
        <w:t xml:space="preserve"> СОШ – филиал МБОУ </w:t>
      </w:r>
      <w:proofErr w:type="spellStart"/>
      <w:r w:rsidRPr="004F12BF">
        <w:rPr>
          <w:rFonts w:ascii="Times New Roman" w:eastAsia="Times New Roman" w:hAnsi="Times New Roman" w:cs="Times New Roman"/>
          <w:color w:val="000000"/>
          <w:sz w:val="28"/>
          <w:szCs w:val="28"/>
          <w:lang w:eastAsia="ru-RU"/>
        </w:rPr>
        <w:t>Усть-Долысская</w:t>
      </w:r>
      <w:proofErr w:type="spellEnd"/>
      <w:r w:rsidRPr="004F12BF">
        <w:rPr>
          <w:rFonts w:ascii="Times New Roman" w:eastAsia="Times New Roman" w:hAnsi="Times New Roman" w:cs="Times New Roman"/>
          <w:color w:val="000000"/>
          <w:sz w:val="28"/>
          <w:szCs w:val="28"/>
          <w:lang w:eastAsia="ru-RU"/>
        </w:rPr>
        <w:t xml:space="preserve"> СОШ на сумму 1877,99 </w:t>
      </w:r>
      <w:proofErr w:type="spellStart"/>
      <w:r w:rsidRPr="004F12BF">
        <w:rPr>
          <w:rFonts w:ascii="Times New Roman" w:eastAsia="Times New Roman" w:hAnsi="Times New Roman" w:cs="Times New Roman"/>
          <w:color w:val="000000"/>
          <w:sz w:val="28"/>
          <w:szCs w:val="28"/>
          <w:lang w:eastAsia="ru-RU"/>
        </w:rPr>
        <w:t>тыс.руб</w:t>
      </w:r>
      <w:proofErr w:type="spellEnd"/>
      <w:r w:rsidRPr="004F12BF">
        <w:rPr>
          <w:rFonts w:ascii="Times New Roman" w:eastAsia="Times New Roman" w:hAnsi="Times New Roman" w:cs="Times New Roman"/>
          <w:color w:val="000000"/>
          <w:sz w:val="28"/>
          <w:szCs w:val="28"/>
          <w:lang w:eastAsia="ru-RU"/>
        </w:rPr>
        <w:t xml:space="preserve">. и МБОУ </w:t>
      </w:r>
      <w:proofErr w:type="spellStart"/>
      <w:r w:rsidRPr="004F12BF">
        <w:rPr>
          <w:rFonts w:ascii="Times New Roman" w:eastAsia="Times New Roman" w:hAnsi="Times New Roman" w:cs="Times New Roman"/>
          <w:color w:val="000000"/>
          <w:sz w:val="28"/>
          <w:szCs w:val="28"/>
          <w:lang w:eastAsia="ru-RU"/>
        </w:rPr>
        <w:t>Опухликовская</w:t>
      </w:r>
      <w:proofErr w:type="spellEnd"/>
      <w:r w:rsidRPr="004F12BF">
        <w:rPr>
          <w:rFonts w:ascii="Times New Roman" w:eastAsia="Times New Roman" w:hAnsi="Times New Roman" w:cs="Times New Roman"/>
          <w:color w:val="000000"/>
          <w:sz w:val="28"/>
          <w:szCs w:val="28"/>
          <w:lang w:eastAsia="ru-RU"/>
        </w:rPr>
        <w:t xml:space="preserve"> СОШ на сумму 480,98 тыс. руб.</w:t>
      </w:r>
    </w:p>
    <w:p w14:paraId="0201B76D" w14:textId="77777777" w:rsidR="007E6488" w:rsidRDefault="007E6488" w:rsidP="007E6488">
      <w:pPr>
        <w:pStyle w:val="a6"/>
        <w:shd w:val="clear" w:color="auto" w:fill="FFFFFF"/>
        <w:spacing w:before="0" w:beforeAutospacing="0" w:after="0" w:afterAutospacing="0"/>
        <w:ind w:firstLine="851"/>
        <w:jc w:val="both"/>
        <w:rPr>
          <w:color w:val="000000" w:themeColor="text1"/>
          <w:sz w:val="28"/>
          <w:szCs w:val="28"/>
        </w:rPr>
      </w:pPr>
      <w:r>
        <w:rPr>
          <w:color w:val="000000" w:themeColor="text1"/>
          <w:sz w:val="28"/>
          <w:szCs w:val="28"/>
        </w:rPr>
        <w:t xml:space="preserve">           </w:t>
      </w:r>
    </w:p>
    <w:p w14:paraId="16E6843A" w14:textId="77777777" w:rsidR="007E6488" w:rsidRDefault="007E6488" w:rsidP="007E6488">
      <w:pPr>
        <w:pStyle w:val="a6"/>
        <w:shd w:val="clear" w:color="auto" w:fill="FFFFFF"/>
        <w:spacing w:before="0" w:beforeAutospacing="0" w:after="0" w:afterAutospacing="0"/>
        <w:ind w:firstLine="426"/>
        <w:jc w:val="both"/>
        <w:rPr>
          <w:color w:val="000000" w:themeColor="text1"/>
          <w:sz w:val="28"/>
          <w:szCs w:val="28"/>
        </w:rPr>
      </w:pPr>
      <w:r>
        <w:rPr>
          <w:color w:val="000000" w:themeColor="text1"/>
          <w:sz w:val="28"/>
          <w:szCs w:val="28"/>
        </w:rPr>
        <w:t xml:space="preserve">- </w:t>
      </w:r>
      <w:r>
        <w:rPr>
          <w:b/>
          <w:color w:val="000000" w:themeColor="text1"/>
          <w:sz w:val="28"/>
          <w:szCs w:val="28"/>
        </w:rPr>
        <w:t xml:space="preserve">Создание центров образования цифрового и гуманитарного профилей «Точка роста». </w:t>
      </w:r>
      <w:r>
        <w:rPr>
          <w:color w:val="000000" w:themeColor="text1"/>
          <w:sz w:val="28"/>
          <w:szCs w:val="28"/>
        </w:rPr>
        <w:t xml:space="preserve">В рамках проекта </w:t>
      </w:r>
      <w:proofErr w:type="gramStart"/>
      <w:r>
        <w:rPr>
          <w:color w:val="000000" w:themeColor="text1"/>
          <w:sz w:val="28"/>
          <w:szCs w:val="28"/>
        </w:rPr>
        <w:t>с  2020</w:t>
      </w:r>
      <w:proofErr w:type="gramEnd"/>
      <w:r>
        <w:rPr>
          <w:color w:val="000000" w:themeColor="text1"/>
          <w:sz w:val="28"/>
          <w:szCs w:val="28"/>
        </w:rPr>
        <w:t xml:space="preserve"> года в  общеобразовательных организациях открыты «Точки роста»:</w:t>
      </w:r>
    </w:p>
    <w:tbl>
      <w:tblPr>
        <w:tblStyle w:val="ab"/>
        <w:tblW w:w="9606" w:type="dxa"/>
        <w:tblLayout w:type="fixed"/>
        <w:tblLook w:val="04A0" w:firstRow="1" w:lastRow="0" w:firstColumn="1" w:lastColumn="0" w:noHBand="0" w:noVBand="1"/>
      </w:tblPr>
      <w:tblGrid>
        <w:gridCol w:w="1809"/>
        <w:gridCol w:w="2835"/>
        <w:gridCol w:w="2410"/>
        <w:gridCol w:w="2552"/>
      </w:tblGrid>
      <w:tr w:rsidR="007E6488" w14:paraId="76FCE2A7" w14:textId="77777777" w:rsidTr="00D6716D">
        <w:tc>
          <w:tcPr>
            <w:tcW w:w="1809" w:type="dxa"/>
          </w:tcPr>
          <w:p w14:paraId="246B5E52"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2021 год</w:t>
            </w:r>
          </w:p>
        </w:tc>
        <w:tc>
          <w:tcPr>
            <w:tcW w:w="2835" w:type="dxa"/>
          </w:tcPr>
          <w:p w14:paraId="460E3193"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2022 год</w:t>
            </w:r>
          </w:p>
        </w:tc>
        <w:tc>
          <w:tcPr>
            <w:tcW w:w="2410" w:type="dxa"/>
          </w:tcPr>
          <w:p w14:paraId="2990C0AD"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2023 год</w:t>
            </w:r>
          </w:p>
        </w:tc>
        <w:tc>
          <w:tcPr>
            <w:tcW w:w="2552" w:type="dxa"/>
          </w:tcPr>
          <w:p w14:paraId="313C7262"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2024 год</w:t>
            </w:r>
          </w:p>
        </w:tc>
      </w:tr>
      <w:tr w:rsidR="007E6488" w14:paraId="60653BB6" w14:textId="77777777" w:rsidTr="00D6716D">
        <w:tc>
          <w:tcPr>
            <w:tcW w:w="1809" w:type="dxa"/>
          </w:tcPr>
          <w:p w14:paraId="5E9024B1" w14:textId="77777777" w:rsidR="007E6488" w:rsidRDefault="007E6488" w:rsidP="00D6716D">
            <w:pPr>
              <w:pStyle w:val="a6"/>
              <w:spacing w:after="0"/>
              <w:ind w:right="-250"/>
              <w:rPr>
                <w:color w:val="000000" w:themeColor="text1"/>
                <w:sz w:val="28"/>
                <w:szCs w:val="28"/>
              </w:rPr>
            </w:pPr>
            <w:r>
              <w:rPr>
                <w:color w:val="000000" w:themeColor="text1"/>
                <w:sz w:val="28"/>
                <w:szCs w:val="28"/>
              </w:rPr>
              <w:t>СОШ №1</w:t>
            </w:r>
          </w:p>
          <w:p w14:paraId="5ADC763D" w14:textId="77777777" w:rsidR="007E6488" w:rsidRDefault="007E6488" w:rsidP="00D6716D">
            <w:pPr>
              <w:pStyle w:val="a6"/>
              <w:spacing w:before="0" w:beforeAutospacing="0" w:after="0" w:afterAutospacing="0"/>
              <w:jc w:val="both"/>
              <w:rPr>
                <w:color w:val="000000" w:themeColor="text1"/>
                <w:sz w:val="28"/>
                <w:szCs w:val="28"/>
              </w:rPr>
            </w:pPr>
            <w:r>
              <w:rPr>
                <w:color w:val="000000" w:themeColor="text1"/>
                <w:sz w:val="28"/>
                <w:szCs w:val="28"/>
              </w:rPr>
              <w:t>СОШ №5</w:t>
            </w:r>
          </w:p>
        </w:tc>
        <w:tc>
          <w:tcPr>
            <w:tcW w:w="2835" w:type="dxa"/>
          </w:tcPr>
          <w:p w14:paraId="56B0D721" w14:textId="77777777" w:rsidR="007E6488" w:rsidRDefault="007E6488" w:rsidP="00D6716D">
            <w:pPr>
              <w:pStyle w:val="a6"/>
              <w:spacing w:before="0" w:beforeAutospacing="0" w:after="0" w:afterAutospacing="0"/>
              <w:jc w:val="both"/>
              <w:rPr>
                <w:color w:val="000000" w:themeColor="text1"/>
                <w:sz w:val="28"/>
                <w:szCs w:val="28"/>
              </w:rPr>
            </w:pPr>
            <w:proofErr w:type="spellStart"/>
            <w:r>
              <w:rPr>
                <w:color w:val="000000" w:themeColor="text1"/>
                <w:sz w:val="28"/>
                <w:szCs w:val="28"/>
              </w:rPr>
              <w:t>Опухликовская</w:t>
            </w:r>
            <w:proofErr w:type="spellEnd"/>
            <w:r>
              <w:rPr>
                <w:color w:val="000000" w:themeColor="text1"/>
                <w:sz w:val="28"/>
                <w:szCs w:val="28"/>
              </w:rPr>
              <w:t xml:space="preserve"> СОШ</w:t>
            </w:r>
          </w:p>
          <w:p w14:paraId="5939E614" w14:textId="77777777" w:rsidR="007E6488" w:rsidRDefault="007E6488" w:rsidP="00D6716D">
            <w:pPr>
              <w:pStyle w:val="a6"/>
              <w:spacing w:before="0" w:beforeAutospacing="0" w:after="0" w:afterAutospacing="0"/>
              <w:jc w:val="both"/>
              <w:rPr>
                <w:color w:val="000000" w:themeColor="text1"/>
                <w:sz w:val="28"/>
                <w:szCs w:val="28"/>
              </w:rPr>
            </w:pPr>
            <w:proofErr w:type="spellStart"/>
            <w:r>
              <w:rPr>
                <w:color w:val="000000" w:themeColor="text1"/>
                <w:sz w:val="28"/>
                <w:szCs w:val="28"/>
              </w:rPr>
              <w:t>Усть-Долысская</w:t>
            </w:r>
            <w:proofErr w:type="spellEnd"/>
            <w:r>
              <w:rPr>
                <w:color w:val="000000" w:themeColor="text1"/>
                <w:sz w:val="28"/>
                <w:szCs w:val="28"/>
              </w:rPr>
              <w:t xml:space="preserve"> СОШ</w:t>
            </w:r>
          </w:p>
        </w:tc>
        <w:tc>
          <w:tcPr>
            <w:tcW w:w="2410" w:type="dxa"/>
          </w:tcPr>
          <w:p w14:paraId="1D3C65FC" w14:textId="77777777" w:rsidR="007E6488" w:rsidRDefault="007E6488" w:rsidP="00D6716D">
            <w:pPr>
              <w:pStyle w:val="a6"/>
              <w:spacing w:before="0" w:beforeAutospacing="0" w:after="0" w:afterAutospacing="0"/>
              <w:jc w:val="both"/>
              <w:rPr>
                <w:color w:val="000000" w:themeColor="text1"/>
                <w:sz w:val="28"/>
                <w:szCs w:val="28"/>
              </w:rPr>
            </w:pPr>
            <w:proofErr w:type="spellStart"/>
            <w:r>
              <w:rPr>
                <w:color w:val="000000" w:themeColor="text1"/>
                <w:sz w:val="28"/>
                <w:szCs w:val="28"/>
              </w:rPr>
              <w:t>Новохованская</w:t>
            </w:r>
            <w:proofErr w:type="spellEnd"/>
            <w:r>
              <w:rPr>
                <w:color w:val="000000" w:themeColor="text1"/>
                <w:sz w:val="28"/>
                <w:szCs w:val="28"/>
              </w:rPr>
              <w:t xml:space="preserve"> СОШ</w:t>
            </w:r>
          </w:p>
        </w:tc>
        <w:tc>
          <w:tcPr>
            <w:tcW w:w="2552" w:type="dxa"/>
          </w:tcPr>
          <w:p w14:paraId="31212A6C" w14:textId="77777777" w:rsidR="007E6488" w:rsidRDefault="007E6488" w:rsidP="00D6716D">
            <w:pPr>
              <w:pStyle w:val="a6"/>
              <w:spacing w:before="0" w:beforeAutospacing="0" w:after="0" w:afterAutospacing="0"/>
              <w:ind w:left="34" w:hanging="34"/>
              <w:jc w:val="both"/>
              <w:rPr>
                <w:color w:val="000000" w:themeColor="text1"/>
                <w:sz w:val="28"/>
                <w:szCs w:val="28"/>
              </w:rPr>
            </w:pPr>
            <w:proofErr w:type="spellStart"/>
            <w:r>
              <w:rPr>
                <w:color w:val="000000" w:themeColor="text1"/>
                <w:sz w:val="28"/>
                <w:szCs w:val="28"/>
              </w:rPr>
              <w:t>Туричинская</w:t>
            </w:r>
            <w:proofErr w:type="spellEnd"/>
            <w:r>
              <w:rPr>
                <w:color w:val="000000" w:themeColor="text1"/>
                <w:sz w:val="28"/>
                <w:szCs w:val="28"/>
              </w:rPr>
              <w:t xml:space="preserve"> СОШ</w:t>
            </w:r>
          </w:p>
        </w:tc>
      </w:tr>
    </w:tbl>
    <w:p w14:paraId="26B0A416" w14:textId="77777777" w:rsidR="007E6488" w:rsidRDefault="007E6488" w:rsidP="007E6488">
      <w:pPr>
        <w:pStyle w:val="Textbody"/>
        <w:spacing w:after="0"/>
        <w:ind w:firstLine="567"/>
        <w:jc w:val="both"/>
        <w:rPr>
          <w:rFonts w:eastAsia="Calibri"/>
          <w:color w:val="000000" w:themeColor="text1"/>
          <w:sz w:val="28"/>
          <w:szCs w:val="28"/>
          <w:lang w:val="ru-RU"/>
        </w:rPr>
      </w:pPr>
    </w:p>
    <w:p w14:paraId="6193BA34" w14:textId="77777777" w:rsidR="007E6488" w:rsidRPr="004F12BF" w:rsidRDefault="007E6488" w:rsidP="007E6488">
      <w:pPr>
        <w:spacing w:after="0" w:line="240" w:lineRule="auto"/>
        <w:ind w:firstLine="567"/>
        <w:jc w:val="both"/>
        <w:rPr>
          <w:rFonts w:ascii="Times New Roman" w:eastAsia="Times New Roman" w:hAnsi="Times New Roman" w:cs="Times New Roman"/>
          <w:color w:val="000000"/>
          <w:sz w:val="28"/>
          <w:szCs w:val="28"/>
          <w:lang w:eastAsia="ru-RU"/>
        </w:rPr>
      </w:pPr>
      <w:r w:rsidRPr="004F12BF">
        <w:rPr>
          <w:rFonts w:ascii="Times New Roman" w:eastAsia="SimSun" w:hAnsi="Times New Roman" w:cs="Times New Roman"/>
          <w:color w:val="000000"/>
          <w:kern w:val="2"/>
          <w:sz w:val="28"/>
          <w:szCs w:val="28"/>
          <w:lang w:eastAsia="hi-IN" w:bidi="hi-IN"/>
        </w:rPr>
        <w:t xml:space="preserve">С сентября 2024 года в Невельском муниципальном округе начали работу Центры образования «Точка роста» </w:t>
      </w:r>
      <w:proofErr w:type="spellStart"/>
      <w:r w:rsidRPr="004F12BF">
        <w:rPr>
          <w:rFonts w:ascii="Times New Roman" w:eastAsia="Andale Sans UI" w:hAnsi="Times New Roman" w:cs="Times New Roman"/>
          <w:color w:val="000000"/>
          <w:kern w:val="1"/>
          <w:sz w:val="28"/>
          <w:szCs w:val="28"/>
          <w:lang w:eastAsia="ar-SA"/>
        </w:rPr>
        <w:t>Туричинской</w:t>
      </w:r>
      <w:proofErr w:type="spellEnd"/>
      <w:r w:rsidRPr="004F12BF">
        <w:rPr>
          <w:rFonts w:ascii="Times New Roman" w:eastAsia="Andale Sans UI" w:hAnsi="Times New Roman" w:cs="Times New Roman"/>
          <w:color w:val="000000"/>
          <w:kern w:val="1"/>
          <w:sz w:val="28"/>
          <w:szCs w:val="28"/>
          <w:lang w:eastAsia="ar-SA"/>
        </w:rPr>
        <w:t xml:space="preserve"> СОШ – филиала МБОУ </w:t>
      </w:r>
      <w:proofErr w:type="spellStart"/>
      <w:r w:rsidRPr="004F12BF">
        <w:rPr>
          <w:rFonts w:ascii="Times New Roman" w:eastAsia="Andale Sans UI" w:hAnsi="Times New Roman" w:cs="Times New Roman"/>
          <w:color w:val="000000"/>
          <w:kern w:val="1"/>
          <w:sz w:val="28"/>
          <w:szCs w:val="28"/>
          <w:lang w:eastAsia="ar-SA"/>
        </w:rPr>
        <w:t>Усть-Долысской</w:t>
      </w:r>
      <w:proofErr w:type="spellEnd"/>
      <w:r w:rsidRPr="004F12BF">
        <w:rPr>
          <w:rFonts w:ascii="Times New Roman" w:eastAsia="Andale Sans UI" w:hAnsi="Times New Roman" w:cs="Times New Roman"/>
          <w:color w:val="000000"/>
          <w:kern w:val="1"/>
          <w:sz w:val="28"/>
          <w:szCs w:val="28"/>
          <w:lang w:eastAsia="ar-SA"/>
        </w:rPr>
        <w:t xml:space="preserve"> СОШ</w:t>
      </w:r>
      <w:r w:rsidRPr="004F12BF">
        <w:rPr>
          <w:rFonts w:ascii="Times New Roman" w:eastAsia="Times New Roman" w:hAnsi="Times New Roman" w:cs="Times New Roman"/>
          <w:color w:val="000000"/>
          <w:sz w:val="28"/>
          <w:szCs w:val="28"/>
          <w:lang w:eastAsia="zh-CN"/>
        </w:rPr>
        <w:t xml:space="preserve">, </w:t>
      </w:r>
      <w:r w:rsidRPr="004F12BF">
        <w:rPr>
          <w:rFonts w:ascii="Times New Roman" w:eastAsia="Times New Roman" w:hAnsi="Times New Roman" w:cs="Times New Roman"/>
          <w:color w:val="000000"/>
          <w:sz w:val="28"/>
          <w:szCs w:val="28"/>
          <w:lang w:eastAsia="ru-RU"/>
        </w:rPr>
        <w:t xml:space="preserve">было приобретено оборудование для </w:t>
      </w:r>
      <w:proofErr w:type="gramStart"/>
      <w:r w:rsidRPr="004F12BF">
        <w:rPr>
          <w:rFonts w:ascii="Times New Roman" w:eastAsia="Times New Roman" w:hAnsi="Times New Roman" w:cs="Times New Roman"/>
          <w:color w:val="000000"/>
          <w:sz w:val="28"/>
          <w:szCs w:val="28"/>
          <w:lang w:eastAsia="ru-RU"/>
        </w:rPr>
        <w:t>кабинета  «</w:t>
      </w:r>
      <w:proofErr w:type="gramEnd"/>
      <w:r w:rsidRPr="004F12BF">
        <w:rPr>
          <w:rFonts w:ascii="Times New Roman" w:eastAsia="Times New Roman" w:hAnsi="Times New Roman" w:cs="Times New Roman"/>
          <w:color w:val="000000"/>
          <w:sz w:val="28"/>
          <w:szCs w:val="28"/>
          <w:lang w:eastAsia="ru-RU"/>
        </w:rPr>
        <w:t>Точка роста» на сумму – 2210,45 тыс. руб.</w:t>
      </w:r>
    </w:p>
    <w:p w14:paraId="7B5B5167" w14:textId="77777777" w:rsidR="007E6488" w:rsidRPr="004F12BF" w:rsidRDefault="007E6488" w:rsidP="007E6488">
      <w:pPr>
        <w:widowControl w:val="0"/>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4F12BF">
        <w:rPr>
          <w:rFonts w:ascii="Times New Roman" w:hAnsi="Times New Roman" w:cs="Times New Roman"/>
          <w:sz w:val="28"/>
          <w:szCs w:val="28"/>
        </w:rPr>
        <w:t xml:space="preserve">Для реализации регионального проекта «Успех каждого ребенка» </w:t>
      </w:r>
      <w:r w:rsidRPr="004F12BF">
        <w:rPr>
          <w:rFonts w:ascii="Times New Roman" w:eastAsia="Times New Roman" w:hAnsi="Times New Roman" w:cs="Times New Roman"/>
          <w:color w:val="000000"/>
          <w:sz w:val="28"/>
          <w:szCs w:val="28"/>
          <w:lang w:eastAsia="ru-RU"/>
        </w:rPr>
        <w:t xml:space="preserve">в 2024 году на сумму 1380,79 тыс. руб. был отремонтирован спортивный зал </w:t>
      </w:r>
      <w:proofErr w:type="spellStart"/>
      <w:r w:rsidRPr="004F12BF">
        <w:rPr>
          <w:rFonts w:ascii="Times New Roman" w:eastAsia="Times New Roman" w:hAnsi="Times New Roman" w:cs="Times New Roman"/>
          <w:color w:val="000000"/>
          <w:sz w:val="28"/>
          <w:szCs w:val="28"/>
          <w:lang w:eastAsia="ru-RU"/>
        </w:rPr>
        <w:t>Туричинской</w:t>
      </w:r>
      <w:proofErr w:type="spellEnd"/>
      <w:r w:rsidRPr="004F12BF">
        <w:rPr>
          <w:rFonts w:ascii="Times New Roman" w:eastAsia="Times New Roman" w:hAnsi="Times New Roman" w:cs="Times New Roman"/>
          <w:color w:val="000000"/>
          <w:sz w:val="28"/>
          <w:szCs w:val="28"/>
          <w:lang w:eastAsia="ru-RU"/>
        </w:rPr>
        <w:t xml:space="preserve"> СОШ – филиала МБОУ </w:t>
      </w:r>
      <w:proofErr w:type="spellStart"/>
      <w:r w:rsidRPr="004F12BF">
        <w:rPr>
          <w:rFonts w:ascii="Times New Roman" w:eastAsia="Times New Roman" w:hAnsi="Times New Roman" w:cs="Times New Roman"/>
          <w:color w:val="000000"/>
          <w:sz w:val="28"/>
          <w:szCs w:val="28"/>
          <w:lang w:eastAsia="ru-RU"/>
        </w:rPr>
        <w:t>Усть-Долысской</w:t>
      </w:r>
      <w:proofErr w:type="spellEnd"/>
      <w:r w:rsidRPr="004F12BF">
        <w:rPr>
          <w:rFonts w:ascii="Times New Roman" w:eastAsia="Times New Roman" w:hAnsi="Times New Roman" w:cs="Times New Roman"/>
          <w:color w:val="000000"/>
          <w:sz w:val="28"/>
          <w:szCs w:val="28"/>
          <w:lang w:eastAsia="ru-RU"/>
        </w:rPr>
        <w:t xml:space="preserve"> СОШ</w:t>
      </w:r>
      <w:r>
        <w:rPr>
          <w:rFonts w:ascii="Times New Roman" w:eastAsia="Times New Roman" w:hAnsi="Times New Roman" w:cs="Times New Roman"/>
          <w:color w:val="000000"/>
          <w:sz w:val="28"/>
          <w:szCs w:val="28"/>
          <w:lang w:eastAsia="ru-RU"/>
        </w:rPr>
        <w:t>.</w:t>
      </w:r>
    </w:p>
    <w:p w14:paraId="794EC790" w14:textId="77777777" w:rsidR="007E6488" w:rsidRDefault="007E6488" w:rsidP="007E6488">
      <w:pPr>
        <w:pStyle w:val="a6"/>
        <w:shd w:val="clear" w:color="auto" w:fill="FFFFFF"/>
        <w:spacing w:before="0" w:beforeAutospacing="0" w:after="0" w:afterAutospacing="0"/>
        <w:ind w:firstLine="709"/>
        <w:jc w:val="both"/>
        <w:rPr>
          <w:rFonts w:eastAsia="Calibri"/>
          <w:sz w:val="28"/>
          <w:szCs w:val="28"/>
          <w:shd w:val="clear" w:color="auto" w:fill="FFFFFF" w:themeFill="background1"/>
        </w:rPr>
      </w:pPr>
      <w:r w:rsidRPr="00FF5790">
        <w:rPr>
          <w:rFonts w:eastAsia="Calibri"/>
          <w:sz w:val="28"/>
          <w:szCs w:val="28"/>
        </w:rPr>
        <w:t xml:space="preserve">Во все общеобразовательные учреждения поступила учебная литература на сумму 3020,0 </w:t>
      </w:r>
      <w:proofErr w:type="spellStart"/>
      <w:proofErr w:type="gramStart"/>
      <w:r w:rsidRPr="00FF5790">
        <w:rPr>
          <w:rFonts w:eastAsia="Calibri"/>
          <w:sz w:val="28"/>
          <w:szCs w:val="28"/>
          <w:shd w:val="clear" w:color="auto" w:fill="FFFFFF" w:themeFill="background1"/>
        </w:rPr>
        <w:t>тыс.рублей</w:t>
      </w:r>
      <w:proofErr w:type="spellEnd"/>
      <w:proofErr w:type="gramEnd"/>
      <w:r w:rsidRPr="00FF5790">
        <w:rPr>
          <w:rFonts w:eastAsia="Calibri"/>
          <w:sz w:val="28"/>
          <w:szCs w:val="28"/>
          <w:shd w:val="clear" w:color="auto" w:fill="FFFFFF" w:themeFill="background1"/>
        </w:rPr>
        <w:t>.</w:t>
      </w:r>
    </w:p>
    <w:p w14:paraId="1615C988" w14:textId="77777777" w:rsidR="007E6488" w:rsidRPr="00FF5790" w:rsidRDefault="007E6488" w:rsidP="007E6488">
      <w:pPr>
        <w:pStyle w:val="a6"/>
        <w:shd w:val="clear" w:color="auto" w:fill="FFFFFF"/>
        <w:spacing w:before="0" w:beforeAutospacing="0" w:after="0" w:afterAutospacing="0"/>
        <w:ind w:firstLine="709"/>
        <w:jc w:val="both"/>
        <w:rPr>
          <w:rFonts w:eastAsia="Calibri"/>
          <w:sz w:val="28"/>
          <w:szCs w:val="28"/>
        </w:rPr>
      </w:pPr>
    </w:p>
    <w:p w14:paraId="033584B0" w14:textId="77777777" w:rsidR="009B63B9" w:rsidRPr="00AA0E78" w:rsidRDefault="009B63B9" w:rsidP="009B63B9">
      <w:pPr>
        <w:pStyle w:val="a8"/>
        <w:numPr>
          <w:ilvl w:val="0"/>
          <w:numId w:val="16"/>
        </w:numPr>
        <w:spacing w:after="0" w:line="100" w:lineRule="atLeast"/>
        <w:ind w:left="0" w:firstLine="720"/>
        <w:jc w:val="both"/>
        <w:rPr>
          <w:rFonts w:ascii="Calibri" w:eastAsia="Calibri" w:hAnsi="Calibri" w:cs="Times New Roman"/>
        </w:rPr>
      </w:pPr>
      <w:r w:rsidRPr="00AA0E78">
        <w:rPr>
          <w:rFonts w:ascii="Times New Roman" w:eastAsia="Calibri" w:hAnsi="Times New Roman" w:cs="Times New Roman"/>
          <w:i/>
          <w:color w:val="000000"/>
          <w:sz w:val="28"/>
          <w:szCs w:val="28"/>
          <w:u w:val="single"/>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14:paraId="7FC5B4F0"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 xml:space="preserve">Доля муниципальных общеобразовательных учреждений, здания которых находятся в аварийном состоянии – 0%, требующих капитального </w:t>
      </w:r>
      <w:r w:rsidRPr="00AA0E78">
        <w:rPr>
          <w:rFonts w:ascii="Times New Roman" w:eastAsia="Calibri" w:hAnsi="Times New Roman" w:cs="Times New Roman"/>
          <w:sz w:val="28"/>
          <w:szCs w:val="28"/>
          <w:lang w:eastAsia="ru-RU"/>
        </w:rPr>
        <w:lastRenderedPageBreak/>
        <w:t xml:space="preserve">ремонта, в общем количестве муниципальных общеобразовательных учреждений в 2024 году составила 37,5% (МОУ СОШ № 1 им. </w:t>
      </w:r>
      <w:proofErr w:type="spellStart"/>
      <w:r w:rsidRPr="00AA0E78">
        <w:rPr>
          <w:rFonts w:ascii="Times New Roman" w:eastAsia="Calibri" w:hAnsi="Times New Roman" w:cs="Times New Roman"/>
          <w:sz w:val="28"/>
          <w:szCs w:val="28"/>
          <w:lang w:eastAsia="ru-RU"/>
        </w:rPr>
        <w:t>К.С.Заслонова</w:t>
      </w:r>
      <w:proofErr w:type="spellEnd"/>
      <w:r w:rsidRPr="00AA0E78">
        <w:rPr>
          <w:rFonts w:ascii="Times New Roman" w:eastAsia="Calibri" w:hAnsi="Times New Roman" w:cs="Times New Roman"/>
          <w:sz w:val="28"/>
          <w:szCs w:val="28"/>
          <w:lang w:eastAsia="ru-RU"/>
        </w:rPr>
        <w:t xml:space="preserve">, МБОУ СОШ № 5 им. </w:t>
      </w:r>
      <w:proofErr w:type="spellStart"/>
      <w:r w:rsidRPr="00AA0E78">
        <w:rPr>
          <w:rFonts w:ascii="Times New Roman" w:eastAsia="Calibri" w:hAnsi="Times New Roman" w:cs="Times New Roman"/>
          <w:sz w:val="28"/>
          <w:szCs w:val="28"/>
          <w:lang w:eastAsia="ru-RU"/>
        </w:rPr>
        <w:t>В.В.Смирнова</w:t>
      </w:r>
      <w:proofErr w:type="spellEnd"/>
      <w:r w:rsidRPr="00AA0E78">
        <w:rPr>
          <w:rFonts w:ascii="Times New Roman" w:eastAsia="Calibri" w:hAnsi="Times New Roman" w:cs="Times New Roman"/>
          <w:sz w:val="28"/>
          <w:szCs w:val="28"/>
          <w:lang w:eastAsia="ru-RU"/>
        </w:rPr>
        <w:t xml:space="preserve">, МОУ Гимназия </w:t>
      </w:r>
      <w:proofErr w:type="spellStart"/>
      <w:r w:rsidRPr="00AA0E78">
        <w:rPr>
          <w:rFonts w:ascii="Times New Roman" w:eastAsia="Calibri" w:hAnsi="Times New Roman" w:cs="Times New Roman"/>
          <w:sz w:val="28"/>
          <w:szCs w:val="28"/>
          <w:lang w:eastAsia="ru-RU"/>
        </w:rPr>
        <w:t>г.Невеля</w:t>
      </w:r>
      <w:proofErr w:type="spellEnd"/>
      <w:r w:rsidRPr="00AA0E78">
        <w:rPr>
          <w:rFonts w:ascii="Times New Roman" w:eastAsia="Calibri" w:hAnsi="Times New Roman" w:cs="Times New Roman"/>
          <w:sz w:val="28"/>
          <w:szCs w:val="28"/>
          <w:lang w:eastAsia="ru-RU"/>
        </w:rPr>
        <w:t xml:space="preserve">).  </w:t>
      </w:r>
    </w:p>
    <w:p w14:paraId="5EBB474F" w14:textId="77777777" w:rsid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В рамках проекта модернизации школьных систем образования запланирован капитальный ремонт одного общеобразовательного учреждения в 2025 году (</w:t>
      </w:r>
      <w:proofErr w:type="gramStart"/>
      <w:r w:rsidRPr="00AA0E78">
        <w:rPr>
          <w:rFonts w:ascii="Times New Roman" w:eastAsia="Calibri" w:hAnsi="Times New Roman" w:cs="Times New Roman"/>
          <w:sz w:val="28"/>
          <w:szCs w:val="28"/>
          <w:lang w:eastAsia="ru-RU"/>
        </w:rPr>
        <w:t>МОУ  «</w:t>
      </w:r>
      <w:proofErr w:type="gramEnd"/>
      <w:r w:rsidRPr="00AA0E78">
        <w:rPr>
          <w:rFonts w:ascii="Times New Roman" w:eastAsia="Calibri" w:hAnsi="Times New Roman" w:cs="Times New Roman"/>
          <w:sz w:val="28"/>
          <w:szCs w:val="28"/>
          <w:lang w:eastAsia="ru-RU"/>
        </w:rPr>
        <w:t xml:space="preserve">Гимназия </w:t>
      </w:r>
      <w:proofErr w:type="spellStart"/>
      <w:r w:rsidRPr="00AA0E78">
        <w:rPr>
          <w:rFonts w:ascii="Times New Roman" w:eastAsia="Calibri" w:hAnsi="Times New Roman" w:cs="Times New Roman"/>
          <w:sz w:val="28"/>
          <w:szCs w:val="28"/>
          <w:lang w:eastAsia="ru-RU"/>
        </w:rPr>
        <w:t>г.Невеля</w:t>
      </w:r>
      <w:proofErr w:type="spellEnd"/>
      <w:r w:rsidRPr="00AA0E7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Прогнозируется, что до 2027 года капитальные ремонты будут проведены во всех ОУ, имеющих ПСД.</w:t>
      </w:r>
    </w:p>
    <w:p w14:paraId="51AB7FBC"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Здания всех образовательных учреждений поддерживаются в удовлетворительном состоянии, т.к. ежегодно для подготовки образовательных учреждений к новому учебному году выделяются денежные средства из областного и муниципального бюджетов на текущий и капитальный ремонты зданий.</w:t>
      </w:r>
    </w:p>
    <w:p w14:paraId="3B502790"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Во всех образовательных организациях проведены мероприятия:</w:t>
      </w:r>
    </w:p>
    <w:p w14:paraId="0D0A981B"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по соблюдению требований и выполнения комплекса мероприятий, направленных на обеспечение безопасности в случае чрезвычайных ситуаций и пожаров; по выполнению требований санитарных норм и правил; по соблюдению требований к состоянию защищенности организаций от угроз криминального характера и террористических угроз, включающих обязательные для выполнения организационные, инженерно-технические, правовые и иные мероприятия по обеспечению антитеррористической защищенности объектов (территорий);</w:t>
      </w:r>
    </w:p>
    <w:p w14:paraId="6A7A00A6"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проведение текущего ремонта и других хозяйственных работ;</w:t>
      </w:r>
    </w:p>
    <w:p w14:paraId="6577CD06"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закупка учебников и печатной продукции;</w:t>
      </w:r>
    </w:p>
    <w:p w14:paraId="40014E86"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других мероприятий, непосредственно связанных с подготовкой организации к началу учебного года.</w:t>
      </w:r>
    </w:p>
    <w:p w14:paraId="0D2E4160" w14:textId="77777777" w:rsidR="00AA0E78" w:rsidRPr="00AA0E78" w:rsidRDefault="00AA0E78" w:rsidP="00AA0E78">
      <w:pPr>
        <w:suppressLineNumbers/>
        <w:spacing w:after="0" w:line="100" w:lineRule="atLeast"/>
        <w:ind w:firstLine="928"/>
        <w:contextualSpacing/>
        <w:jc w:val="both"/>
        <w:rPr>
          <w:rFonts w:ascii="Times New Roman" w:eastAsia="Calibri" w:hAnsi="Times New Roman" w:cs="Times New Roman"/>
          <w:sz w:val="28"/>
          <w:szCs w:val="28"/>
          <w:lang w:eastAsia="ru-RU"/>
        </w:rPr>
      </w:pPr>
      <w:r w:rsidRPr="00AA0E78">
        <w:rPr>
          <w:rFonts w:ascii="Times New Roman" w:eastAsia="Calibri" w:hAnsi="Times New Roman" w:cs="Times New Roman"/>
          <w:sz w:val="28"/>
          <w:szCs w:val="28"/>
          <w:lang w:eastAsia="ru-RU"/>
        </w:rPr>
        <w:t>Все мероприятия выполнены при софинансировании из федерального, областного и местного бюджетов, на общую сумму 8 484,3 руб.</w:t>
      </w:r>
    </w:p>
    <w:p w14:paraId="428EB96C" w14:textId="77777777" w:rsidR="00AA0E78" w:rsidRDefault="00AA0E78" w:rsidP="00AA0E78">
      <w:pPr>
        <w:pStyle w:val="a7"/>
        <w:widowControl w:val="0"/>
        <w:ind w:firstLine="720"/>
        <w:jc w:val="both"/>
        <w:rPr>
          <w:rFonts w:eastAsia="Calibri"/>
          <w:sz w:val="28"/>
          <w:szCs w:val="28"/>
          <w:lang w:eastAsia="ru-RU"/>
        </w:rPr>
      </w:pPr>
      <w:r w:rsidRPr="00AA0E78">
        <w:rPr>
          <w:rFonts w:eastAsia="Calibri"/>
          <w:sz w:val="28"/>
          <w:szCs w:val="28"/>
          <w:lang w:eastAsia="ru-RU"/>
        </w:rPr>
        <w:t xml:space="preserve">В том числе в течение 2024 года в рамках реализации выделенных лимитов на совершенствование антитеррористической защищенности объектов образования в зданиях </w:t>
      </w:r>
      <w:proofErr w:type="spellStart"/>
      <w:r w:rsidRPr="00AA0E78">
        <w:rPr>
          <w:rFonts w:eastAsia="Calibri"/>
          <w:sz w:val="28"/>
          <w:szCs w:val="28"/>
          <w:lang w:eastAsia="ru-RU"/>
        </w:rPr>
        <w:t>Туричинской</w:t>
      </w:r>
      <w:proofErr w:type="spellEnd"/>
      <w:r w:rsidRPr="00AA0E78">
        <w:rPr>
          <w:rFonts w:eastAsia="Calibri"/>
          <w:sz w:val="28"/>
          <w:szCs w:val="28"/>
          <w:lang w:eastAsia="ru-RU"/>
        </w:rPr>
        <w:t xml:space="preserve"> СОШ – филиала МБОУ </w:t>
      </w:r>
      <w:proofErr w:type="spellStart"/>
      <w:r w:rsidRPr="00AA0E78">
        <w:rPr>
          <w:rFonts w:eastAsia="Calibri"/>
          <w:sz w:val="28"/>
          <w:szCs w:val="28"/>
          <w:lang w:eastAsia="ru-RU"/>
        </w:rPr>
        <w:t>Усть-Долысская</w:t>
      </w:r>
      <w:proofErr w:type="spellEnd"/>
      <w:r w:rsidRPr="00AA0E78">
        <w:rPr>
          <w:rFonts w:eastAsia="Calibri"/>
          <w:sz w:val="28"/>
          <w:szCs w:val="28"/>
          <w:lang w:eastAsia="ru-RU"/>
        </w:rPr>
        <w:t xml:space="preserve"> СОШ (100,0 тыс. руб.), МБОУ </w:t>
      </w:r>
      <w:proofErr w:type="spellStart"/>
      <w:r w:rsidRPr="00AA0E78">
        <w:rPr>
          <w:rFonts w:eastAsia="Calibri"/>
          <w:sz w:val="28"/>
          <w:szCs w:val="28"/>
          <w:lang w:eastAsia="ru-RU"/>
        </w:rPr>
        <w:t>Опухликовская</w:t>
      </w:r>
      <w:proofErr w:type="spellEnd"/>
      <w:r w:rsidRPr="00AA0E78">
        <w:rPr>
          <w:rFonts w:eastAsia="Calibri"/>
          <w:sz w:val="28"/>
          <w:szCs w:val="28"/>
          <w:lang w:eastAsia="ru-RU"/>
        </w:rPr>
        <w:t xml:space="preserve"> СОШ (350 тыс. руб.), МБУ ДО ДШИ (368,0 тыс. руб.) была установлена система видеонаблюдения, в здании МОУ СОШ №1 </w:t>
      </w:r>
      <w:proofErr w:type="spellStart"/>
      <w:r w:rsidRPr="00AA0E78">
        <w:rPr>
          <w:rFonts w:eastAsia="Calibri"/>
          <w:sz w:val="28"/>
          <w:szCs w:val="28"/>
          <w:lang w:eastAsia="ru-RU"/>
        </w:rPr>
        <w:t>им.К.С.Заслонова</w:t>
      </w:r>
      <w:proofErr w:type="spellEnd"/>
      <w:r w:rsidRPr="00AA0E78">
        <w:rPr>
          <w:rFonts w:eastAsia="Calibri"/>
          <w:sz w:val="28"/>
          <w:szCs w:val="28"/>
          <w:lang w:eastAsia="ru-RU"/>
        </w:rPr>
        <w:t xml:space="preserve"> – охранная сигнализация (600,0 </w:t>
      </w:r>
      <w:proofErr w:type="spellStart"/>
      <w:r w:rsidRPr="00AA0E78">
        <w:rPr>
          <w:rFonts w:eastAsia="Calibri"/>
          <w:sz w:val="28"/>
          <w:szCs w:val="28"/>
          <w:lang w:eastAsia="ru-RU"/>
        </w:rPr>
        <w:t>тыс.руб</w:t>
      </w:r>
      <w:proofErr w:type="spellEnd"/>
      <w:r w:rsidRPr="00AA0E78">
        <w:rPr>
          <w:rFonts w:eastAsia="Calibri"/>
          <w:sz w:val="28"/>
          <w:szCs w:val="28"/>
          <w:lang w:eastAsia="ru-RU"/>
        </w:rPr>
        <w:t xml:space="preserve">), в здании МОУ СОШ №2 имени </w:t>
      </w:r>
      <w:proofErr w:type="spellStart"/>
      <w:r w:rsidRPr="00AA0E78">
        <w:rPr>
          <w:rFonts w:eastAsia="Calibri"/>
          <w:sz w:val="28"/>
          <w:szCs w:val="28"/>
          <w:lang w:eastAsia="ru-RU"/>
        </w:rPr>
        <w:t>Н.И.Ковалева</w:t>
      </w:r>
      <w:proofErr w:type="spellEnd"/>
      <w:r w:rsidRPr="00AA0E78">
        <w:rPr>
          <w:rFonts w:eastAsia="Calibri"/>
          <w:sz w:val="28"/>
          <w:szCs w:val="28"/>
          <w:lang w:eastAsia="ru-RU"/>
        </w:rPr>
        <w:t xml:space="preserve"> – система наружного освещения на сумму 200,0 тыс. руб.</w:t>
      </w:r>
    </w:p>
    <w:p w14:paraId="3637326B" w14:textId="5C1C632D" w:rsidR="00AA0E78" w:rsidRDefault="00AA0E78" w:rsidP="00AA0E78">
      <w:pPr>
        <w:pStyle w:val="a8"/>
        <w:spacing w:after="0" w:line="100" w:lineRule="atLeast"/>
        <w:ind w:left="720"/>
        <w:jc w:val="both"/>
        <w:rPr>
          <w:rFonts w:ascii="Times New Roman" w:eastAsia="Calibri" w:hAnsi="Times New Roman" w:cs="Times New Roman"/>
          <w:i/>
          <w:color w:val="000000"/>
          <w:sz w:val="28"/>
          <w:szCs w:val="28"/>
          <w:u w:val="single"/>
        </w:rPr>
      </w:pPr>
    </w:p>
    <w:p w14:paraId="029542E6" w14:textId="77777777" w:rsidR="00AA0E78" w:rsidRPr="00AA0E78" w:rsidRDefault="00AA0E78" w:rsidP="00AA0E78">
      <w:pPr>
        <w:pStyle w:val="a8"/>
        <w:spacing w:after="0" w:line="100" w:lineRule="atLeast"/>
        <w:ind w:left="720"/>
        <w:jc w:val="both"/>
        <w:rPr>
          <w:rFonts w:ascii="Calibri" w:eastAsia="Calibri" w:hAnsi="Calibri" w:cs="Times New Roman"/>
        </w:rPr>
      </w:pPr>
    </w:p>
    <w:p w14:paraId="466DEF3C" w14:textId="4C8919C4" w:rsidR="00AA0E78" w:rsidRPr="009A7695" w:rsidRDefault="00AA0E78" w:rsidP="00AA0E78">
      <w:pPr>
        <w:pStyle w:val="a3"/>
        <w:numPr>
          <w:ilvl w:val="0"/>
          <w:numId w:val="16"/>
        </w:numPr>
        <w:shd w:val="clear" w:color="auto" w:fill="FFFFFF" w:themeFill="background1"/>
        <w:spacing w:line="240" w:lineRule="auto"/>
        <w:ind w:left="0" w:right="-370" w:firstLine="426"/>
        <w:jc w:val="both"/>
        <w:rPr>
          <w:rFonts w:ascii="Times New Roman" w:eastAsia="Calibri" w:hAnsi="Times New Roman" w:cs="Times New Roman"/>
          <w:sz w:val="28"/>
          <w:szCs w:val="28"/>
          <w:lang w:eastAsia="ru-RU"/>
        </w:rPr>
      </w:pPr>
      <w:r w:rsidRPr="009A7695">
        <w:rPr>
          <w:rFonts w:ascii="Times New Roman" w:hAnsi="Times New Roman" w:cs="Times New Roman"/>
          <w:i/>
          <w:sz w:val="28"/>
          <w:szCs w:val="28"/>
          <w:u w:val="single"/>
        </w:rPr>
        <w:t xml:space="preserve"> Доля детей первой и второй групп здоровья в общей численности обучающихся в муниципальных общеобразовательных учреждениях</w:t>
      </w:r>
    </w:p>
    <w:p w14:paraId="62666545" w14:textId="70836533" w:rsidR="00AA0E78" w:rsidRPr="0099598C" w:rsidRDefault="00AA0E78" w:rsidP="00AA0E78">
      <w:pPr>
        <w:shd w:val="clear" w:color="auto" w:fill="FFFFFF" w:themeFill="background1"/>
        <w:spacing w:line="240" w:lineRule="auto"/>
        <w:ind w:right="-1" w:firstLine="709"/>
        <w:jc w:val="both"/>
        <w:rPr>
          <w:rFonts w:ascii="Calibri" w:eastAsia="Calibri" w:hAnsi="Calibri" w:cs="Times New Roman"/>
          <w:sz w:val="28"/>
          <w:szCs w:val="28"/>
          <w:lang w:eastAsia="ru-RU"/>
        </w:rPr>
      </w:pPr>
      <w:r w:rsidRPr="00FF5790">
        <w:rPr>
          <w:rFonts w:ascii="Times New Roman" w:eastAsia="Calibri" w:hAnsi="Times New Roman" w:cs="Times New Roman"/>
          <w:sz w:val="28"/>
          <w:szCs w:val="28"/>
          <w:lang w:eastAsia="ru-RU"/>
        </w:rPr>
        <w:t>Доля детей первой и второй групп здоровья в общей численности обучающихся в муниципальных общеобразовательных учреждениях в 202</w:t>
      </w:r>
      <w:r>
        <w:rPr>
          <w:rFonts w:ascii="Times New Roman" w:eastAsia="Calibri" w:hAnsi="Times New Roman" w:cs="Times New Roman"/>
          <w:sz w:val="28"/>
          <w:szCs w:val="28"/>
          <w:lang w:eastAsia="ru-RU"/>
        </w:rPr>
        <w:t>4</w:t>
      </w:r>
      <w:r w:rsidRPr="00FF5790">
        <w:rPr>
          <w:rFonts w:ascii="Times New Roman" w:eastAsia="Calibri" w:hAnsi="Times New Roman" w:cs="Times New Roman"/>
          <w:sz w:val="28"/>
          <w:szCs w:val="28"/>
          <w:lang w:eastAsia="ru-RU"/>
        </w:rPr>
        <w:t xml:space="preserve"> году составила 57%. </w:t>
      </w:r>
      <w:r w:rsidRPr="00FF5790">
        <w:rPr>
          <w:rFonts w:ascii="Times New Roman" w:eastAsiaTheme="minorEastAsia" w:hAnsi="Times New Roman" w:cs="Times New Roman"/>
          <w:sz w:val="28"/>
          <w:szCs w:val="28"/>
          <w:lang w:eastAsia="ru-RU"/>
        </w:rPr>
        <w:t xml:space="preserve">В сравнении с прошлым учебным годом анализ групп здоровья обучающихся школ показывает: увеличение количества детей с 1, 3 </w:t>
      </w:r>
      <w:r w:rsidRPr="00FF5790">
        <w:rPr>
          <w:rFonts w:ascii="Times New Roman" w:eastAsiaTheme="minorEastAsia" w:hAnsi="Times New Roman" w:cs="Times New Roman"/>
          <w:sz w:val="28"/>
          <w:szCs w:val="28"/>
          <w:lang w:eastAsia="ru-RU"/>
        </w:rPr>
        <w:lastRenderedPageBreak/>
        <w:t xml:space="preserve">группами здоровья, снижение количества детей с 2, 4, 5 группами здоровья. </w:t>
      </w:r>
      <w:r w:rsidRPr="00FF5790">
        <w:rPr>
          <w:rFonts w:ascii="Times New Roman" w:eastAsia="Calibri" w:hAnsi="Times New Roman" w:cs="Times New Roman"/>
          <w:sz w:val="28"/>
          <w:szCs w:val="28"/>
          <w:lang w:eastAsia="ru-RU"/>
        </w:rPr>
        <w:t xml:space="preserve"> На данный показатель существенно влияет организация питания в образовательных учреждениях, которая осуществлялась в соответствии с СанПиН 2.4.5.2409-08.</w:t>
      </w:r>
      <w:r w:rsidRPr="00FF5790">
        <w:rPr>
          <w:rFonts w:ascii="Times New Roman" w:eastAsia="Calibri" w:hAnsi="Times New Roman" w:cs="Times New Roman"/>
          <w:bCs/>
          <w:sz w:val="28"/>
          <w:szCs w:val="28"/>
          <w:lang w:eastAsia="ru-RU"/>
        </w:rPr>
        <w:t xml:space="preserve">  На основании Постановления Правительства РФ от 20 июня 2020 г. № 900 «О предоставлении бесплатного питания для школьников младших классов» организовано бесплатное горячее питание для школьников 1-4-х классов, где охват составил 100%.</w:t>
      </w:r>
      <w:r w:rsidRPr="00FF5790">
        <w:rPr>
          <w:rFonts w:ascii="Calibri" w:eastAsia="Calibri" w:hAnsi="Calibri" w:cs="Times New Roman"/>
          <w:lang w:eastAsia="ru-RU"/>
        </w:rPr>
        <w:t xml:space="preserve"> </w:t>
      </w:r>
      <w:r w:rsidRPr="00FF5790">
        <w:rPr>
          <w:rFonts w:ascii="Times New Roman" w:eastAsia="Times New Roman" w:hAnsi="Times New Roman" w:cs="Times New Roman"/>
          <w:sz w:val="28"/>
          <w:szCs w:val="28"/>
          <w:lang w:eastAsia="ru-RU"/>
        </w:rPr>
        <w:t xml:space="preserve">По состоянию на 31.12.2024 охват горячим питанием обучающихся 5-11 классов (завтрак) составил 92%. Двухразовое горячее питание организовано в образовательных учреждениях, где работают  группы продленного дня (МОУ СОШ №1, МОУ СОШ №2, МОУ Гимназия </w:t>
      </w:r>
      <w:proofErr w:type="spellStart"/>
      <w:r w:rsidRPr="00FF5790">
        <w:rPr>
          <w:rFonts w:ascii="Times New Roman" w:eastAsia="Times New Roman" w:hAnsi="Times New Roman" w:cs="Times New Roman"/>
          <w:sz w:val="28"/>
          <w:szCs w:val="28"/>
          <w:lang w:eastAsia="ru-RU"/>
        </w:rPr>
        <w:t>г.Невеля</w:t>
      </w:r>
      <w:proofErr w:type="spellEnd"/>
      <w:r w:rsidRPr="00FF5790">
        <w:rPr>
          <w:rFonts w:ascii="Times New Roman" w:eastAsia="Times New Roman" w:hAnsi="Times New Roman" w:cs="Times New Roman"/>
          <w:sz w:val="28"/>
          <w:szCs w:val="28"/>
          <w:lang w:eastAsia="ru-RU"/>
        </w:rPr>
        <w:t xml:space="preserve">, МОУ </w:t>
      </w:r>
      <w:proofErr w:type="spellStart"/>
      <w:r w:rsidRPr="00FF5790">
        <w:rPr>
          <w:rFonts w:ascii="Times New Roman" w:eastAsia="Times New Roman" w:hAnsi="Times New Roman" w:cs="Times New Roman"/>
          <w:sz w:val="28"/>
          <w:szCs w:val="28"/>
          <w:lang w:eastAsia="ru-RU"/>
        </w:rPr>
        <w:t>Опухликовская</w:t>
      </w:r>
      <w:proofErr w:type="spellEnd"/>
      <w:r w:rsidRPr="00FF5790">
        <w:rPr>
          <w:rFonts w:ascii="Times New Roman" w:eastAsia="Times New Roman" w:hAnsi="Times New Roman" w:cs="Times New Roman"/>
          <w:sz w:val="28"/>
          <w:szCs w:val="28"/>
          <w:lang w:eastAsia="ru-RU"/>
        </w:rPr>
        <w:t xml:space="preserve"> СОШ) – 91 ребенок, для обучающихся с ограниченными возможностями здоровья и инвалидностью (144 ребенка), для обучающихся из семей участников СВО (73 ребенка), для обучающихся из многодетных малообеспеченных семей (107 детей). Охват бесплатным питанием детей с ограниченными возможностями здоровья и инвалидностью составляет 100%.</w:t>
      </w:r>
    </w:p>
    <w:p w14:paraId="0D47F012" w14:textId="77777777" w:rsidR="00AA0E78" w:rsidRPr="00FF5790" w:rsidRDefault="00AA0E78" w:rsidP="00AA0E78">
      <w:pPr>
        <w:suppressLineNumbers/>
        <w:spacing w:after="0" w:line="240" w:lineRule="auto"/>
        <w:ind w:firstLine="709"/>
        <w:jc w:val="both"/>
        <w:rPr>
          <w:rFonts w:ascii="Times New Roman" w:eastAsia="Calibri" w:hAnsi="Times New Roman" w:cs="Times New Roman"/>
          <w:sz w:val="28"/>
          <w:szCs w:val="28"/>
          <w:lang w:eastAsia="ru-RU"/>
        </w:rPr>
      </w:pPr>
      <w:r w:rsidRPr="00FF5790">
        <w:rPr>
          <w:rFonts w:ascii="Times New Roman" w:eastAsia="Calibri" w:hAnsi="Times New Roman" w:cs="Times New Roman"/>
          <w:color w:val="000000"/>
          <w:sz w:val="28"/>
          <w:szCs w:val="28"/>
          <w:lang w:eastAsia="ru-RU"/>
        </w:rPr>
        <w:t>Для улучшения состояния здоровья обучающихся запланировано:</w:t>
      </w:r>
    </w:p>
    <w:p w14:paraId="1BD19A83" w14:textId="77777777" w:rsidR="00AA0E78" w:rsidRPr="0099598C" w:rsidRDefault="00AA0E78" w:rsidP="00AA0E78">
      <w:pPr>
        <w:suppressLineNumbers/>
        <w:spacing w:after="0" w:line="240" w:lineRule="auto"/>
        <w:ind w:firstLine="709"/>
        <w:jc w:val="both"/>
        <w:rPr>
          <w:rFonts w:ascii="Calibri" w:eastAsia="Calibri" w:hAnsi="Calibri" w:cs="Times New Roman"/>
          <w:lang w:eastAsia="ru-RU"/>
        </w:rPr>
      </w:pPr>
      <w:r w:rsidRPr="00FF5790">
        <w:rPr>
          <w:rFonts w:ascii="Times New Roman" w:eastAsia="Calibri" w:hAnsi="Times New Roman" w:cs="Times New Roman"/>
          <w:color w:val="000000"/>
          <w:sz w:val="28"/>
          <w:szCs w:val="28"/>
          <w:lang w:eastAsia="ru-RU"/>
        </w:rPr>
        <w:t xml:space="preserve">- активизация использования в образовательном процессе здоровьесберегающих технологий: технологий, обеспечивающих гигиенические оптимальные условия образовательного процесса; технологий оптимальной организации учебного процесса и физической активности школьников, в том числе: </w:t>
      </w:r>
      <w:proofErr w:type="spellStart"/>
      <w:r w:rsidRPr="00FF5790">
        <w:rPr>
          <w:rFonts w:ascii="Times New Roman" w:eastAsia="Calibri" w:hAnsi="Times New Roman" w:cs="Times New Roman"/>
          <w:color w:val="000000"/>
          <w:sz w:val="28"/>
          <w:szCs w:val="28"/>
          <w:lang w:eastAsia="ru-RU"/>
        </w:rPr>
        <w:t>физминутки</w:t>
      </w:r>
      <w:proofErr w:type="spellEnd"/>
      <w:r w:rsidRPr="00FF5790">
        <w:rPr>
          <w:rFonts w:ascii="Times New Roman" w:eastAsia="Calibri" w:hAnsi="Times New Roman" w:cs="Times New Roman"/>
          <w:color w:val="000000"/>
          <w:sz w:val="28"/>
          <w:szCs w:val="28"/>
          <w:lang w:eastAsia="ru-RU"/>
        </w:rPr>
        <w:t xml:space="preserve">, зрительная гимнастика, использование элементов дыхательной гимнастики, смена видов деятельности и др.; </w:t>
      </w:r>
      <w:proofErr w:type="spellStart"/>
      <w:r w:rsidRPr="00FF5790">
        <w:rPr>
          <w:rFonts w:ascii="Times New Roman" w:eastAsia="Calibri" w:hAnsi="Times New Roman" w:cs="Times New Roman"/>
          <w:color w:val="000000"/>
          <w:sz w:val="28"/>
          <w:szCs w:val="28"/>
          <w:lang w:eastAsia="ru-RU"/>
        </w:rPr>
        <w:t>психолого</w:t>
      </w:r>
      <w:proofErr w:type="spellEnd"/>
      <w:r w:rsidRPr="00FF5790">
        <w:rPr>
          <w:rFonts w:ascii="Times New Roman" w:eastAsia="Calibri" w:hAnsi="Times New Roman" w:cs="Times New Roman"/>
          <w:color w:val="000000"/>
          <w:sz w:val="28"/>
          <w:szCs w:val="28"/>
          <w:lang w:eastAsia="ru-RU"/>
        </w:rPr>
        <w:t xml:space="preserve"> – педагогических технологий, используемые на уроках и во внеурочной деятельности.</w:t>
      </w:r>
    </w:p>
    <w:p w14:paraId="5321615D" w14:textId="77777777" w:rsidR="00AA0E78" w:rsidRDefault="00AA0E78" w:rsidP="00AA0E78">
      <w:pPr>
        <w:suppressLineNumbers/>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Дальнейшее сохранение значения показателя планируется за счет проведения системной работы по сохранению и улучшению здоровья детей, пропаганде здорового образа жизни.</w:t>
      </w:r>
    </w:p>
    <w:p w14:paraId="601DD8D0" w14:textId="77777777" w:rsidR="009B63B9" w:rsidRPr="0012051B" w:rsidRDefault="009B63B9" w:rsidP="00D17C75">
      <w:pPr>
        <w:pStyle w:val="a3"/>
        <w:suppressLineNumbers/>
        <w:spacing w:after="0" w:line="240" w:lineRule="auto"/>
        <w:ind w:left="0" w:firstLine="709"/>
        <w:jc w:val="both"/>
        <w:rPr>
          <w:rFonts w:ascii="Times New Roman" w:eastAsia="Calibri" w:hAnsi="Times New Roman" w:cs="Times New Roman"/>
          <w:sz w:val="28"/>
          <w:szCs w:val="28"/>
          <w:highlight w:val="yellow"/>
        </w:rPr>
      </w:pPr>
    </w:p>
    <w:p w14:paraId="74139680" w14:textId="77777777" w:rsidR="00CB17EC" w:rsidRPr="0003018B" w:rsidRDefault="009B63B9" w:rsidP="0099598C">
      <w:pPr>
        <w:pStyle w:val="a8"/>
        <w:numPr>
          <w:ilvl w:val="0"/>
          <w:numId w:val="16"/>
        </w:numPr>
        <w:suppressLineNumbers/>
        <w:spacing w:after="0" w:line="100" w:lineRule="atLeast"/>
        <w:ind w:left="0" w:firstLine="720"/>
        <w:jc w:val="both"/>
        <w:rPr>
          <w:rFonts w:ascii="Calibri" w:eastAsia="Calibri" w:hAnsi="Calibri" w:cs="Times New Roman"/>
        </w:rPr>
      </w:pPr>
      <w:r w:rsidRPr="0003018B">
        <w:rPr>
          <w:rFonts w:ascii="Times New Roman" w:eastAsia="Calibri" w:hAnsi="Times New Roman" w:cs="Times New Roman"/>
          <w:i/>
          <w:color w:val="000000"/>
          <w:sz w:val="28"/>
          <w:szCs w:val="28"/>
          <w:u w:val="single"/>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14:paraId="6CB67016" w14:textId="77777777" w:rsidR="0003018B" w:rsidRPr="0003018B" w:rsidRDefault="0003018B" w:rsidP="0003018B">
      <w:pPr>
        <w:pStyle w:val="a3"/>
        <w:spacing w:after="0" w:line="100" w:lineRule="atLeast"/>
        <w:ind w:left="0" w:firstLine="709"/>
        <w:jc w:val="both"/>
        <w:rPr>
          <w:rFonts w:ascii="Times New Roman" w:eastAsia="Calibri" w:hAnsi="Times New Roman" w:cs="Times New Roman"/>
          <w:sz w:val="28"/>
          <w:szCs w:val="28"/>
        </w:rPr>
      </w:pPr>
      <w:r w:rsidRPr="0003018B">
        <w:rPr>
          <w:rFonts w:ascii="Times New Roman" w:eastAsia="Calibri" w:hAnsi="Times New Roman" w:cs="Times New Roman"/>
          <w:sz w:val="28"/>
          <w:szCs w:val="28"/>
        </w:rPr>
        <w:t>В двух школах Невельского муниципального округа (МОУ СОШ №1, МБОУ СОШ №5) в течение учебного года обучение велось в 2 смены. Во вторую смену проходили обучение 146 детей.</w:t>
      </w:r>
    </w:p>
    <w:p w14:paraId="2DF6E26C" w14:textId="77777777" w:rsidR="0003018B" w:rsidRPr="0003018B" w:rsidRDefault="0003018B" w:rsidP="0003018B">
      <w:pPr>
        <w:pStyle w:val="a3"/>
        <w:spacing w:after="0" w:line="100" w:lineRule="atLeast"/>
        <w:ind w:left="0" w:firstLine="709"/>
        <w:jc w:val="both"/>
        <w:rPr>
          <w:rFonts w:ascii="Times New Roman" w:eastAsia="Calibri" w:hAnsi="Times New Roman" w:cs="Times New Roman"/>
          <w:sz w:val="28"/>
          <w:szCs w:val="28"/>
        </w:rPr>
      </w:pPr>
      <w:r w:rsidRPr="0003018B">
        <w:rPr>
          <w:rFonts w:ascii="Times New Roman" w:eastAsia="Calibri" w:hAnsi="Times New Roman" w:cs="Times New Roman"/>
          <w:sz w:val="28"/>
          <w:szCs w:val="28"/>
        </w:rPr>
        <w:t>Доля обучающихся в муниципальных общеобразовательных учреждениях, занимающихся во вторую смену, от общей численности обучающихся в муниципальных общеобразовательных учреждениях в 2024 году составила 8,1%, что ниже уровня 2023г. на 0,9% в связи с уменьшением количества обучающихся в 2-4 классах.</w:t>
      </w:r>
    </w:p>
    <w:p w14:paraId="5ED25F4A" w14:textId="73590865" w:rsidR="00D17C75" w:rsidRDefault="0003018B" w:rsidP="0003018B">
      <w:pPr>
        <w:pStyle w:val="a3"/>
        <w:spacing w:after="0" w:line="100" w:lineRule="atLeast"/>
        <w:ind w:left="0" w:firstLine="709"/>
        <w:jc w:val="both"/>
        <w:rPr>
          <w:rFonts w:ascii="Times New Roman" w:eastAsia="Calibri" w:hAnsi="Times New Roman" w:cs="Times New Roman"/>
          <w:sz w:val="28"/>
          <w:szCs w:val="28"/>
        </w:rPr>
      </w:pPr>
      <w:r w:rsidRPr="0003018B">
        <w:rPr>
          <w:rFonts w:ascii="Times New Roman" w:eastAsia="Calibri" w:hAnsi="Times New Roman" w:cs="Times New Roman"/>
          <w:sz w:val="28"/>
          <w:szCs w:val="28"/>
        </w:rPr>
        <w:t xml:space="preserve">Улучшение показателя возможно при переводе классов, занимающихся во вторую </w:t>
      </w:r>
      <w:proofErr w:type="gramStart"/>
      <w:r w:rsidRPr="0003018B">
        <w:rPr>
          <w:rFonts w:ascii="Times New Roman" w:eastAsia="Calibri" w:hAnsi="Times New Roman" w:cs="Times New Roman"/>
          <w:sz w:val="28"/>
          <w:szCs w:val="28"/>
        </w:rPr>
        <w:t>смену  в</w:t>
      </w:r>
      <w:proofErr w:type="gramEnd"/>
      <w:r w:rsidRPr="0003018B">
        <w:rPr>
          <w:rFonts w:ascii="Times New Roman" w:eastAsia="Calibri" w:hAnsi="Times New Roman" w:cs="Times New Roman"/>
          <w:sz w:val="28"/>
          <w:szCs w:val="28"/>
        </w:rPr>
        <w:t xml:space="preserve">  образовательное учреждение МОУ «Гимназия </w:t>
      </w:r>
      <w:proofErr w:type="spellStart"/>
      <w:r w:rsidRPr="0003018B">
        <w:rPr>
          <w:rFonts w:ascii="Times New Roman" w:eastAsia="Calibri" w:hAnsi="Times New Roman" w:cs="Times New Roman"/>
          <w:sz w:val="28"/>
          <w:szCs w:val="28"/>
        </w:rPr>
        <w:t>г.Невеля</w:t>
      </w:r>
      <w:proofErr w:type="spellEnd"/>
      <w:r w:rsidRPr="0003018B">
        <w:rPr>
          <w:rFonts w:ascii="Times New Roman" w:eastAsia="Calibri" w:hAnsi="Times New Roman" w:cs="Times New Roman"/>
          <w:sz w:val="28"/>
          <w:szCs w:val="28"/>
        </w:rPr>
        <w:t>».</w:t>
      </w:r>
    </w:p>
    <w:p w14:paraId="5FDB99FB" w14:textId="77777777" w:rsidR="0003018B" w:rsidRPr="0003018B" w:rsidRDefault="0003018B" w:rsidP="0003018B">
      <w:pPr>
        <w:pStyle w:val="a3"/>
        <w:spacing w:after="0" w:line="100" w:lineRule="atLeast"/>
        <w:ind w:left="0" w:firstLine="709"/>
        <w:jc w:val="both"/>
        <w:rPr>
          <w:rFonts w:ascii="Calibri" w:eastAsia="Calibri" w:hAnsi="Calibri" w:cs="Times New Roman"/>
        </w:rPr>
      </w:pPr>
    </w:p>
    <w:p w14:paraId="479E8F38" w14:textId="77777777" w:rsidR="009B63B9" w:rsidRPr="0003018B" w:rsidRDefault="009B63B9" w:rsidP="0099598C">
      <w:pPr>
        <w:pStyle w:val="a3"/>
        <w:numPr>
          <w:ilvl w:val="0"/>
          <w:numId w:val="16"/>
        </w:numPr>
        <w:spacing w:after="0" w:line="100" w:lineRule="atLeast"/>
        <w:ind w:left="0" w:firstLine="720"/>
        <w:jc w:val="both"/>
        <w:rPr>
          <w:rFonts w:ascii="Calibri" w:eastAsia="Calibri" w:hAnsi="Calibri" w:cs="Times New Roman"/>
        </w:rPr>
      </w:pPr>
      <w:r w:rsidRPr="0003018B">
        <w:rPr>
          <w:rFonts w:ascii="Times New Roman" w:eastAsia="Calibri" w:hAnsi="Times New Roman" w:cs="Times New Roman"/>
          <w:i/>
          <w:color w:val="000000"/>
          <w:sz w:val="28"/>
          <w:szCs w:val="28"/>
          <w:u w:val="single"/>
        </w:rPr>
        <w:lastRenderedPageBreak/>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14:paraId="08D1014A" w14:textId="70F77832" w:rsidR="0003018B" w:rsidRPr="0003018B" w:rsidRDefault="0003018B" w:rsidP="0003018B">
      <w:pPr>
        <w:spacing w:after="0" w:line="100" w:lineRule="atLeast"/>
        <w:ind w:firstLine="709"/>
        <w:jc w:val="both"/>
        <w:rPr>
          <w:rFonts w:ascii="Times New Roman" w:eastAsia="Calibri" w:hAnsi="Times New Roman" w:cs="Times New Roman"/>
          <w:sz w:val="28"/>
          <w:szCs w:val="28"/>
        </w:rPr>
      </w:pPr>
      <w:r w:rsidRPr="00FF5790">
        <w:rPr>
          <w:rFonts w:ascii="Times New Roman" w:eastAsia="Calibri" w:hAnsi="Times New Roman" w:cs="Times New Roman"/>
          <w:sz w:val="28"/>
          <w:szCs w:val="28"/>
        </w:rPr>
        <w:t>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в 2024 году 90,9 тыс. руб. (в 2023 году – 79,7 тысяч рублей</w:t>
      </w:r>
      <w:r w:rsidRPr="0003018B">
        <w:rPr>
          <w:rFonts w:ascii="Times New Roman" w:eastAsia="Calibri" w:hAnsi="Times New Roman" w:cs="Times New Roman"/>
          <w:sz w:val="28"/>
          <w:szCs w:val="28"/>
        </w:rPr>
        <w:t>).</w:t>
      </w:r>
      <w:r w:rsidRPr="0003018B">
        <w:rPr>
          <w:rFonts w:ascii="Times New Roman" w:hAnsi="Times New Roman" w:cs="Times New Roman"/>
          <w:sz w:val="28"/>
          <w:szCs w:val="28"/>
        </w:rPr>
        <w:t xml:space="preserve"> У</w:t>
      </w:r>
      <w:r w:rsidRPr="0003018B">
        <w:rPr>
          <w:rFonts w:ascii="Times New Roman" w:eastAsia="Calibri" w:hAnsi="Times New Roman" w:cs="Times New Roman"/>
          <w:sz w:val="28"/>
          <w:szCs w:val="28"/>
        </w:rPr>
        <w:t>величение расходов в связи с увеличением тарифов на коммунальные услуги, ростом расходов на заработную плату, капитальный и текущие ремонты школ, снижением численности обучающихся.</w:t>
      </w:r>
    </w:p>
    <w:p w14:paraId="7360DDEF" w14:textId="77777777" w:rsidR="00114CB2" w:rsidRPr="0012051B" w:rsidRDefault="00114CB2" w:rsidP="00CB17EC">
      <w:pPr>
        <w:spacing w:after="0" w:line="240" w:lineRule="auto"/>
        <w:jc w:val="both"/>
        <w:rPr>
          <w:rFonts w:ascii="Times New Roman" w:hAnsi="Times New Roman" w:cs="Times New Roman"/>
          <w:b/>
          <w:color w:val="000000"/>
          <w:sz w:val="28"/>
          <w:szCs w:val="28"/>
          <w:highlight w:val="yellow"/>
        </w:rPr>
      </w:pPr>
    </w:p>
    <w:p w14:paraId="662F1DFF" w14:textId="77777777" w:rsidR="00CB17EC" w:rsidRPr="009A7695" w:rsidRDefault="00CB17EC" w:rsidP="00CB17EC">
      <w:pPr>
        <w:spacing w:after="0" w:line="240" w:lineRule="auto"/>
        <w:jc w:val="both"/>
        <w:rPr>
          <w:rFonts w:ascii="Times New Roman" w:hAnsi="Times New Roman" w:cs="Times New Roman"/>
          <w:b/>
          <w:color w:val="000000"/>
          <w:sz w:val="28"/>
          <w:szCs w:val="28"/>
        </w:rPr>
      </w:pPr>
      <w:r w:rsidRPr="009A7695">
        <w:rPr>
          <w:rFonts w:ascii="Times New Roman" w:hAnsi="Times New Roman" w:cs="Times New Roman"/>
          <w:b/>
          <w:color w:val="000000"/>
          <w:sz w:val="28"/>
          <w:szCs w:val="28"/>
        </w:rPr>
        <w:t>Дополнительное образование</w:t>
      </w:r>
    </w:p>
    <w:p w14:paraId="334D67EA" w14:textId="77777777" w:rsidR="0003018B" w:rsidRPr="00FF5790" w:rsidRDefault="0003018B" w:rsidP="0003018B">
      <w:pPr>
        <w:spacing w:after="0" w:line="240" w:lineRule="auto"/>
        <w:ind w:firstLine="709"/>
        <w:jc w:val="both"/>
        <w:rPr>
          <w:rFonts w:ascii="Times New Roman" w:eastAsiaTheme="minorEastAsia" w:hAnsi="Times New Roman" w:cs="Times New Roman"/>
          <w:color w:val="000000" w:themeColor="text1"/>
          <w:sz w:val="28"/>
          <w:lang w:eastAsia="ru-RU"/>
        </w:rPr>
      </w:pPr>
      <w:r w:rsidRPr="00FF5790">
        <w:rPr>
          <w:rFonts w:ascii="Times New Roman" w:eastAsiaTheme="minorEastAsia" w:hAnsi="Times New Roman" w:cs="Times New Roman"/>
          <w:color w:val="000000" w:themeColor="text1"/>
          <w:sz w:val="28"/>
          <w:lang w:eastAsia="ru-RU"/>
        </w:rPr>
        <w:t>В МБУ ДО ДЮСШ г. Невеля обучение осуществляется на отделениях: по дополнительным общеразвивающим программам:  физкультурно-спортивной направленности -  «Баскетбол», «Волейбол» «Футбол», «Легкая атлетика», «Лыжные гонки», «Самбо», «Каратэ», «Настольный теннис»; туристско-краеведческой направленности: «Спортивное ориентирование», «Спортивный туризм»; художественной направленности: «Умелые руки» и «Волшебный сундучок»; социально-педагогической направленности: «Проба пера», «</w:t>
      </w:r>
      <w:proofErr w:type="spellStart"/>
      <w:r w:rsidRPr="00FF5790">
        <w:rPr>
          <w:rFonts w:ascii="Times New Roman" w:eastAsiaTheme="minorEastAsia" w:hAnsi="Times New Roman" w:cs="Times New Roman"/>
          <w:color w:val="000000" w:themeColor="text1"/>
          <w:sz w:val="28"/>
          <w:lang w:eastAsia="ru-RU"/>
        </w:rPr>
        <w:t>Светофорик</w:t>
      </w:r>
      <w:proofErr w:type="spellEnd"/>
      <w:r w:rsidRPr="00FF5790">
        <w:rPr>
          <w:rFonts w:ascii="Times New Roman" w:eastAsiaTheme="minorEastAsia" w:hAnsi="Times New Roman" w:cs="Times New Roman"/>
          <w:color w:val="000000" w:themeColor="text1"/>
          <w:sz w:val="28"/>
          <w:lang w:eastAsia="ru-RU"/>
        </w:rPr>
        <w:t xml:space="preserve">». </w:t>
      </w:r>
    </w:p>
    <w:p w14:paraId="3B98473D" w14:textId="77777777" w:rsidR="0003018B" w:rsidRPr="00FF5790" w:rsidRDefault="0003018B" w:rsidP="0003018B">
      <w:pPr>
        <w:spacing w:after="0" w:line="240" w:lineRule="auto"/>
        <w:ind w:firstLine="709"/>
        <w:jc w:val="both"/>
        <w:rPr>
          <w:rFonts w:ascii="Times New Roman" w:eastAsiaTheme="minorEastAsia" w:hAnsi="Times New Roman" w:cs="Times New Roman"/>
          <w:color w:val="000000" w:themeColor="text1"/>
          <w:sz w:val="28"/>
          <w:lang w:eastAsia="ru-RU"/>
        </w:rPr>
      </w:pPr>
      <w:r w:rsidRPr="00FF5790">
        <w:rPr>
          <w:rFonts w:ascii="Times New Roman" w:eastAsiaTheme="minorEastAsia" w:hAnsi="Times New Roman" w:cs="Times New Roman"/>
          <w:color w:val="000000" w:themeColor="text1"/>
          <w:sz w:val="28"/>
          <w:lang w:eastAsia="ru-RU"/>
        </w:rPr>
        <w:t xml:space="preserve">В МБУ ДО ДШИ г. Невеля осуществляется </w:t>
      </w:r>
      <w:proofErr w:type="gramStart"/>
      <w:r w:rsidRPr="00FF5790">
        <w:rPr>
          <w:rFonts w:ascii="Times New Roman" w:eastAsiaTheme="minorEastAsia" w:hAnsi="Times New Roman" w:cs="Times New Roman"/>
          <w:color w:val="000000" w:themeColor="text1"/>
          <w:sz w:val="28"/>
          <w:lang w:eastAsia="ru-RU"/>
        </w:rPr>
        <w:t>реализация  дополнительных</w:t>
      </w:r>
      <w:proofErr w:type="gramEnd"/>
      <w:r w:rsidRPr="00FF5790">
        <w:rPr>
          <w:rFonts w:ascii="Times New Roman" w:eastAsiaTheme="minorEastAsia" w:hAnsi="Times New Roman" w:cs="Times New Roman"/>
          <w:color w:val="000000" w:themeColor="text1"/>
          <w:sz w:val="28"/>
          <w:lang w:eastAsia="ru-RU"/>
        </w:rPr>
        <w:t xml:space="preserve">  предпрофессиональных программ в области искусства – «Хореографическое творчество», «Народные инструменты», «Фортепиано», «Живопись», «Хоровое пение», «Музыкальный фольклор», «Театральное искусство»; по дополнительным общеразвивающим программам: «Народные инструменты», «Начальное эстетическое развитие», «Хоровое пение», «Фортепиано».  </w:t>
      </w:r>
    </w:p>
    <w:p w14:paraId="5BF1B0B9" w14:textId="77777777" w:rsidR="0003018B" w:rsidRPr="00FF5790" w:rsidRDefault="0003018B" w:rsidP="0003018B">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FF5790">
        <w:rPr>
          <w:rFonts w:ascii="Times New Roman" w:eastAsiaTheme="minorEastAsia" w:hAnsi="Times New Roman" w:cs="Times New Roman"/>
          <w:color w:val="000000" w:themeColor="text1"/>
          <w:sz w:val="28"/>
          <w:lang w:eastAsia="ru-RU"/>
        </w:rPr>
        <w:t>Кроме этого, каждый ребенок имеет возможность получать дополнительное образование на базе   общеобразовательных учреждений. В 2024 году в школах д</w:t>
      </w:r>
      <w:r w:rsidRPr="00FF5790">
        <w:rPr>
          <w:rFonts w:ascii="Times New Roman" w:eastAsia="Times New Roman" w:hAnsi="Times New Roman" w:cs="Times New Roman"/>
          <w:color w:val="000000" w:themeColor="text1"/>
          <w:sz w:val="28"/>
          <w:szCs w:val="28"/>
          <w:lang w:eastAsia="ru-RU"/>
        </w:rPr>
        <w:t xml:space="preserve">ополнительное образование осуществлялось по </w:t>
      </w:r>
      <w:proofErr w:type="gramStart"/>
      <w:r w:rsidRPr="00FF5790">
        <w:rPr>
          <w:rFonts w:ascii="Times New Roman" w:eastAsia="Times New Roman" w:hAnsi="Times New Roman" w:cs="Times New Roman"/>
          <w:color w:val="000000" w:themeColor="text1"/>
          <w:sz w:val="28"/>
          <w:szCs w:val="28"/>
          <w:lang w:eastAsia="ru-RU"/>
        </w:rPr>
        <w:t>шести  направленностям</w:t>
      </w:r>
      <w:proofErr w:type="gramEnd"/>
      <w:r w:rsidRPr="00FF5790">
        <w:rPr>
          <w:rFonts w:ascii="Times New Roman" w:eastAsia="Times New Roman" w:hAnsi="Times New Roman" w:cs="Times New Roman"/>
          <w:color w:val="000000" w:themeColor="text1"/>
          <w:sz w:val="28"/>
          <w:szCs w:val="28"/>
          <w:lang w:eastAsia="ru-RU"/>
        </w:rPr>
        <w:t>:</w:t>
      </w:r>
    </w:p>
    <w:p w14:paraId="62158092"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color w:val="000000" w:themeColor="text1"/>
          <w:sz w:val="24"/>
          <w:szCs w:val="24"/>
          <w:lang w:eastAsia="ru-RU"/>
        </w:rPr>
        <w:t xml:space="preserve">- </w:t>
      </w:r>
      <w:r w:rsidRPr="00FF5790">
        <w:rPr>
          <w:rFonts w:ascii="Times New Roman" w:eastAsia="Times New Roman" w:hAnsi="Times New Roman" w:cs="Times New Roman"/>
          <w:b/>
          <w:bCs/>
          <w:color w:val="000000" w:themeColor="text1"/>
          <w:sz w:val="28"/>
          <w:szCs w:val="28"/>
          <w:lang w:eastAsia="ru-RU"/>
        </w:rPr>
        <w:t>Естественно-научная:</w:t>
      </w:r>
      <w:r w:rsidRPr="00FF5790">
        <w:rPr>
          <w:rFonts w:ascii="Times New Roman" w:eastAsia="Times New Roman" w:hAnsi="Times New Roman" w:cs="Times New Roman"/>
          <w:color w:val="000000" w:themeColor="text1"/>
          <w:sz w:val="28"/>
          <w:szCs w:val="28"/>
          <w:lang w:eastAsia="ru-RU"/>
        </w:rPr>
        <w:t xml:space="preserve"> вовлечение детей в научную работу, в практику наблюдения, описания, моделирования и конструирования различных явлений окружающего мира;</w:t>
      </w:r>
    </w:p>
    <w:p w14:paraId="6DF2594C"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b/>
          <w:bCs/>
          <w:color w:val="000000" w:themeColor="text1"/>
          <w:sz w:val="28"/>
          <w:szCs w:val="28"/>
          <w:lang w:eastAsia="ru-RU"/>
        </w:rPr>
        <w:t>- Туристско-</w:t>
      </w:r>
      <w:proofErr w:type="gramStart"/>
      <w:r w:rsidRPr="00FF5790">
        <w:rPr>
          <w:rFonts w:ascii="Times New Roman" w:eastAsia="Times New Roman" w:hAnsi="Times New Roman" w:cs="Times New Roman"/>
          <w:b/>
          <w:bCs/>
          <w:color w:val="000000" w:themeColor="text1"/>
          <w:sz w:val="28"/>
          <w:szCs w:val="28"/>
          <w:lang w:eastAsia="ru-RU"/>
        </w:rPr>
        <w:t>краеведческая :</w:t>
      </w:r>
      <w:r w:rsidRPr="00FF5790">
        <w:rPr>
          <w:rFonts w:ascii="Times New Roman" w:eastAsia="Times New Roman" w:hAnsi="Times New Roman" w:cs="Times New Roman"/>
          <w:color w:val="000000" w:themeColor="text1"/>
          <w:sz w:val="28"/>
          <w:szCs w:val="28"/>
          <w:lang w:eastAsia="ru-RU"/>
        </w:rPr>
        <w:t>вовлечение</w:t>
      </w:r>
      <w:proofErr w:type="gramEnd"/>
      <w:r w:rsidRPr="00FF5790">
        <w:rPr>
          <w:rFonts w:ascii="Times New Roman" w:eastAsia="Times New Roman" w:hAnsi="Times New Roman" w:cs="Times New Roman"/>
          <w:color w:val="000000" w:themeColor="text1"/>
          <w:sz w:val="28"/>
          <w:szCs w:val="28"/>
          <w:lang w:eastAsia="ru-RU"/>
        </w:rPr>
        <w:t xml:space="preserve"> детей в организацию походно-экспедиционных, экскурсионных, проектно-исследовательских и других профильных форм работы; </w:t>
      </w:r>
    </w:p>
    <w:p w14:paraId="0558A6E8"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b/>
          <w:bCs/>
          <w:color w:val="000000" w:themeColor="text1"/>
          <w:sz w:val="28"/>
          <w:szCs w:val="28"/>
          <w:lang w:eastAsia="ru-RU"/>
        </w:rPr>
        <w:t xml:space="preserve">- </w:t>
      </w:r>
      <w:proofErr w:type="gramStart"/>
      <w:r w:rsidRPr="00FF5790">
        <w:rPr>
          <w:rFonts w:ascii="Times New Roman" w:eastAsia="Times New Roman" w:hAnsi="Times New Roman" w:cs="Times New Roman"/>
          <w:b/>
          <w:bCs/>
          <w:color w:val="000000" w:themeColor="text1"/>
          <w:sz w:val="28"/>
          <w:szCs w:val="28"/>
          <w:lang w:eastAsia="ru-RU"/>
        </w:rPr>
        <w:t>Техническая :</w:t>
      </w:r>
      <w:r w:rsidRPr="00FF5790">
        <w:rPr>
          <w:rFonts w:ascii="Times New Roman" w:eastAsia="Times New Roman" w:hAnsi="Times New Roman" w:cs="Times New Roman"/>
          <w:color w:val="000000" w:themeColor="text1"/>
          <w:sz w:val="28"/>
          <w:szCs w:val="28"/>
          <w:lang w:eastAsia="ru-RU"/>
        </w:rPr>
        <w:t>вовлечение</w:t>
      </w:r>
      <w:proofErr w:type="gramEnd"/>
      <w:r w:rsidRPr="00FF5790">
        <w:rPr>
          <w:rFonts w:ascii="Times New Roman" w:eastAsia="Times New Roman" w:hAnsi="Times New Roman" w:cs="Times New Roman"/>
          <w:color w:val="000000" w:themeColor="text1"/>
          <w:sz w:val="28"/>
          <w:szCs w:val="28"/>
          <w:lang w:eastAsia="ru-RU"/>
        </w:rPr>
        <w:t xml:space="preserve"> детей в создание искусственно-технических и виртуальных объектов, формирование современных компетенций обучающихся в области технических наук, технологической грамотности и инженерного мышления;</w:t>
      </w:r>
    </w:p>
    <w:p w14:paraId="3507D425"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b/>
          <w:bCs/>
          <w:color w:val="000000" w:themeColor="text1"/>
          <w:sz w:val="28"/>
          <w:szCs w:val="28"/>
          <w:lang w:eastAsia="ru-RU"/>
        </w:rPr>
        <w:t xml:space="preserve">- </w:t>
      </w:r>
      <w:proofErr w:type="spellStart"/>
      <w:r w:rsidRPr="00FF5790">
        <w:rPr>
          <w:rFonts w:ascii="Times New Roman" w:eastAsia="Times New Roman" w:hAnsi="Times New Roman" w:cs="Times New Roman"/>
          <w:b/>
          <w:bCs/>
          <w:color w:val="000000" w:themeColor="text1"/>
          <w:sz w:val="28"/>
          <w:szCs w:val="28"/>
          <w:lang w:eastAsia="ru-RU"/>
        </w:rPr>
        <w:t>Социально-</w:t>
      </w:r>
      <w:proofErr w:type="gramStart"/>
      <w:r w:rsidRPr="00FF5790">
        <w:rPr>
          <w:rFonts w:ascii="Times New Roman" w:eastAsia="Times New Roman" w:hAnsi="Times New Roman" w:cs="Times New Roman"/>
          <w:b/>
          <w:bCs/>
          <w:color w:val="000000" w:themeColor="text1"/>
          <w:sz w:val="28"/>
          <w:szCs w:val="28"/>
          <w:lang w:eastAsia="ru-RU"/>
        </w:rPr>
        <w:t>гуманитарная:</w:t>
      </w:r>
      <w:r w:rsidRPr="00FF5790">
        <w:rPr>
          <w:rFonts w:ascii="Times New Roman" w:eastAsia="Times New Roman" w:hAnsi="Times New Roman" w:cs="Times New Roman"/>
          <w:color w:val="000000" w:themeColor="text1"/>
          <w:sz w:val="28"/>
          <w:szCs w:val="28"/>
          <w:lang w:eastAsia="ru-RU"/>
        </w:rPr>
        <w:t>вовлечение</w:t>
      </w:r>
      <w:proofErr w:type="spellEnd"/>
      <w:proofErr w:type="gramEnd"/>
      <w:r w:rsidRPr="00FF5790">
        <w:rPr>
          <w:rFonts w:ascii="Times New Roman" w:eastAsia="Times New Roman" w:hAnsi="Times New Roman" w:cs="Times New Roman"/>
          <w:color w:val="000000" w:themeColor="text1"/>
          <w:sz w:val="28"/>
          <w:szCs w:val="28"/>
          <w:lang w:eastAsia="ru-RU"/>
        </w:rPr>
        <w:t xml:space="preserve"> детей в практику глобального, регионального и локального развития общества, развитие культуры межнационального общения, лидерских качеств, финансовой, правовой и </w:t>
      </w:r>
      <w:proofErr w:type="spellStart"/>
      <w:r w:rsidRPr="00FF5790">
        <w:rPr>
          <w:rFonts w:ascii="Times New Roman" w:eastAsia="Times New Roman" w:hAnsi="Times New Roman" w:cs="Times New Roman"/>
          <w:color w:val="000000" w:themeColor="text1"/>
          <w:sz w:val="28"/>
          <w:szCs w:val="28"/>
          <w:lang w:eastAsia="ru-RU"/>
        </w:rPr>
        <w:lastRenderedPageBreak/>
        <w:t>медиаграмотности</w:t>
      </w:r>
      <w:proofErr w:type="spellEnd"/>
      <w:r w:rsidRPr="00FF5790">
        <w:rPr>
          <w:rFonts w:ascii="Times New Roman" w:eastAsia="Times New Roman" w:hAnsi="Times New Roman" w:cs="Times New Roman"/>
          <w:color w:val="000000" w:themeColor="text1"/>
          <w:sz w:val="28"/>
          <w:szCs w:val="28"/>
          <w:lang w:eastAsia="ru-RU"/>
        </w:rPr>
        <w:t>, предпринимательской деятельности, а также игровых форматов и технологий;</w:t>
      </w:r>
    </w:p>
    <w:p w14:paraId="08625C52"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b/>
          <w:bCs/>
          <w:color w:val="000000" w:themeColor="text1"/>
          <w:sz w:val="28"/>
          <w:szCs w:val="28"/>
          <w:lang w:eastAsia="ru-RU"/>
        </w:rPr>
        <w:t xml:space="preserve">- </w:t>
      </w:r>
      <w:proofErr w:type="gramStart"/>
      <w:r w:rsidRPr="00FF5790">
        <w:rPr>
          <w:rFonts w:ascii="Times New Roman" w:eastAsia="Times New Roman" w:hAnsi="Times New Roman" w:cs="Times New Roman"/>
          <w:b/>
          <w:bCs/>
          <w:color w:val="000000" w:themeColor="text1"/>
          <w:sz w:val="28"/>
          <w:szCs w:val="28"/>
          <w:lang w:eastAsia="ru-RU"/>
        </w:rPr>
        <w:t>Художественная :</w:t>
      </w:r>
      <w:r w:rsidRPr="00FF5790">
        <w:rPr>
          <w:rFonts w:ascii="Times New Roman" w:eastAsia="Times New Roman" w:hAnsi="Times New Roman" w:cs="Times New Roman"/>
          <w:color w:val="000000" w:themeColor="text1"/>
          <w:sz w:val="28"/>
          <w:szCs w:val="28"/>
          <w:lang w:eastAsia="ru-RU"/>
        </w:rPr>
        <w:t>вовлечение</w:t>
      </w:r>
      <w:proofErr w:type="gramEnd"/>
      <w:r w:rsidRPr="00FF5790">
        <w:rPr>
          <w:rFonts w:ascii="Times New Roman" w:eastAsia="Times New Roman" w:hAnsi="Times New Roman" w:cs="Times New Roman"/>
          <w:color w:val="000000" w:themeColor="text1"/>
          <w:sz w:val="28"/>
          <w:szCs w:val="28"/>
          <w:lang w:eastAsia="ru-RU"/>
        </w:rPr>
        <w:t xml:space="preserve"> детей в различные виды искусств, жанры художественного творчества, в том числе с применением цифровых технологий, с использованием новых музыкальных инструментов, средств коммуникации, художественных материалов, оборудования креативных индустрий (создание школьных театров; </w:t>
      </w:r>
    </w:p>
    <w:p w14:paraId="407C7734"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b/>
          <w:bCs/>
          <w:color w:val="000000" w:themeColor="text1"/>
          <w:sz w:val="28"/>
          <w:szCs w:val="28"/>
          <w:lang w:eastAsia="ru-RU"/>
        </w:rPr>
        <w:t>- Физкультурно-</w:t>
      </w:r>
      <w:proofErr w:type="gramStart"/>
      <w:r w:rsidRPr="00FF5790">
        <w:rPr>
          <w:rFonts w:ascii="Times New Roman" w:eastAsia="Times New Roman" w:hAnsi="Times New Roman" w:cs="Times New Roman"/>
          <w:b/>
          <w:bCs/>
          <w:color w:val="000000" w:themeColor="text1"/>
          <w:sz w:val="28"/>
          <w:szCs w:val="28"/>
          <w:lang w:eastAsia="ru-RU"/>
        </w:rPr>
        <w:t>спортивная :</w:t>
      </w:r>
      <w:r w:rsidRPr="00FF5790">
        <w:rPr>
          <w:rFonts w:ascii="Times New Roman" w:eastAsia="Times New Roman" w:hAnsi="Times New Roman" w:cs="Times New Roman"/>
          <w:color w:val="000000" w:themeColor="text1"/>
          <w:sz w:val="28"/>
          <w:szCs w:val="28"/>
          <w:lang w:eastAsia="ru-RU"/>
        </w:rPr>
        <w:t>вовлечение</w:t>
      </w:r>
      <w:proofErr w:type="gramEnd"/>
      <w:r w:rsidRPr="00FF5790">
        <w:rPr>
          <w:rFonts w:ascii="Times New Roman" w:eastAsia="Times New Roman" w:hAnsi="Times New Roman" w:cs="Times New Roman"/>
          <w:color w:val="000000" w:themeColor="text1"/>
          <w:sz w:val="28"/>
          <w:szCs w:val="28"/>
          <w:lang w:eastAsia="ru-RU"/>
        </w:rPr>
        <w:t xml:space="preserve"> детей в практики, содержащие элементы олимпийских, неолимпийских и национальных видов спорта, развитие командных, индивидуальных и игровых видов деятельности, способствующих физическому, духовному, интеллектуальному, здоровьесберегающему и патриотическому воспитанию детей.</w:t>
      </w:r>
    </w:p>
    <w:p w14:paraId="01F5CF53"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color w:val="000000" w:themeColor="text1"/>
          <w:sz w:val="28"/>
          <w:szCs w:val="28"/>
          <w:lang w:eastAsia="ru-RU"/>
        </w:rPr>
        <w:t xml:space="preserve">В рамках федерального проекта «Успех каждого ребёнка» национального проекта «Образование» с 2020 года в ОО округа </w:t>
      </w:r>
      <w:r w:rsidRPr="00FF5790">
        <w:rPr>
          <w:rFonts w:ascii="Times New Roman" w:eastAsia="Times New Roman" w:hAnsi="Times New Roman" w:cs="Times New Roman"/>
          <w:b/>
          <w:color w:val="000000" w:themeColor="text1"/>
          <w:sz w:val="28"/>
          <w:szCs w:val="28"/>
          <w:lang w:eastAsia="ru-RU"/>
        </w:rPr>
        <w:t>открыто 777 дополнительных места</w:t>
      </w:r>
      <w:r w:rsidRPr="00FF5790">
        <w:rPr>
          <w:rFonts w:ascii="Times New Roman" w:eastAsia="Times New Roman" w:hAnsi="Times New Roman" w:cs="Times New Roman"/>
          <w:color w:val="000000" w:themeColor="text1"/>
          <w:sz w:val="28"/>
          <w:szCs w:val="28"/>
          <w:lang w:eastAsia="ru-RU"/>
        </w:rPr>
        <w:t>:</w:t>
      </w:r>
    </w:p>
    <w:tbl>
      <w:tblPr>
        <w:tblStyle w:val="110"/>
        <w:tblW w:w="0" w:type="auto"/>
        <w:tblLook w:val="04A0" w:firstRow="1" w:lastRow="0" w:firstColumn="1" w:lastColumn="0" w:noHBand="0" w:noVBand="1"/>
      </w:tblPr>
      <w:tblGrid>
        <w:gridCol w:w="2392"/>
        <w:gridCol w:w="2393"/>
        <w:gridCol w:w="2393"/>
        <w:gridCol w:w="2393"/>
      </w:tblGrid>
      <w:tr w:rsidR="0003018B" w:rsidRPr="00FF5790" w14:paraId="1959290D" w14:textId="77777777" w:rsidTr="00D6716D">
        <w:tc>
          <w:tcPr>
            <w:tcW w:w="2392" w:type="dxa"/>
          </w:tcPr>
          <w:p w14:paraId="4E1F56ED"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ОО</w:t>
            </w:r>
          </w:p>
        </w:tc>
        <w:tc>
          <w:tcPr>
            <w:tcW w:w="2393" w:type="dxa"/>
          </w:tcPr>
          <w:p w14:paraId="2356AFA6"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направленность</w:t>
            </w:r>
          </w:p>
        </w:tc>
        <w:tc>
          <w:tcPr>
            <w:tcW w:w="2393" w:type="dxa"/>
          </w:tcPr>
          <w:p w14:paraId="4F9D2CD9"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количество мест</w:t>
            </w:r>
          </w:p>
        </w:tc>
        <w:tc>
          <w:tcPr>
            <w:tcW w:w="2393" w:type="dxa"/>
          </w:tcPr>
          <w:p w14:paraId="5BCE6DDA"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Всего</w:t>
            </w:r>
          </w:p>
        </w:tc>
      </w:tr>
      <w:tr w:rsidR="0003018B" w:rsidRPr="00FF5790" w14:paraId="2A3703DD" w14:textId="77777777" w:rsidTr="00D6716D">
        <w:tc>
          <w:tcPr>
            <w:tcW w:w="2392" w:type="dxa"/>
          </w:tcPr>
          <w:p w14:paraId="0C889DEF"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№1</w:t>
            </w:r>
          </w:p>
        </w:tc>
        <w:tc>
          <w:tcPr>
            <w:tcW w:w="2393" w:type="dxa"/>
          </w:tcPr>
          <w:p w14:paraId="701F94DD"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Художественная</w:t>
            </w:r>
          </w:p>
          <w:p w14:paraId="069EE796"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Естественно-научная</w:t>
            </w:r>
          </w:p>
          <w:p w14:paraId="19271E5E"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Физкультурно-спортивная</w:t>
            </w:r>
          </w:p>
        </w:tc>
        <w:tc>
          <w:tcPr>
            <w:tcW w:w="2393" w:type="dxa"/>
          </w:tcPr>
          <w:p w14:paraId="0CC4AA75"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45</w:t>
            </w:r>
          </w:p>
          <w:p w14:paraId="6FCC07B8"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30</w:t>
            </w:r>
          </w:p>
          <w:p w14:paraId="0151070C"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24</w:t>
            </w:r>
          </w:p>
        </w:tc>
        <w:tc>
          <w:tcPr>
            <w:tcW w:w="2393" w:type="dxa"/>
          </w:tcPr>
          <w:p w14:paraId="1C880BBD"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99</w:t>
            </w:r>
          </w:p>
        </w:tc>
      </w:tr>
      <w:tr w:rsidR="0003018B" w:rsidRPr="00FF5790" w14:paraId="66A3352D" w14:textId="77777777" w:rsidTr="00D6716D">
        <w:tc>
          <w:tcPr>
            <w:tcW w:w="2392" w:type="dxa"/>
          </w:tcPr>
          <w:p w14:paraId="1B9C0F17"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№2</w:t>
            </w:r>
          </w:p>
        </w:tc>
        <w:tc>
          <w:tcPr>
            <w:tcW w:w="2393" w:type="dxa"/>
          </w:tcPr>
          <w:p w14:paraId="4CFBA05C"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Художественная</w:t>
            </w:r>
          </w:p>
          <w:p w14:paraId="6C43D80D"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Техническая</w:t>
            </w:r>
          </w:p>
        </w:tc>
        <w:tc>
          <w:tcPr>
            <w:tcW w:w="2393" w:type="dxa"/>
          </w:tcPr>
          <w:p w14:paraId="01C45F2A"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30</w:t>
            </w:r>
          </w:p>
          <w:p w14:paraId="65838C39"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75</w:t>
            </w:r>
          </w:p>
        </w:tc>
        <w:tc>
          <w:tcPr>
            <w:tcW w:w="2393" w:type="dxa"/>
          </w:tcPr>
          <w:p w14:paraId="02A748DF"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105</w:t>
            </w:r>
          </w:p>
        </w:tc>
      </w:tr>
      <w:tr w:rsidR="0003018B" w:rsidRPr="00FF5790" w14:paraId="2047D54A" w14:textId="77777777" w:rsidTr="00D6716D">
        <w:tc>
          <w:tcPr>
            <w:tcW w:w="2392" w:type="dxa"/>
          </w:tcPr>
          <w:p w14:paraId="1E3BF8F6"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№5</w:t>
            </w:r>
          </w:p>
        </w:tc>
        <w:tc>
          <w:tcPr>
            <w:tcW w:w="2393" w:type="dxa"/>
          </w:tcPr>
          <w:p w14:paraId="7DCAB846"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Художественная</w:t>
            </w:r>
          </w:p>
          <w:p w14:paraId="650C5D7F"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Естественно-научная</w:t>
            </w:r>
          </w:p>
          <w:p w14:paraId="266BCBF2"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Техническая</w:t>
            </w:r>
          </w:p>
        </w:tc>
        <w:tc>
          <w:tcPr>
            <w:tcW w:w="2393" w:type="dxa"/>
          </w:tcPr>
          <w:p w14:paraId="107BD198"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15</w:t>
            </w:r>
          </w:p>
          <w:p w14:paraId="79245D0D"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60</w:t>
            </w:r>
          </w:p>
          <w:p w14:paraId="0312BBB4"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15</w:t>
            </w:r>
          </w:p>
        </w:tc>
        <w:tc>
          <w:tcPr>
            <w:tcW w:w="2393" w:type="dxa"/>
          </w:tcPr>
          <w:p w14:paraId="00B7A529"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90</w:t>
            </w:r>
          </w:p>
        </w:tc>
      </w:tr>
      <w:tr w:rsidR="0003018B" w:rsidRPr="00FF5790" w14:paraId="1A9D0407" w14:textId="77777777" w:rsidTr="00D6716D">
        <w:tc>
          <w:tcPr>
            <w:tcW w:w="2392" w:type="dxa"/>
          </w:tcPr>
          <w:p w14:paraId="7ECE359D"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гимназия</w:t>
            </w:r>
          </w:p>
        </w:tc>
        <w:tc>
          <w:tcPr>
            <w:tcW w:w="2393" w:type="dxa"/>
          </w:tcPr>
          <w:p w14:paraId="47EBCEDE"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Художественная</w:t>
            </w:r>
          </w:p>
          <w:p w14:paraId="3C6C026D"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Естественно-научная</w:t>
            </w:r>
          </w:p>
          <w:p w14:paraId="16A5D908"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Техническая</w:t>
            </w:r>
          </w:p>
          <w:p w14:paraId="7383BBAE"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Физкультурно-спортивная</w:t>
            </w:r>
          </w:p>
        </w:tc>
        <w:tc>
          <w:tcPr>
            <w:tcW w:w="2393" w:type="dxa"/>
          </w:tcPr>
          <w:p w14:paraId="1FC3EFC2"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15</w:t>
            </w:r>
          </w:p>
          <w:p w14:paraId="3AD1AE88"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90</w:t>
            </w:r>
          </w:p>
          <w:p w14:paraId="19217512"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90</w:t>
            </w:r>
          </w:p>
          <w:p w14:paraId="3394E8F7"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36</w:t>
            </w:r>
          </w:p>
        </w:tc>
        <w:tc>
          <w:tcPr>
            <w:tcW w:w="2393" w:type="dxa"/>
          </w:tcPr>
          <w:p w14:paraId="72BA12C2"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p>
          <w:p w14:paraId="676EA42B"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231</w:t>
            </w:r>
          </w:p>
        </w:tc>
      </w:tr>
      <w:tr w:rsidR="0003018B" w:rsidRPr="00FF5790" w14:paraId="7A910624" w14:textId="77777777" w:rsidTr="00D6716D">
        <w:tc>
          <w:tcPr>
            <w:tcW w:w="2392" w:type="dxa"/>
          </w:tcPr>
          <w:p w14:paraId="14B0446E"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roofErr w:type="spellStart"/>
            <w:r w:rsidRPr="00FF5790">
              <w:rPr>
                <w:rFonts w:ascii="Times New Roman" w:eastAsia="Times New Roman" w:hAnsi="Times New Roman" w:cs="Times New Roman"/>
                <w:color w:val="000000" w:themeColor="text1"/>
                <w:sz w:val="24"/>
                <w:szCs w:val="24"/>
                <w:lang w:eastAsia="ru-RU"/>
              </w:rPr>
              <w:t>Опухликовская</w:t>
            </w:r>
            <w:proofErr w:type="spellEnd"/>
            <w:r w:rsidRPr="00FF5790">
              <w:rPr>
                <w:rFonts w:ascii="Times New Roman" w:eastAsia="Times New Roman" w:hAnsi="Times New Roman" w:cs="Times New Roman"/>
                <w:color w:val="000000" w:themeColor="text1"/>
                <w:sz w:val="24"/>
                <w:szCs w:val="24"/>
                <w:lang w:eastAsia="ru-RU"/>
              </w:rPr>
              <w:t xml:space="preserve"> СОШ</w:t>
            </w:r>
          </w:p>
        </w:tc>
        <w:tc>
          <w:tcPr>
            <w:tcW w:w="2393" w:type="dxa"/>
          </w:tcPr>
          <w:p w14:paraId="493DF92A"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Техническая</w:t>
            </w:r>
          </w:p>
          <w:p w14:paraId="698CABDA"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
        </w:tc>
        <w:tc>
          <w:tcPr>
            <w:tcW w:w="2393" w:type="dxa"/>
          </w:tcPr>
          <w:p w14:paraId="54A9C41A"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60</w:t>
            </w:r>
          </w:p>
        </w:tc>
        <w:tc>
          <w:tcPr>
            <w:tcW w:w="2393" w:type="dxa"/>
          </w:tcPr>
          <w:p w14:paraId="0FD50798"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60</w:t>
            </w:r>
          </w:p>
        </w:tc>
      </w:tr>
      <w:tr w:rsidR="0003018B" w:rsidRPr="00FF5790" w14:paraId="64EB6EAD" w14:textId="77777777" w:rsidTr="00D6716D">
        <w:tc>
          <w:tcPr>
            <w:tcW w:w="2392" w:type="dxa"/>
          </w:tcPr>
          <w:p w14:paraId="28A58E90"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roofErr w:type="spellStart"/>
            <w:r w:rsidRPr="00FF5790">
              <w:rPr>
                <w:rFonts w:ascii="Times New Roman" w:eastAsia="Times New Roman" w:hAnsi="Times New Roman" w:cs="Times New Roman"/>
                <w:color w:val="000000" w:themeColor="text1"/>
                <w:sz w:val="24"/>
                <w:szCs w:val="24"/>
                <w:lang w:eastAsia="ru-RU"/>
              </w:rPr>
              <w:t>Усть-Долысская</w:t>
            </w:r>
            <w:proofErr w:type="spellEnd"/>
            <w:r w:rsidRPr="00FF5790">
              <w:rPr>
                <w:rFonts w:ascii="Times New Roman" w:eastAsia="Times New Roman" w:hAnsi="Times New Roman" w:cs="Times New Roman"/>
                <w:color w:val="000000" w:themeColor="text1"/>
                <w:sz w:val="24"/>
                <w:szCs w:val="24"/>
                <w:lang w:eastAsia="ru-RU"/>
              </w:rPr>
              <w:t xml:space="preserve"> СОШ</w:t>
            </w:r>
          </w:p>
        </w:tc>
        <w:tc>
          <w:tcPr>
            <w:tcW w:w="2393" w:type="dxa"/>
          </w:tcPr>
          <w:p w14:paraId="725AEAF9"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Естественно-научная</w:t>
            </w:r>
          </w:p>
          <w:p w14:paraId="24F5494C"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Туристско-краеведческая</w:t>
            </w:r>
          </w:p>
          <w:p w14:paraId="71099F61"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
        </w:tc>
        <w:tc>
          <w:tcPr>
            <w:tcW w:w="2393" w:type="dxa"/>
          </w:tcPr>
          <w:p w14:paraId="193443FA"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33</w:t>
            </w:r>
          </w:p>
          <w:p w14:paraId="05208B7D"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30</w:t>
            </w:r>
          </w:p>
        </w:tc>
        <w:tc>
          <w:tcPr>
            <w:tcW w:w="2393" w:type="dxa"/>
          </w:tcPr>
          <w:p w14:paraId="4C9400B1"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66</w:t>
            </w:r>
          </w:p>
        </w:tc>
      </w:tr>
      <w:tr w:rsidR="0003018B" w:rsidRPr="00FF5790" w14:paraId="3E1D9FB7" w14:textId="77777777" w:rsidTr="00D6716D">
        <w:tc>
          <w:tcPr>
            <w:tcW w:w="2392" w:type="dxa"/>
          </w:tcPr>
          <w:p w14:paraId="3701BDA9"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roofErr w:type="spellStart"/>
            <w:r w:rsidRPr="00FF5790">
              <w:rPr>
                <w:rFonts w:ascii="Times New Roman" w:eastAsia="Times New Roman" w:hAnsi="Times New Roman" w:cs="Times New Roman"/>
                <w:color w:val="000000" w:themeColor="text1"/>
                <w:sz w:val="24"/>
                <w:szCs w:val="24"/>
                <w:lang w:eastAsia="ru-RU"/>
              </w:rPr>
              <w:t>Новохованская</w:t>
            </w:r>
            <w:proofErr w:type="spellEnd"/>
            <w:r w:rsidRPr="00FF5790">
              <w:rPr>
                <w:rFonts w:ascii="Times New Roman" w:eastAsia="Times New Roman" w:hAnsi="Times New Roman" w:cs="Times New Roman"/>
                <w:color w:val="000000" w:themeColor="text1"/>
                <w:sz w:val="24"/>
                <w:szCs w:val="24"/>
                <w:lang w:eastAsia="ru-RU"/>
              </w:rPr>
              <w:t xml:space="preserve"> СОШ</w:t>
            </w:r>
          </w:p>
        </w:tc>
        <w:tc>
          <w:tcPr>
            <w:tcW w:w="2393" w:type="dxa"/>
          </w:tcPr>
          <w:p w14:paraId="58D5DBED"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Техническая</w:t>
            </w:r>
          </w:p>
          <w:p w14:paraId="1F6303A4"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Физкультурно-спортивная</w:t>
            </w:r>
          </w:p>
          <w:p w14:paraId="348F7DAD"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
        </w:tc>
        <w:tc>
          <w:tcPr>
            <w:tcW w:w="2393" w:type="dxa"/>
          </w:tcPr>
          <w:p w14:paraId="7FD51A2E"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30</w:t>
            </w:r>
          </w:p>
          <w:p w14:paraId="2D5A49BA"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30</w:t>
            </w:r>
          </w:p>
        </w:tc>
        <w:tc>
          <w:tcPr>
            <w:tcW w:w="2393" w:type="dxa"/>
          </w:tcPr>
          <w:p w14:paraId="7BCB3783"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60</w:t>
            </w:r>
          </w:p>
        </w:tc>
      </w:tr>
      <w:tr w:rsidR="0003018B" w:rsidRPr="00FF5790" w14:paraId="4FBB1107" w14:textId="77777777" w:rsidTr="00D6716D">
        <w:tc>
          <w:tcPr>
            <w:tcW w:w="2392" w:type="dxa"/>
          </w:tcPr>
          <w:p w14:paraId="11850487"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ДЮСШ</w:t>
            </w:r>
          </w:p>
        </w:tc>
        <w:tc>
          <w:tcPr>
            <w:tcW w:w="2393" w:type="dxa"/>
          </w:tcPr>
          <w:p w14:paraId="370B68BD"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Социально-гуманитарная</w:t>
            </w:r>
          </w:p>
        </w:tc>
        <w:tc>
          <w:tcPr>
            <w:tcW w:w="2393" w:type="dxa"/>
          </w:tcPr>
          <w:p w14:paraId="4BBDEF41"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66</w:t>
            </w:r>
          </w:p>
        </w:tc>
        <w:tc>
          <w:tcPr>
            <w:tcW w:w="2393" w:type="dxa"/>
          </w:tcPr>
          <w:p w14:paraId="50906D39" w14:textId="77777777" w:rsidR="0003018B" w:rsidRPr="00FF5790" w:rsidRDefault="0003018B" w:rsidP="00D6716D">
            <w:pPr>
              <w:jc w:val="center"/>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66</w:t>
            </w:r>
          </w:p>
        </w:tc>
      </w:tr>
    </w:tbl>
    <w:p w14:paraId="568913E8"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color w:val="000000" w:themeColor="text1"/>
          <w:sz w:val="28"/>
          <w:szCs w:val="28"/>
          <w:lang w:eastAsia="ru-RU"/>
        </w:rPr>
        <w:t xml:space="preserve"> В 2024 году </w:t>
      </w:r>
      <w:proofErr w:type="gramStart"/>
      <w:r w:rsidRPr="00FF5790">
        <w:rPr>
          <w:rFonts w:ascii="Times New Roman" w:eastAsia="Times New Roman" w:hAnsi="Times New Roman" w:cs="Times New Roman"/>
          <w:color w:val="000000" w:themeColor="text1"/>
          <w:sz w:val="28"/>
          <w:szCs w:val="28"/>
          <w:lang w:eastAsia="ru-RU"/>
        </w:rPr>
        <w:t>открыто  54</w:t>
      </w:r>
      <w:proofErr w:type="gramEnd"/>
      <w:r w:rsidRPr="00FF5790">
        <w:rPr>
          <w:rFonts w:ascii="Times New Roman" w:eastAsia="Times New Roman" w:hAnsi="Times New Roman" w:cs="Times New Roman"/>
          <w:color w:val="000000" w:themeColor="text1"/>
          <w:sz w:val="28"/>
          <w:szCs w:val="28"/>
          <w:lang w:eastAsia="ru-RU"/>
        </w:rPr>
        <w:t xml:space="preserve"> дополнительных мест:</w:t>
      </w:r>
    </w:p>
    <w:tbl>
      <w:tblPr>
        <w:tblStyle w:val="110"/>
        <w:tblW w:w="0" w:type="auto"/>
        <w:tblLook w:val="04A0" w:firstRow="1" w:lastRow="0" w:firstColumn="1" w:lastColumn="0" w:noHBand="0" w:noVBand="1"/>
      </w:tblPr>
      <w:tblGrid>
        <w:gridCol w:w="2518"/>
        <w:gridCol w:w="3862"/>
        <w:gridCol w:w="3191"/>
      </w:tblGrid>
      <w:tr w:rsidR="0003018B" w:rsidRPr="00FF5790" w14:paraId="68AF7349" w14:textId="77777777" w:rsidTr="00D6716D">
        <w:tc>
          <w:tcPr>
            <w:tcW w:w="2518" w:type="dxa"/>
          </w:tcPr>
          <w:p w14:paraId="63CD875E"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ОО</w:t>
            </w:r>
          </w:p>
        </w:tc>
        <w:tc>
          <w:tcPr>
            <w:tcW w:w="3862" w:type="dxa"/>
          </w:tcPr>
          <w:p w14:paraId="5ECF040D"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направленность</w:t>
            </w:r>
          </w:p>
        </w:tc>
        <w:tc>
          <w:tcPr>
            <w:tcW w:w="3191" w:type="dxa"/>
          </w:tcPr>
          <w:p w14:paraId="46DB5DEF"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количество мест</w:t>
            </w:r>
          </w:p>
        </w:tc>
      </w:tr>
      <w:tr w:rsidR="0003018B" w:rsidRPr="00FF5790" w14:paraId="7E4792DA" w14:textId="77777777" w:rsidTr="00D6716D">
        <w:tc>
          <w:tcPr>
            <w:tcW w:w="2518" w:type="dxa"/>
          </w:tcPr>
          <w:p w14:paraId="2DE6B314"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№1</w:t>
            </w:r>
          </w:p>
        </w:tc>
        <w:tc>
          <w:tcPr>
            <w:tcW w:w="3862" w:type="dxa"/>
          </w:tcPr>
          <w:p w14:paraId="0670CDE7" w14:textId="77777777" w:rsidR="0003018B" w:rsidRPr="00FF5790" w:rsidRDefault="0003018B" w:rsidP="00D6716D">
            <w:pPr>
              <w:jc w:val="both"/>
              <w:rPr>
                <w:rFonts w:ascii="Times New Roman" w:eastAsia="Times New Roman" w:hAnsi="Times New Roman" w:cs="Times New Roman"/>
                <w:bCs/>
                <w:color w:val="000000" w:themeColor="text1"/>
                <w:sz w:val="24"/>
                <w:szCs w:val="24"/>
                <w:lang w:eastAsia="ru-RU"/>
              </w:rPr>
            </w:pPr>
            <w:r w:rsidRPr="00FF5790">
              <w:rPr>
                <w:rFonts w:ascii="Times New Roman" w:eastAsia="Times New Roman" w:hAnsi="Times New Roman" w:cs="Times New Roman"/>
                <w:bCs/>
                <w:color w:val="000000" w:themeColor="text1"/>
                <w:sz w:val="24"/>
                <w:szCs w:val="24"/>
                <w:lang w:eastAsia="ru-RU"/>
              </w:rPr>
              <w:t>Физкультурно-спортивная</w:t>
            </w:r>
          </w:p>
          <w:p w14:paraId="3097BCE8"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p>
        </w:tc>
        <w:tc>
          <w:tcPr>
            <w:tcW w:w="3191" w:type="dxa"/>
          </w:tcPr>
          <w:p w14:paraId="4836EDA4"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24</w:t>
            </w:r>
          </w:p>
        </w:tc>
      </w:tr>
      <w:tr w:rsidR="0003018B" w:rsidRPr="00FF5790" w14:paraId="56F9C04E" w14:textId="77777777" w:rsidTr="00D6716D">
        <w:tc>
          <w:tcPr>
            <w:tcW w:w="2518" w:type="dxa"/>
          </w:tcPr>
          <w:p w14:paraId="1AD9B314"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№2</w:t>
            </w:r>
          </w:p>
        </w:tc>
        <w:tc>
          <w:tcPr>
            <w:tcW w:w="3862" w:type="dxa"/>
          </w:tcPr>
          <w:p w14:paraId="2CB7BFBD" w14:textId="77777777" w:rsidR="0003018B" w:rsidRPr="00FF5790" w:rsidRDefault="0003018B" w:rsidP="00D6716D">
            <w:pPr>
              <w:rPr>
                <w:color w:val="000000" w:themeColor="text1"/>
                <w:sz w:val="24"/>
                <w:szCs w:val="24"/>
              </w:rPr>
            </w:pPr>
            <w:r w:rsidRPr="00FF5790">
              <w:rPr>
                <w:rFonts w:ascii="Times New Roman" w:eastAsia="Times New Roman" w:hAnsi="Times New Roman" w:cs="Times New Roman"/>
                <w:bCs/>
                <w:color w:val="000000" w:themeColor="text1"/>
                <w:sz w:val="24"/>
                <w:szCs w:val="24"/>
                <w:lang w:eastAsia="ru-RU"/>
              </w:rPr>
              <w:t>Техническая</w:t>
            </w:r>
          </w:p>
        </w:tc>
        <w:tc>
          <w:tcPr>
            <w:tcW w:w="3191" w:type="dxa"/>
          </w:tcPr>
          <w:p w14:paraId="2043755A"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15</w:t>
            </w:r>
          </w:p>
        </w:tc>
      </w:tr>
      <w:tr w:rsidR="0003018B" w:rsidRPr="00FF5790" w14:paraId="2EE09828" w14:textId="77777777" w:rsidTr="00D6716D">
        <w:tc>
          <w:tcPr>
            <w:tcW w:w="2518" w:type="dxa"/>
          </w:tcPr>
          <w:p w14:paraId="46535C88"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СОШ №5</w:t>
            </w:r>
          </w:p>
        </w:tc>
        <w:tc>
          <w:tcPr>
            <w:tcW w:w="3862" w:type="dxa"/>
          </w:tcPr>
          <w:p w14:paraId="0711B257" w14:textId="77777777" w:rsidR="0003018B" w:rsidRPr="00FF5790" w:rsidRDefault="0003018B" w:rsidP="00D6716D">
            <w:pPr>
              <w:rPr>
                <w:color w:val="000000" w:themeColor="text1"/>
                <w:sz w:val="24"/>
                <w:szCs w:val="24"/>
              </w:rPr>
            </w:pPr>
            <w:r w:rsidRPr="00FF5790">
              <w:rPr>
                <w:rFonts w:ascii="Times New Roman" w:eastAsia="Times New Roman" w:hAnsi="Times New Roman" w:cs="Times New Roman"/>
                <w:bCs/>
                <w:color w:val="000000" w:themeColor="text1"/>
                <w:sz w:val="24"/>
                <w:szCs w:val="24"/>
                <w:lang w:eastAsia="ru-RU"/>
              </w:rPr>
              <w:t>Техническая</w:t>
            </w:r>
          </w:p>
        </w:tc>
        <w:tc>
          <w:tcPr>
            <w:tcW w:w="3191" w:type="dxa"/>
          </w:tcPr>
          <w:p w14:paraId="4CF35A6B" w14:textId="77777777" w:rsidR="0003018B" w:rsidRPr="00FF5790" w:rsidRDefault="0003018B" w:rsidP="00D6716D">
            <w:pPr>
              <w:jc w:val="both"/>
              <w:rPr>
                <w:rFonts w:ascii="Times New Roman" w:eastAsia="Times New Roman" w:hAnsi="Times New Roman" w:cs="Times New Roman"/>
                <w:color w:val="000000" w:themeColor="text1"/>
                <w:sz w:val="24"/>
                <w:szCs w:val="24"/>
                <w:lang w:eastAsia="ru-RU"/>
              </w:rPr>
            </w:pPr>
            <w:r w:rsidRPr="00FF5790">
              <w:rPr>
                <w:rFonts w:ascii="Times New Roman" w:eastAsia="Times New Roman" w:hAnsi="Times New Roman" w:cs="Times New Roman"/>
                <w:color w:val="000000" w:themeColor="text1"/>
                <w:sz w:val="24"/>
                <w:szCs w:val="24"/>
                <w:lang w:eastAsia="ru-RU"/>
              </w:rPr>
              <w:t>15</w:t>
            </w:r>
          </w:p>
        </w:tc>
      </w:tr>
    </w:tbl>
    <w:p w14:paraId="793A15D6" w14:textId="77777777" w:rsidR="0003018B" w:rsidRPr="00FF5790" w:rsidRDefault="0003018B" w:rsidP="0003018B">
      <w:pPr>
        <w:shd w:val="clear" w:color="auto" w:fill="FFFFFF"/>
        <w:spacing w:before="150" w:after="0" w:line="240" w:lineRule="auto"/>
        <w:jc w:val="both"/>
        <w:rPr>
          <w:rFonts w:ascii="Times New Roman" w:eastAsia="Times New Roman" w:hAnsi="Times New Roman" w:cs="Times New Roman"/>
          <w:color w:val="000000" w:themeColor="text1"/>
          <w:sz w:val="28"/>
          <w:szCs w:val="28"/>
          <w:lang w:eastAsia="ru-RU"/>
        </w:rPr>
      </w:pPr>
      <w:r w:rsidRPr="00FF5790">
        <w:rPr>
          <w:rFonts w:ascii="Times New Roman" w:eastAsia="Times New Roman" w:hAnsi="Times New Roman" w:cs="Times New Roman"/>
          <w:color w:val="000000" w:themeColor="text1"/>
          <w:sz w:val="28"/>
          <w:szCs w:val="28"/>
          <w:lang w:eastAsia="ru-RU"/>
        </w:rPr>
        <w:lastRenderedPageBreak/>
        <w:t xml:space="preserve">В 2024 году в округе </w:t>
      </w:r>
      <w:proofErr w:type="gramStart"/>
      <w:r w:rsidRPr="00FF5790">
        <w:rPr>
          <w:rFonts w:ascii="Times New Roman" w:eastAsia="Times New Roman" w:hAnsi="Times New Roman" w:cs="Times New Roman"/>
          <w:color w:val="000000" w:themeColor="text1"/>
          <w:sz w:val="28"/>
          <w:szCs w:val="28"/>
          <w:lang w:eastAsia="ru-RU"/>
        </w:rPr>
        <w:t>работали  71</w:t>
      </w:r>
      <w:proofErr w:type="gramEnd"/>
      <w:r w:rsidRPr="00FF5790">
        <w:rPr>
          <w:rFonts w:ascii="Times New Roman" w:eastAsia="Times New Roman" w:hAnsi="Times New Roman" w:cs="Times New Roman"/>
          <w:color w:val="000000" w:themeColor="text1"/>
          <w:sz w:val="28"/>
          <w:szCs w:val="28"/>
          <w:lang w:eastAsia="ru-RU"/>
        </w:rPr>
        <w:t xml:space="preserve"> кружок и секции.</w:t>
      </w:r>
    </w:p>
    <w:p w14:paraId="162CEF93" w14:textId="77777777" w:rsidR="00A371F8" w:rsidRPr="0012051B" w:rsidRDefault="00A371F8" w:rsidP="00114CB2">
      <w:pPr>
        <w:spacing w:after="0" w:line="240" w:lineRule="auto"/>
        <w:ind w:firstLine="720"/>
        <w:jc w:val="both"/>
        <w:rPr>
          <w:rFonts w:ascii="Times New Roman" w:eastAsia="Calibri" w:hAnsi="Times New Roman" w:cs="Times New Roman"/>
          <w:i/>
          <w:color w:val="000000"/>
          <w:sz w:val="28"/>
          <w:highlight w:val="yellow"/>
          <w:u w:val="single"/>
        </w:rPr>
      </w:pPr>
    </w:p>
    <w:p w14:paraId="54EF94B2" w14:textId="77777777" w:rsidR="00CB17EC" w:rsidRPr="0003018B" w:rsidRDefault="00114CB2" w:rsidP="00114CB2">
      <w:pPr>
        <w:spacing w:after="0" w:line="240" w:lineRule="auto"/>
        <w:ind w:firstLine="720"/>
        <w:jc w:val="both"/>
        <w:rPr>
          <w:rFonts w:ascii="Times New Roman" w:eastAsia="Calibri" w:hAnsi="Times New Roman" w:cs="Times New Roman"/>
          <w:i/>
          <w:sz w:val="28"/>
          <w:szCs w:val="28"/>
          <w:u w:val="single"/>
        </w:rPr>
      </w:pPr>
      <w:r w:rsidRPr="0003018B">
        <w:rPr>
          <w:rFonts w:ascii="Times New Roman" w:eastAsia="Calibri" w:hAnsi="Times New Roman" w:cs="Times New Roman"/>
          <w:i/>
          <w:color w:val="000000"/>
          <w:sz w:val="28"/>
          <w:u w:val="single"/>
        </w:rPr>
        <w:t>19.</w:t>
      </w:r>
      <w:r w:rsidR="00CB17EC" w:rsidRPr="0003018B">
        <w:rPr>
          <w:rFonts w:ascii="Times New Roman" w:eastAsia="Calibri" w:hAnsi="Times New Roman" w:cs="Times New Roman"/>
          <w:i/>
          <w:color w:val="000000"/>
          <w:sz w:val="28"/>
          <w:u w:val="single"/>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14:paraId="5FEDE18E" w14:textId="77777777" w:rsidR="0003018B" w:rsidRPr="00FF5790" w:rsidRDefault="0003018B" w:rsidP="0003018B">
      <w:pPr>
        <w:suppressLineNumbers/>
        <w:spacing w:after="0" w:line="100" w:lineRule="atLeast"/>
        <w:ind w:firstLine="709"/>
        <w:jc w:val="both"/>
        <w:rPr>
          <w:rFonts w:ascii="Times New Roman" w:eastAsia="Calibri" w:hAnsi="Times New Roman" w:cs="Times New Roman"/>
          <w:color w:val="000000" w:themeColor="text1"/>
          <w:sz w:val="28"/>
          <w:szCs w:val="28"/>
          <w:lang w:eastAsia="ru-RU"/>
        </w:rPr>
      </w:pPr>
      <w:r w:rsidRPr="00FF5790">
        <w:rPr>
          <w:rFonts w:ascii="Times New Roman" w:eastAsia="Calibri" w:hAnsi="Times New Roman" w:cs="Times New Roman"/>
          <w:color w:val="000000" w:themeColor="text1"/>
          <w:sz w:val="28"/>
          <w:lang w:eastAsia="ru-RU"/>
        </w:rPr>
        <w:t>Услуги по дополнительному образованию детей оказыва</w:t>
      </w:r>
      <w:r w:rsidRPr="00FF5790">
        <w:rPr>
          <w:rFonts w:ascii="Times New Roman" w:eastAsiaTheme="minorEastAsia" w:hAnsi="Times New Roman" w:cs="Times New Roman"/>
          <w:color w:val="000000" w:themeColor="text1"/>
          <w:sz w:val="28"/>
          <w:lang w:eastAsia="ru-RU"/>
        </w:rPr>
        <w:t>ли</w:t>
      </w:r>
      <w:r w:rsidRPr="00FF5790">
        <w:rPr>
          <w:rFonts w:ascii="Times New Roman" w:eastAsia="Calibri" w:hAnsi="Times New Roman" w:cs="Times New Roman"/>
          <w:color w:val="000000" w:themeColor="text1"/>
          <w:sz w:val="28"/>
          <w:lang w:eastAsia="ru-RU"/>
        </w:rPr>
        <w:t xml:space="preserve"> учреждения дополнительного образования детей сферы образования, культуры, спорта, молодежной политики. Процент численности детей в возрасте 5-18 лет, получающих услуги по дополнительному образованию </w:t>
      </w:r>
      <w:proofErr w:type="gramStart"/>
      <w:r w:rsidRPr="00FF5790">
        <w:rPr>
          <w:rFonts w:ascii="Times New Roman" w:eastAsia="Calibri" w:hAnsi="Times New Roman" w:cs="Times New Roman"/>
          <w:color w:val="000000" w:themeColor="text1"/>
          <w:sz w:val="28"/>
          <w:lang w:eastAsia="ru-RU"/>
        </w:rPr>
        <w:t>в 2024 году</w:t>
      </w:r>
      <w:proofErr w:type="gramEnd"/>
      <w:r w:rsidRPr="00FF5790">
        <w:rPr>
          <w:rFonts w:ascii="Times New Roman" w:eastAsia="Calibri" w:hAnsi="Times New Roman" w:cs="Times New Roman"/>
          <w:color w:val="000000" w:themeColor="text1"/>
          <w:sz w:val="28"/>
          <w:lang w:eastAsia="ru-RU"/>
        </w:rPr>
        <w:t xml:space="preserve"> составил 88,2% (на уровне 2023 года).  </w:t>
      </w:r>
      <w:r w:rsidRPr="00FF5790">
        <w:rPr>
          <w:rFonts w:ascii="Times New Roman" w:eastAsia="Calibri" w:hAnsi="Times New Roman" w:cs="Times New Roman"/>
          <w:color w:val="000000" w:themeColor="text1"/>
          <w:sz w:val="28"/>
          <w:szCs w:val="28"/>
          <w:lang w:eastAsia="ru-RU"/>
        </w:rPr>
        <w:t>Дальнейшее сохранение значения показателя на  данном уровне  планируется за счет проведения системной работы  по реализации национального проекта «Образование» Федерального проекта «Успех каждого ребенка», Федерального проекта «Патриотическое воспитание», областной долгосрочной целевой программой</w:t>
      </w:r>
      <w:r w:rsidRPr="00FF5790">
        <w:rPr>
          <w:rFonts w:ascii="Times New Roman" w:eastAsia="Calibri" w:hAnsi="Times New Roman" w:cs="Times New Roman"/>
          <w:b/>
          <w:color w:val="000000" w:themeColor="text1"/>
          <w:sz w:val="28"/>
          <w:szCs w:val="28"/>
          <w:lang w:eastAsia="ru-RU"/>
        </w:rPr>
        <w:t xml:space="preserve"> «</w:t>
      </w:r>
      <w:r w:rsidRPr="00FF5790">
        <w:rPr>
          <w:rFonts w:ascii="Times New Roman" w:eastAsia="Calibri" w:hAnsi="Times New Roman" w:cs="Times New Roman"/>
          <w:color w:val="000000" w:themeColor="text1"/>
          <w:sz w:val="28"/>
          <w:szCs w:val="28"/>
          <w:lang w:eastAsia="ru-RU"/>
        </w:rPr>
        <w:t>Развитие образования и повышение эффективности реализации молодежной политики до 2030 года», муниципальной  программой «Развитие образования, молодёжной политики и физической культуры и спорта в МО «Невельский район»», образовательной программы Воспитания.</w:t>
      </w:r>
    </w:p>
    <w:p w14:paraId="5490B395" w14:textId="43F2FA26" w:rsidR="00A371F8" w:rsidRPr="0012051B" w:rsidRDefault="0003018B" w:rsidP="0003018B">
      <w:pPr>
        <w:spacing w:after="0" w:line="240" w:lineRule="auto"/>
        <w:ind w:firstLine="709"/>
        <w:jc w:val="both"/>
        <w:rPr>
          <w:rFonts w:ascii="Times New Roman" w:eastAsia="Calibri" w:hAnsi="Times New Roman" w:cs="Times New Roman"/>
          <w:color w:val="000000" w:themeColor="text1"/>
          <w:sz w:val="28"/>
          <w:szCs w:val="28"/>
          <w:highlight w:val="yellow"/>
          <w:lang w:eastAsia="ru-RU"/>
        </w:rPr>
      </w:pPr>
      <w:r w:rsidRPr="00FF5790">
        <w:rPr>
          <w:rFonts w:ascii="Times New Roman" w:eastAsia="Calibri" w:hAnsi="Times New Roman" w:cs="Times New Roman"/>
          <w:color w:val="000000" w:themeColor="text1"/>
          <w:sz w:val="28"/>
          <w:szCs w:val="28"/>
          <w:lang w:eastAsia="ru-RU"/>
        </w:rPr>
        <w:t xml:space="preserve">Для разработки и внедрения новых технологий и методик реализации образовательных программ в области воспитания коллектив МОУ СОШ №1 им. </w:t>
      </w:r>
      <w:proofErr w:type="spellStart"/>
      <w:r w:rsidRPr="00FF5790">
        <w:rPr>
          <w:rFonts w:ascii="Times New Roman" w:eastAsia="Calibri" w:hAnsi="Times New Roman" w:cs="Times New Roman"/>
          <w:color w:val="000000" w:themeColor="text1"/>
          <w:sz w:val="28"/>
          <w:szCs w:val="28"/>
          <w:lang w:eastAsia="ru-RU"/>
        </w:rPr>
        <w:t>К.С.Заслонова</w:t>
      </w:r>
      <w:proofErr w:type="spellEnd"/>
      <w:r w:rsidRPr="00FF5790">
        <w:rPr>
          <w:rFonts w:ascii="Times New Roman" w:eastAsia="Calibri" w:hAnsi="Times New Roman" w:cs="Times New Roman"/>
          <w:color w:val="000000" w:themeColor="text1"/>
          <w:sz w:val="28"/>
          <w:szCs w:val="28"/>
          <w:lang w:eastAsia="ru-RU"/>
        </w:rPr>
        <w:t xml:space="preserve"> </w:t>
      </w:r>
      <w:proofErr w:type="spellStart"/>
      <w:proofErr w:type="gramStart"/>
      <w:r w:rsidRPr="00FF5790">
        <w:rPr>
          <w:rFonts w:ascii="Times New Roman" w:eastAsia="Calibri" w:hAnsi="Times New Roman" w:cs="Times New Roman"/>
          <w:color w:val="000000" w:themeColor="text1"/>
          <w:sz w:val="28"/>
          <w:szCs w:val="28"/>
          <w:lang w:eastAsia="ru-RU"/>
        </w:rPr>
        <w:t>г.Невеля</w:t>
      </w:r>
      <w:proofErr w:type="spellEnd"/>
      <w:r w:rsidRPr="00FF5790">
        <w:rPr>
          <w:rFonts w:ascii="Times New Roman" w:eastAsia="Calibri" w:hAnsi="Times New Roman" w:cs="Times New Roman"/>
          <w:color w:val="000000" w:themeColor="text1"/>
          <w:sz w:val="28"/>
          <w:szCs w:val="28"/>
          <w:lang w:eastAsia="ru-RU"/>
        </w:rPr>
        <w:t xml:space="preserve">  в</w:t>
      </w:r>
      <w:proofErr w:type="gramEnd"/>
      <w:r w:rsidRPr="00FF5790">
        <w:rPr>
          <w:rFonts w:ascii="Times New Roman" w:eastAsia="Calibri" w:hAnsi="Times New Roman" w:cs="Times New Roman"/>
          <w:color w:val="000000" w:themeColor="text1"/>
          <w:sz w:val="28"/>
          <w:szCs w:val="28"/>
          <w:lang w:eastAsia="ru-RU"/>
        </w:rPr>
        <w:t xml:space="preserve"> течение 4-х последних лет является участником межрегионального проекта «Менеджмент воспитания», что позволяет ввести новые технологии, обновить процесс воспитания.</w:t>
      </w:r>
      <w:r w:rsidRPr="00481036">
        <w:rPr>
          <w:rFonts w:ascii="Times New Roman" w:eastAsia="Calibri" w:hAnsi="Times New Roman" w:cs="Times New Roman"/>
          <w:color w:val="000000" w:themeColor="text1"/>
          <w:sz w:val="28"/>
          <w:szCs w:val="28"/>
          <w:lang w:eastAsia="ru-RU"/>
        </w:rPr>
        <w:t xml:space="preserve"> </w:t>
      </w:r>
      <w:r w:rsidR="00A371F8" w:rsidRPr="0012051B">
        <w:rPr>
          <w:rFonts w:ascii="Times New Roman" w:eastAsia="Calibri" w:hAnsi="Times New Roman" w:cs="Times New Roman"/>
          <w:color w:val="000000" w:themeColor="text1"/>
          <w:sz w:val="28"/>
          <w:szCs w:val="28"/>
          <w:highlight w:val="yellow"/>
          <w:lang w:eastAsia="ru-RU"/>
        </w:rPr>
        <w:t xml:space="preserve"> </w:t>
      </w:r>
    </w:p>
    <w:p w14:paraId="4E464B72" w14:textId="77777777" w:rsidR="00CA3314" w:rsidRPr="0012051B" w:rsidRDefault="00CA3314" w:rsidP="008E559A">
      <w:pPr>
        <w:spacing w:after="0" w:line="240" w:lineRule="auto"/>
        <w:ind w:firstLine="709"/>
        <w:jc w:val="both"/>
        <w:rPr>
          <w:rFonts w:ascii="Times New Roman" w:hAnsi="Times New Roman" w:cs="Times New Roman"/>
          <w:b/>
          <w:sz w:val="28"/>
          <w:szCs w:val="28"/>
          <w:highlight w:val="yellow"/>
        </w:rPr>
      </w:pPr>
    </w:p>
    <w:p w14:paraId="79C938F7" w14:textId="77777777" w:rsidR="00817B41" w:rsidRPr="00C0372F" w:rsidRDefault="00531915" w:rsidP="008E559A">
      <w:pPr>
        <w:spacing w:after="0" w:line="240" w:lineRule="auto"/>
        <w:ind w:firstLine="709"/>
        <w:jc w:val="both"/>
        <w:rPr>
          <w:rFonts w:ascii="Times New Roman" w:hAnsi="Times New Roman" w:cs="Times New Roman"/>
          <w:b/>
          <w:sz w:val="28"/>
          <w:szCs w:val="28"/>
        </w:rPr>
      </w:pPr>
      <w:r w:rsidRPr="00C0372F">
        <w:rPr>
          <w:rFonts w:ascii="Times New Roman" w:hAnsi="Times New Roman" w:cs="Times New Roman"/>
          <w:b/>
          <w:sz w:val="28"/>
          <w:szCs w:val="28"/>
        </w:rPr>
        <w:t>Культура</w:t>
      </w:r>
    </w:p>
    <w:p w14:paraId="61B7017C" w14:textId="77777777" w:rsidR="00C0372F" w:rsidRPr="00C0372F" w:rsidRDefault="00B71637" w:rsidP="00C0372F">
      <w:pPr>
        <w:spacing w:after="0" w:line="240" w:lineRule="auto"/>
        <w:ind w:firstLine="709"/>
        <w:contextualSpacing/>
        <w:jc w:val="both"/>
        <w:rPr>
          <w:rFonts w:ascii="Times New Roman" w:eastAsia="Calibri" w:hAnsi="Times New Roman" w:cs="Times New Roman"/>
          <w:sz w:val="28"/>
          <w:szCs w:val="28"/>
        </w:rPr>
      </w:pPr>
      <w:proofErr w:type="gramStart"/>
      <w:r w:rsidRPr="00C0372F">
        <w:rPr>
          <w:rFonts w:ascii="Times New Roman" w:eastAsia="Calibri" w:hAnsi="Times New Roman" w:cs="Times New Roman"/>
          <w:sz w:val="28"/>
          <w:szCs w:val="28"/>
        </w:rPr>
        <w:t>Оказанием  услуг</w:t>
      </w:r>
      <w:proofErr w:type="gramEnd"/>
      <w:r w:rsidRPr="00C0372F">
        <w:rPr>
          <w:rFonts w:ascii="Times New Roman" w:eastAsia="Calibri" w:hAnsi="Times New Roman" w:cs="Times New Roman"/>
          <w:sz w:val="28"/>
          <w:szCs w:val="28"/>
        </w:rPr>
        <w:t xml:space="preserve"> в сфере куль</w:t>
      </w:r>
      <w:r w:rsidR="006B39DB" w:rsidRPr="00C0372F">
        <w:rPr>
          <w:rFonts w:ascii="Times New Roman" w:eastAsia="Calibri" w:hAnsi="Times New Roman" w:cs="Times New Roman"/>
          <w:sz w:val="28"/>
          <w:szCs w:val="28"/>
        </w:rPr>
        <w:t xml:space="preserve">туры на территории Невельского </w:t>
      </w:r>
      <w:r w:rsidR="00C0372F" w:rsidRPr="00C0372F">
        <w:rPr>
          <w:rFonts w:ascii="Times New Roman" w:eastAsia="Calibri" w:hAnsi="Times New Roman" w:cs="Times New Roman"/>
          <w:sz w:val="28"/>
          <w:szCs w:val="28"/>
        </w:rPr>
        <w:t>Оказанием услуг в сфере культуры на территории Невельского муниципального округа занимаются два учреждения: МБУК «Культура и досуг» и МБУ «Музей истории Невеля».</w:t>
      </w:r>
    </w:p>
    <w:p w14:paraId="44C0CA3D"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 xml:space="preserve">В 2025 году МБУК «Культура и досуг» усилило работу по всем направлениям деятельности как в формате оффлайн, так и в онлайн. В 2024 году структурными подразделениями клубного типа  подготовлено и проведено 2916 мероприятий (2023 г. –2913), для аудитории в количестве 440789 человек с онлайн-просмотрами (2023 г. –440783), в том числе на платной основе 199 мероприятий (2023г. – 225), посетители 7106 человек (2023 г. – 6146), поставлено 142 концерта (2023 г. – 141) для зрительской аудитории в количестве 20163 человек (в том числе онлайн) (2023 г. –19645). Проведено 906 информационно-просветительских мероприятий (2023 г. – 654), их посетило 319583 человека (2022г.–284704). Праздничных мероприятий на основе народной культуры подготовлено и проведено 328 (2023 г. – 326), с числом участников </w:t>
      </w:r>
      <w:bookmarkStart w:id="0" w:name="_Hlk196124439"/>
      <w:r w:rsidRPr="00C0372F">
        <w:rPr>
          <w:rFonts w:ascii="Times New Roman" w:eastAsia="Calibri" w:hAnsi="Times New Roman" w:cs="Times New Roman"/>
          <w:sz w:val="28"/>
          <w:szCs w:val="28"/>
        </w:rPr>
        <w:t>29</w:t>
      </w:r>
      <w:bookmarkEnd w:id="0"/>
      <w:r w:rsidRPr="00C0372F">
        <w:rPr>
          <w:rFonts w:ascii="Times New Roman" w:eastAsia="Calibri" w:hAnsi="Times New Roman" w:cs="Times New Roman"/>
          <w:sz w:val="28"/>
          <w:szCs w:val="28"/>
        </w:rPr>
        <w:t xml:space="preserve">797 человек (в том числе онлайн) (2023 г. –29678).     </w:t>
      </w:r>
    </w:p>
    <w:p w14:paraId="331B57FC"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 xml:space="preserve">Для детей проведено 1152 мероприятие (2023 г. – 1261), их посетило 30728 человек (в том числе онлайн) (2023 г. -65495). </w:t>
      </w:r>
    </w:p>
    <w:p w14:paraId="3B0B1F83"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lastRenderedPageBreak/>
        <w:t xml:space="preserve">В 2024 году библиотеками округа обслужено - 7847 пользователь (2023 г. –8276 пользователей). </w:t>
      </w:r>
    </w:p>
    <w:p w14:paraId="34C4AA93"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 xml:space="preserve">Посещений массовых мероприятий –26294 чел. (2023г. –24374), проведено массовых мероприятий –1823 (2023г. -1851). </w:t>
      </w:r>
    </w:p>
    <w:p w14:paraId="77D095E7"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Книжный фонд в 2024 году пополнился на                                                                        2230 экз. (в т.ч. периодические издания –42 экз.).  Книг в 2024 году поступило 2188 экземпляров, что составляет 104 книги в среднем на одну библиотеку.</w:t>
      </w:r>
    </w:p>
    <w:p w14:paraId="1813AA38" w14:textId="77777777" w:rsidR="00C0372F" w:rsidRPr="00C0372F" w:rsidRDefault="00C0372F" w:rsidP="00C0372F">
      <w:pPr>
        <w:spacing w:after="0" w:line="240" w:lineRule="auto"/>
        <w:ind w:firstLine="709"/>
        <w:contextualSpacing/>
        <w:jc w:val="both"/>
        <w:rPr>
          <w:rFonts w:ascii="Times New Roman" w:eastAsia="Calibri" w:hAnsi="Times New Roman" w:cs="Times New Roman"/>
          <w:color w:val="1F497D" w:themeColor="text2"/>
          <w:sz w:val="28"/>
          <w:szCs w:val="28"/>
        </w:rPr>
      </w:pPr>
      <w:r w:rsidRPr="00C0372F">
        <w:rPr>
          <w:rFonts w:ascii="Times New Roman" w:eastAsia="Calibri" w:hAnsi="Times New Roman" w:cs="Times New Roman"/>
          <w:sz w:val="28"/>
          <w:szCs w:val="28"/>
        </w:rPr>
        <w:t xml:space="preserve">Книжный фонд Невельского округа в 2024 году составил 201 011 экз. (с периодическими изданиями). </w:t>
      </w:r>
    </w:p>
    <w:p w14:paraId="4575DE04" w14:textId="77777777" w:rsidR="00C0372F" w:rsidRP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С февраля 2022 года МБУК «Культура и досуг» присоединилось к реализации проекта «Пушкинская карта»: в 2024 году было проведено 175</w:t>
      </w:r>
    </w:p>
    <w:p w14:paraId="55D317B8" w14:textId="77777777" w:rsidR="00C0372F" w:rsidRDefault="00C0372F" w:rsidP="00C0372F">
      <w:pPr>
        <w:spacing w:after="0" w:line="240" w:lineRule="auto"/>
        <w:ind w:firstLine="709"/>
        <w:contextualSpacing/>
        <w:jc w:val="both"/>
        <w:rPr>
          <w:rFonts w:ascii="Times New Roman" w:eastAsia="Calibri" w:hAnsi="Times New Roman" w:cs="Times New Roman"/>
          <w:sz w:val="28"/>
          <w:szCs w:val="28"/>
        </w:rPr>
      </w:pPr>
      <w:r w:rsidRPr="00C0372F">
        <w:rPr>
          <w:rFonts w:ascii="Times New Roman" w:eastAsia="Calibri" w:hAnsi="Times New Roman" w:cs="Times New Roman"/>
          <w:sz w:val="28"/>
          <w:szCs w:val="28"/>
        </w:rPr>
        <w:t xml:space="preserve"> (2023 г.-189 мероприятий), продано 1340 билетов (2023 г.- 1272 билета), валовый сбор составил </w:t>
      </w:r>
      <w:bookmarkStart w:id="1" w:name="_Hlk196124715"/>
      <w:r w:rsidRPr="00C0372F">
        <w:rPr>
          <w:rFonts w:ascii="Times New Roman" w:eastAsia="Calibri" w:hAnsi="Times New Roman" w:cs="Times New Roman"/>
          <w:sz w:val="28"/>
          <w:szCs w:val="28"/>
        </w:rPr>
        <w:t xml:space="preserve">334450 </w:t>
      </w:r>
      <w:bookmarkEnd w:id="1"/>
      <w:r w:rsidRPr="00C0372F">
        <w:rPr>
          <w:rFonts w:ascii="Times New Roman" w:eastAsia="Calibri" w:hAnsi="Times New Roman" w:cs="Times New Roman"/>
          <w:sz w:val="28"/>
          <w:szCs w:val="28"/>
        </w:rPr>
        <w:t>(2023 г.- 439400  рублей).</w:t>
      </w:r>
      <w:r>
        <w:rPr>
          <w:rFonts w:ascii="Times New Roman" w:eastAsia="Calibri" w:hAnsi="Times New Roman" w:cs="Times New Roman"/>
          <w:sz w:val="28"/>
          <w:szCs w:val="28"/>
        </w:rPr>
        <w:t xml:space="preserve"> </w:t>
      </w:r>
    </w:p>
    <w:p w14:paraId="62D42C22" w14:textId="77777777" w:rsidR="001F7D30" w:rsidRPr="001F7D30" w:rsidRDefault="001F7D30" w:rsidP="001F7D30">
      <w:pPr>
        <w:spacing w:after="0" w:line="240" w:lineRule="auto"/>
        <w:ind w:firstLine="709"/>
        <w:contextualSpacing/>
        <w:jc w:val="both"/>
        <w:rPr>
          <w:rFonts w:ascii="Times New Roman" w:eastAsia="Calibri" w:hAnsi="Times New Roman" w:cs="Times New Roman"/>
          <w:sz w:val="28"/>
          <w:szCs w:val="28"/>
        </w:rPr>
      </w:pPr>
      <w:r w:rsidRPr="001F7D30">
        <w:rPr>
          <w:rFonts w:ascii="Times New Roman" w:eastAsia="Calibri" w:hAnsi="Times New Roman" w:cs="Times New Roman"/>
          <w:sz w:val="28"/>
          <w:szCs w:val="28"/>
        </w:rPr>
        <w:t>В МБУ «Музей истории Невеля» имеется 7 постоянных экспозиций, регулярно проводятся временные выставки, мероприятия и экскурсии. Для привлечения посетителей проводятся временные выставочные проекты, активная работа в социальных сетях по ведению трех постоянных информационно – просветительских рубрик, реклама учреждения, активная работа в проекте «Пушкинская карта». Ведется работа по пополнению фонда музея новыми экспонатами. Завершена работа по внесению в электронную форму Государственного каталога музейного фонда Российской федерации экспонатов основного фонда музея. В 2024 году количество предметов музейного фонда пополнилось на 31 единицу и составило на конец года 7490 единиц хранения. Все показатели, которые доводятся муниципальным заданием, выполняются в срок.</w:t>
      </w:r>
    </w:p>
    <w:p w14:paraId="07EB3E98" w14:textId="77777777" w:rsidR="005F2D98" w:rsidRPr="001F7D30" w:rsidRDefault="005F2D98" w:rsidP="00BB59C1">
      <w:pPr>
        <w:pStyle w:val="a3"/>
        <w:spacing w:after="0" w:line="240" w:lineRule="auto"/>
        <w:ind w:left="0" w:firstLine="709"/>
        <w:jc w:val="both"/>
        <w:rPr>
          <w:rFonts w:ascii="Times New Roman" w:hAnsi="Times New Roman" w:cs="Times New Roman"/>
          <w:sz w:val="28"/>
          <w:szCs w:val="28"/>
        </w:rPr>
      </w:pPr>
    </w:p>
    <w:p w14:paraId="66CD0231" w14:textId="77777777" w:rsidR="00BB59C1" w:rsidRPr="001F7D30" w:rsidRDefault="00BB59C1" w:rsidP="00114CB2">
      <w:pPr>
        <w:pStyle w:val="a3"/>
        <w:numPr>
          <w:ilvl w:val="0"/>
          <w:numId w:val="26"/>
        </w:numPr>
        <w:spacing w:after="0" w:line="240" w:lineRule="auto"/>
        <w:ind w:left="0" w:firstLine="709"/>
        <w:jc w:val="both"/>
        <w:rPr>
          <w:rFonts w:ascii="Times New Roman" w:hAnsi="Times New Roman" w:cs="Times New Roman"/>
          <w:sz w:val="28"/>
          <w:szCs w:val="28"/>
        </w:rPr>
      </w:pPr>
      <w:r w:rsidRPr="001F7D30">
        <w:rPr>
          <w:rFonts w:ascii="Times New Roman" w:hAnsi="Times New Roman" w:cs="Times New Roman"/>
          <w:i/>
          <w:sz w:val="28"/>
          <w:szCs w:val="28"/>
          <w:u w:val="single"/>
        </w:rPr>
        <w:t xml:space="preserve">Уровень фактической обеспеченности учреждениями культуры (клубами и </w:t>
      </w:r>
      <w:proofErr w:type="gramStart"/>
      <w:r w:rsidRPr="001F7D30">
        <w:rPr>
          <w:rFonts w:ascii="Times New Roman" w:hAnsi="Times New Roman" w:cs="Times New Roman"/>
          <w:i/>
          <w:sz w:val="28"/>
          <w:szCs w:val="28"/>
          <w:u w:val="single"/>
        </w:rPr>
        <w:t>библиотеками)  от</w:t>
      </w:r>
      <w:proofErr w:type="gramEnd"/>
      <w:r w:rsidRPr="001F7D30">
        <w:rPr>
          <w:rFonts w:ascii="Times New Roman" w:hAnsi="Times New Roman" w:cs="Times New Roman"/>
          <w:i/>
          <w:sz w:val="28"/>
          <w:szCs w:val="28"/>
          <w:u w:val="single"/>
        </w:rPr>
        <w:t xml:space="preserve"> нормативной численности   составляет 100%.</w:t>
      </w:r>
      <w:r w:rsidRPr="001F7D30">
        <w:rPr>
          <w:rFonts w:ascii="Times New Roman" w:hAnsi="Times New Roman" w:cs="Times New Roman"/>
          <w:sz w:val="28"/>
          <w:szCs w:val="28"/>
        </w:rPr>
        <w:t xml:space="preserve"> </w:t>
      </w:r>
    </w:p>
    <w:p w14:paraId="73C13605" w14:textId="77777777" w:rsidR="001F7D30" w:rsidRPr="001F7D30" w:rsidRDefault="001F7D30" w:rsidP="001F7D30">
      <w:pPr>
        <w:spacing w:after="0" w:line="240" w:lineRule="auto"/>
        <w:ind w:firstLine="709"/>
        <w:jc w:val="both"/>
        <w:rPr>
          <w:rFonts w:ascii="Times New Roman" w:hAnsi="Times New Roman" w:cs="Times New Roman"/>
          <w:iCs/>
          <w:sz w:val="28"/>
          <w:szCs w:val="28"/>
        </w:rPr>
      </w:pPr>
      <w:r w:rsidRPr="001F7D30">
        <w:rPr>
          <w:rFonts w:ascii="Times New Roman" w:hAnsi="Times New Roman" w:cs="Times New Roman"/>
          <w:iCs/>
          <w:sz w:val="28"/>
          <w:szCs w:val="28"/>
        </w:rPr>
        <w:t>Уровень фактической обеспеченности учреждениями культуры (клубами и библиотеками) от нормативной численности согласно Методическим рекомендация по развитию сети организаций культуры и обеспеченности населения услугами организаций культуры, нормам и нормативам оптимального размещения на территории Псковской области, утвержденным приказом Государственного комитета Псковской области по культуре от 30 августа 2017г. № 184, составляет 100%.</w:t>
      </w:r>
    </w:p>
    <w:p w14:paraId="564264C3" w14:textId="77777777" w:rsidR="001F7D30" w:rsidRPr="001F7D30" w:rsidRDefault="001F7D30" w:rsidP="001F7D30">
      <w:pPr>
        <w:spacing w:after="0" w:line="240" w:lineRule="auto"/>
        <w:ind w:firstLine="709"/>
        <w:jc w:val="both"/>
        <w:rPr>
          <w:rFonts w:ascii="Times New Roman" w:hAnsi="Times New Roman" w:cs="Times New Roman"/>
          <w:iCs/>
          <w:sz w:val="28"/>
          <w:szCs w:val="28"/>
        </w:rPr>
      </w:pPr>
      <w:r w:rsidRPr="001F7D30">
        <w:rPr>
          <w:rFonts w:ascii="Times New Roman" w:hAnsi="Times New Roman" w:cs="Times New Roman"/>
          <w:iCs/>
          <w:sz w:val="28"/>
          <w:szCs w:val="28"/>
        </w:rPr>
        <w:t xml:space="preserve">В состав муниципального бюджетного учреждения культуры Невельского района «Культура и досуг» в 2024 году входят 27 структурных подразделений (2023 г.- 27): 14 библиотечного типа и 13 клубного типа. По сравнению с 2023 годом структура учреждения не изменилась, сохранены все структурные подразделения в городе и на селе. </w:t>
      </w:r>
    </w:p>
    <w:p w14:paraId="4C206BEC" w14:textId="77777777" w:rsidR="001F7D30" w:rsidRPr="001F7D30" w:rsidRDefault="001F7D30" w:rsidP="001F7D30">
      <w:pPr>
        <w:spacing w:after="0" w:line="240" w:lineRule="auto"/>
        <w:ind w:firstLine="709"/>
        <w:jc w:val="both"/>
        <w:rPr>
          <w:rFonts w:ascii="Times New Roman" w:hAnsi="Times New Roman" w:cs="Times New Roman"/>
          <w:iCs/>
          <w:sz w:val="28"/>
          <w:szCs w:val="28"/>
        </w:rPr>
      </w:pPr>
      <w:r w:rsidRPr="001F7D30">
        <w:rPr>
          <w:rFonts w:ascii="Times New Roman" w:hAnsi="Times New Roman" w:cs="Times New Roman"/>
          <w:iCs/>
          <w:sz w:val="28"/>
          <w:szCs w:val="28"/>
        </w:rPr>
        <w:t>На территории муниципального образования отсутствуют парки культуры и отдыха.</w:t>
      </w:r>
    </w:p>
    <w:p w14:paraId="2CCA5167" w14:textId="77777777" w:rsidR="00B71637" w:rsidRPr="0012051B" w:rsidRDefault="00B71637" w:rsidP="00B71637">
      <w:pPr>
        <w:spacing w:after="0" w:line="240" w:lineRule="auto"/>
        <w:jc w:val="both"/>
        <w:rPr>
          <w:rFonts w:ascii="Times New Roman" w:hAnsi="Times New Roman" w:cs="Times New Roman"/>
          <w:sz w:val="28"/>
          <w:szCs w:val="28"/>
          <w:highlight w:val="yellow"/>
        </w:rPr>
      </w:pPr>
    </w:p>
    <w:p w14:paraId="68A1A2EC" w14:textId="77777777" w:rsidR="00D902F3" w:rsidRPr="001F7D30" w:rsidRDefault="00BB59C1" w:rsidP="0095623E">
      <w:pPr>
        <w:pStyle w:val="a3"/>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1F7D30">
        <w:rPr>
          <w:rFonts w:ascii="Times New Roman" w:eastAsia="Calibri" w:hAnsi="Times New Roman" w:cs="Times New Roman"/>
          <w:i/>
          <w:sz w:val="28"/>
          <w:szCs w:val="28"/>
          <w:u w:val="single"/>
        </w:rPr>
        <w:lastRenderedPageBreak/>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1F7D30">
        <w:rPr>
          <w:rFonts w:ascii="Times New Roman" w:eastAsia="Calibri" w:hAnsi="Times New Roman" w:cs="Times New Roman"/>
          <w:sz w:val="28"/>
          <w:szCs w:val="28"/>
        </w:rPr>
        <w:t xml:space="preserve"> рассчитан</w:t>
      </w:r>
      <w:r w:rsidR="00D902F3" w:rsidRPr="001F7D30">
        <w:rPr>
          <w:rFonts w:ascii="Times New Roman" w:eastAsia="Calibri" w:hAnsi="Times New Roman" w:cs="Times New Roman"/>
          <w:sz w:val="28"/>
          <w:szCs w:val="28"/>
        </w:rPr>
        <w:t>а</w:t>
      </w:r>
      <w:r w:rsidRPr="001F7D30">
        <w:rPr>
          <w:rFonts w:ascii="Times New Roman" w:eastAsia="Calibri" w:hAnsi="Times New Roman" w:cs="Times New Roman"/>
          <w:sz w:val="28"/>
          <w:szCs w:val="28"/>
        </w:rPr>
        <w:t xml:space="preserve"> на основании данных, </w:t>
      </w:r>
      <w:proofErr w:type="gramStart"/>
      <w:r w:rsidRPr="001F7D30">
        <w:rPr>
          <w:rFonts w:ascii="Times New Roman" w:eastAsia="Calibri" w:hAnsi="Times New Roman" w:cs="Times New Roman"/>
          <w:sz w:val="28"/>
          <w:szCs w:val="28"/>
        </w:rPr>
        <w:t>отраженных  в</w:t>
      </w:r>
      <w:proofErr w:type="gramEnd"/>
      <w:r w:rsidRPr="001F7D30">
        <w:rPr>
          <w:rFonts w:ascii="Times New Roman" w:eastAsia="Calibri" w:hAnsi="Times New Roman" w:cs="Times New Roman"/>
          <w:sz w:val="28"/>
          <w:szCs w:val="28"/>
        </w:rPr>
        <w:t xml:space="preserve"> годовых статических формах №</w:t>
      </w:r>
      <w:r w:rsidR="00D902F3" w:rsidRPr="001F7D30">
        <w:rPr>
          <w:rFonts w:ascii="Times New Roman" w:eastAsia="Calibri" w:hAnsi="Times New Roman" w:cs="Times New Roman"/>
          <w:sz w:val="28"/>
          <w:szCs w:val="28"/>
        </w:rPr>
        <w:t xml:space="preserve"> </w:t>
      </w:r>
      <w:r w:rsidRPr="001F7D30">
        <w:rPr>
          <w:rFonts w:ascii="Times New Roman" w:eastAsia="Calibri" w:hAnsi="Times New Roman" w:cs="Times New Roman"/>
          <w:sz w:val="28"/>
          <w:szCs w:val="28"/>
        </w:rPr>
        <w:t xml:space="preserve">8-НК, 7-НК, 6-НК. </w:t>
      </w:r>
      <w:r w:rsidR="00D902F3" w:rsidRPr="001F7D30">
        <w:rPr>
          <w:rFonts w:ascii="Times New Roman" w:eastAsia="Calibri" w:hAnsi="Times New Roman" w:cs="Times New Roman"/>
          <w:sz w:val="28"/>
          <w:szCs w:val="28"/>
        </w:rPr>
        <w:t>В форме 8-НК</w:t>
      </w:r>
      <w:r w:rsidRPr="001F7D30">
        <w:rPr>
          <w:rFonts w:ascii="Times New Roman" w:eastAsia="Calibri" w:hAnsi="Times New Roman" w:cs="Times New Roman"/>
          <w:sz w:val="28"/>
          <w:szCs w:val="28"/>
        </w:rPr>
        <w:t xml:space="preserve"> год</w:t>
      </w:r>
      <w:r w:rsidR="00D902F3" w:rsidRPr="001F7D30">
        <w:rPr>
          <w:rFonts w:ascii="Times New Roman" w:eastAsia="Calibri" w:hAnsi="Times New Roman" w:cs="Times New Roman"/>
          <w:sz w:val="28"/>
          <w:szCs w:val="28"/>
        </w:rPr>
        <w:t xml:space="preserve"> отражено, что   </w:t>
      </w:r>
      <w:r w:rsidR="002D7076" w:rsidRPr="001F7D30">
        <w:rPr>
          <w:rFonts w:ascii="Times New Roman" w:eastAsia="Calibri" w:hAnsi="Times New Roman" w:cs="Times New Roman"/>
          <w:sz w:val="28"/>
          <w:szCs w:val="28"/>
        </w:rPr>
        <w:t>зад</w:t>
      </w:r>
      <w:r w:rsidR="00B71637" w:rsidRPr="001F7D30">
        <w:rPr>
          <w:rFonts w:ascii="Times New Roman" w:eastAsia="Calibri" w:hAnsi="Times New Roman" w:cs="Times New Roman"/>
          <w:sz w:val="28"/>
          <w:szCs w:val="28"/>
        </w:rPr>
        <w:t>а</w:t>
      </w:r>
      <w:r w:rsidR="002D7076" w:rsidRPr="001F7D30">
        <w:rPr>
          <w:rFonts w:ascii="Times New Roman" w:eastAsia="Calibri" w:hAnsi="Times New Roman" w:cs="Times New Roman"/>
          <w:sz w:val="28"/>
          <w:szCs w:val="28"/>
        </w:rPr>
        <w:t>ни</w:t>
      </w:r>
      <w:r w:rsidR="0095623E" w:rsidRPr="001F7D30">
        <w:rPr>
          <w:rFonts w:ascii="Times New Roman" w:eastAsia="Calibri" w:hAnsi="Times New Roman" w:cs="Times New Roman"/>
          <w:sz w:val="28"/>
          <w:szCs w:val="28"/>
        </w:rPr>
        <w:t>я</w:t>
      </w:r>
      <w:r w:rsidR="002D7076" w:rsidRPr="001F7D30">
        <w:rPr>
          <w:rFonts w:ascii="Times New Roman" w:eastAsia="Calibri" w:hAnsi="Times New Roman" w:cs="Times New Roman"/>
          <w:sz w:val="28"/>
          <w:szCs w:val="28"/>
        </w:rPr>
        <w:t xml:space="preserve"> МБУ «Музей истории Невеля»</w:t>
      </w:r>
      <w:r w:rsidR="0095623E" w:rsidRPr="001F7D30">
        <w:t xml:space="preserve"> </w:t>
      </w:r>
      <w:r w:rsidR="0095623E" w:rsidRPr="001F7D30">
        <w:rPr>
          <w:rFonts w:ascii="Times New Roman" w:eastAsia="Calibri" w:hAnsi="Times New Roman" w:cs="Times New Roman"/>
          <w:sz w:val="28"/>
          <w:szCs w:val="28"/>
        </w:rPr>
        <w:t>требуют капитального ремонта</w:t>
      </w:r>
      <w:r w:rsidR="002D7076" w:rsidRPr="001F7D30">
        <w:rPr>
          <w:rFonts w:ascii="Times New Roman" w:eastAsia="Calibri" w:hAnsi="Times New Roman" w:cs="Times New Roman"/>
          <w:sz w:val="28"/>
          <w:szCs w:val="28"/>
        </w:rPr>
        <w:t>.</w:t>
      </w:r>
    </w:p>
    <w:p w14:paraId="1BF43504" w14:textId="77777777" w:rsidR="004041EE" w:rsidRPr="001F7D30" w:rsidRDefault="004041EE" w:rsidP="004041EE">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1F7D30">
        <w:rPr>
          <w:rFonts w:ascii="Times New Roman" w:hAnsi="Times New Roman" w:cs="Times New Roman"/>
          <w:sz w:val="28"/>
          <w:szCs w:val="28"/>
        </w:rPr>
        <w:t xml:space="preserve">МБУ «Музей истории Невеля» находится в здании, которое является объектом культурного наследия регионального значения «Здание почтовой станции» XIX век., расположенном по адресу: г. Невель, ул. Ленина, д. 14. </w:t>
      </w:r>
      <w:r w:rsidR="0095623E" w:rsidRPr="001F7D30">
        <w:rPr>
          <w:rFonts w:ascii="Times New Roman" w:hAnsi="Times New Roman" w:cs="Times New Roman"/>
          <w:sz w:val="28"/>
          <w:szCs w:val="28"/>
        </w:rPr>
        <w:t>Кроме этого, у</w:t>
      </w:r>
      <w:r w:rsidRPr="001F7D30">
        <w:rPr>
          <w:rFonts w:ascii="Times New Roman" w:hAnsi="Times New Roman" w:cs="Times New Roman"/>
          <w:sz w:val="28"/>
          <w:szCs w:val="28"/>
        </w:rPr>
        <w:t xml:space="preserve">чреждение </w:t>
      </w:r>
      <w:r w:rsidR="005F2D98" w:rsidRPr="001F7D30">
        <w:rPr>
          <w:rFonts w:ascii="Times New Roman" w:hAnsi="Times New Roman" w:cs="Times New Roman"/>
          <w:sz w:val="28"/>
          <w:szCs w:val="28"/>
        </w:rPr>
        <w:t xml:space="preserve">на праве оперативного управления </w:t>
      </w:r>
      <w:proofErr w:type="spellStart"/>
      <w:r w:rsidR="005F2D98" w:rsidRPr="001F7D30">
        <w:rPr>
          <w:rFonts w:ascii="Times New Roman" w:hAnsi="Times New Roman" w:cs="Times New Roman"/>
          <w:sz w:val="28"/>
          <w:szCs w:val="28"/>
        </w:rPr>
        <w:t>пльзуется</w:t>
      </w:r>
      <w:proofErr w:type="spellEnd"/>
      <w:r w:rsidRPr="001F7D30">
        <w:rPr>
          <w:rFonts w:ascii="Times New Roman" w:hAnsi="Times New Roman" w:cs="Times New Roman"/>
          <w:sz w:val="28"/>
          <w:szCs w:val="28"/>
        </w:rPr>
        <w:t xml:space="preserve"> нежилыми помещениями № 1005 – 1010, расположенными по адрес</w:t>
      </w:r>
      <w:r w:rsidR="005F2D98" w:rsidRPr="001F7D30">
        <w:rPr>
          <w:rFonts w:ascii="Times New Roman" w:hAnsi="Times New Roman" w:cs="Times New Roman"/>
          <w:sz w:val="28"/>
          <w:szCs w:val="28"/>
        </w:rPr>
        <w:t>у: г. Невель, ул. Ленина, д. 14;</w:t>
      </w:r>
      <w:r w:rsidRPr="001F7D30">
        <w:rPr>
          <w:rFonts w:ascii="Times New Roman" w:hAnsi="Times New Roman" w:cs="Times New Roman"/>
          <w:sz w:val="28"/>
          <w:szCs w:val="28"/>
        </w:rPr>
        <w:t xml:space="preserve"> жилым помещением, расположенным по адресу: г. Невель, ул. Ленина, д. 14, кв.3. В постоянное (бессрочное) пользование музеем получен земельный участок, площадью 340 </w:t>
      </w:r>
      <w:proofErr w:type="spellStart"/>
      <w:proofErr w:type="gramStart"/>
      <w:r w:rsidRPr="001F7D30">
        <w:rPr>
          <w:rFonts w:ascii="Times New Roman" w:hAnsi="Times New Roman" w:cs="Times New Roman"/>
          <w:sz w:val="28"/>
          <w:szCs w:val="28"/>
        </w:rPr>
        <w:t>кв.м</w:t>
      </w:r>
      <w:proofErr w:type="spellEnd"/>
      <w:proofErr w:type="gramEnd"/>
      <w:r w:rsidRPr="001F7D30">
        <w:rPr>
          <w:rFonts w:ascii="Times New Roman" w:hAnsi="Times New Roman" w:cs="Times New Roman"/>
          <w:sz w:val="28"/>
          <w:szCs w:val="28"/>
        </w:rPr>
        <w:t>, расположенный по адресу: г. Невель, ул. Ленина, д. 14</w:t>
      </w:r>
      <w:r w:rsidR="005F2D98" w:rsidRPr="001F7D30">
        <w:rPr>
          <w:rFonts w:ascii="Times New Roman" w:hAnsi="Times New Roman" w:cs="Times New Roman"/>
          <w:sz w:val="28"/>
          <w:szCs w:val="28"/>
        </w:rPr>
        <w:t>.</w:t>
      </w:r>
      <w:r w:rsidR="005F2D98" w:rsidRPr="001F7D30">
        <w:t xml:space="preserve"> </w:t>
      </w:r>
      <w:r w:rsidR="005F2D98" w:rsidRPr="001F7D30">
        <w:rPr>
          <w:rFonts w:ascii="Times New Roman" w:hAnsi="Times New Roman" w:cs="Times New Roman"/>
          <w:sz w:val="28"/>
          <w:szCs w:val="28"/>
        </w:rPr>
        <w:t>В аренду на 49 лет музеем взят в пользование земельный участок, площадью 1550 кв.м., расположенный по адресу: г. Невель, ул. Ленина, д. 14.</w:t>
      </w:r>
    </w:p>
    <w:p w14:paraId="02A2A8E8" w14:textId="77777777" w:rsidR="00D902F3" w:rsidRPr="0012051B" w:rsidRDefault="00D902F3" w:rsidP="00BB59C1">
      <w:pPr>
        <w:shd w:val="clear" w:color="auto" w:fill="FFFFFF"/>
        <w:spacing w:after="0" w:line="240" w:lineRule="auto"/>
        <w:ind w:right="23" w:firstLine="567"/>
        <w:contextualSpacing/>
        <w:jc w:val="both"/>
        <w:rPr>
          <w:rFonts w:ascii="Times New Roman" w:eastAsia="Times New Roman" w:hAnsi="Times New Roman" w:cs="Times New Roman"/>
          <w:sz w:val="16"/>
          <w:szCs w:val="16"/>
          <w:highlight w:val="yellow"/>
        </w:rPr>
      </w:pPr>
    </w:p>
    <w:p w14:paraId="35368694" w14:textId="77777777" w:rsidR="00B56CA7" w:rsidRPr="001F7D30" w:rsidRDefault="00B56CA7" w:rsidP="001F7D30">
      <w:pPr>
        <w:pStyle w:val="a3"/>
        <w:numPr>
          <w:ilvl w:val="0"/>
          <w:numId w:val="26"/>
        </w:numPr>
        <w:suppressAutoHyphens/>
        <w:spacing w:after="0" w:line="240" w:lineRule="auto"/>
        <w:ind w:left="0" w:firstLine="720"/>
        <w:jc w:val="both"/>
        <w:rPr>
          <w:rFonts w:ascii="Times New Roman" w:eastAsia="Calibri" w:hAnsi="Times New Roman" w:cs="Times New Roman"/>
          <w:i/>
          <w:sz w:val="28"/>
          <w:szCs w:val="28"/>
          <w:u w:val="single"/>
        </w:rPr>
      </w:pPr>
      <w:r w:rsidRPr="001F7D30">
        <w:rPr>
          <w:rFonts w:ascii="Times New Roman" w:eastAsia="Calibri" w:hAnsi="Times New Roman" w:cs="Times New Roman"/>
          <w:i/>
          <w:sz w:val="28"/>
          <w:szCs w:val="28"/>
          <w:u w:val="single"/>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14:paraId="07D59B63" w14:textId="77777777" w:rsidR="00BB59C1" w:rsidRPr="001F7D30" w:rsidRDefault="00BB59C1" w:rsidP="001F7D30">
      <w:pPr>
        <w:spacing w:after="0" w:line="240" w:lineRule="auto"/>
        <w:ind w:right="23" w:firstLine="567"/>
        <w:contextualSpacing/>
        <w:jc w:val="both"/>
        <w:rPr>
          <w:rFonts w:ascii="Times New Roman" w:eastAsia="Times New Roman" w:hAnsi="Times New Roman" w:cs="Times New Roman"/>
          <w:sz w:val="28"/>
          <w:szCs w:val="28"/>
        </w:rPr>
      </w:pPr>
      <w:r w:rsidRPr="001F7D30">
        <w:rPr>
          <w:rFonts w:ascii="Times New Roman" w:eastAsia="Times New Roman" w:hAnsi="Times New Roman" w:cs="Times New Roman"/>
          <w:sz w:val="28"/>
          <w:szCs w:val="28"/>
        </w:rPr>
        <w:t>В муниципальн</w:t>
      </w:r>
      <w:r w:rsidR="006B39DB" w:rsidRPr="001F7D30">
        <w:rPr>
          <w:rFonts w:ascii="Times New Roman" w:eastAsia="Times New Roman" w:hAnsi="Times New Roman" w:cs="Times New Roman"/>
          <w:sz w:val="28"/>
          <w:szCs w:val="28"/>
        </w:rPr>
        <w:t>ой собственности округ</w:t>
      </w:r>
      <w:r w:rsidRPr="001F7D30">
        <w:rPr>
          <w:rFonts w:ascii="Times New Roman" w:eastAsia="Times New Roman" w:hAnsi="Times New Roman" w:cs="Times New Roman"/>
          <w:sz w:val="28"/>
          <w:szCs w:val="28"/>
        </w:rPr>
        <w:t xml:space="preserve">а находится один объект культурного наследия регионального значения – здание почтовой станции, расположенное по адресу г.Невель, ул.Ленина, д.14, находящееся в оперативном </w:t>
      </w:r>
      <w:proofErr w:type="gramStart"/>
      <w:r w:rsidRPr="001F7D30">
        <w:rPr>
          <w:rFonts w:ascii="Times New Roman" w:eastAsia="Times New Roman" w:hAnsi="Times New Roman" w:cs="Times New Roman"/>
          <w:sz w:val="28"/>
          <w:szCs w:val="28"/>
        </w:rPr>
        <w:t>управлении  МБУ</w:t>
      </w:r>
      <w:proofErr w:type="gramEnd"/>
      <w:r w:rsidRPr="001F7D30">
        <w:rPr>
          <w:rFonts w:ascii="Times New Roman" w:eastAsia="Times New Roman" w:hAnsi="Times New Roman" w:cs="Times New Roman"/>
          <w:sz w:val="28"/>
          <w:szCs w:val="28"/>
        </w:rPr>
        <w:t xml:space="preserve"> «Музей истории Невеля». Данный объект не требует консервации или реставрации.</w:t>
      </w:r>
    </w:p>
    <w:p w14:paraId="28B6D140" w14:textId="77777777" w:rsidR="00BB59C1" w:rsidRPr="0012051B"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14:paraId="08864524" w14:textId="77777777" w:rsidR="00C3160A" w:rsidRPr="00695CCA" w:rsidRDefault="00C257B6" w:rsidP="008B130F">
      <w:pPr>
        <w:spacing w:after="0" w:line="240" w:lineRule="auto"/>
        <w:jc w:val="both"/>
        <w:rPr>
          <w:rFonts w:ascii="Times New Roman" w:hAnsi="Times New Roman" w:cs="Times New Roman"/>
          <w:b/>
          <w:sz w:val="28"/>
          <w:szCs w:val="28"/>
        </w:rPr>
      </w:pPr>
      <w:r w:rsidRPr="00695CCA">
        <w:rPr>
          <w:rFonts w:ascii="Times New Roman" w:hAnsi="Times New Roman" w:cs="Times New Roman"/>
          <w:b/>
          <w:sz w:val="28"/>
          <w:szCs w:val="28"/>
        </w:rPr>
        <w:t>Физическая культура и спорт</w:t>
      </w:r>
      <w:r w:rsidR="00BB29DB" w:rsidRPr="00695CCA">
        <w:rPr>
          <w:rFonts w:ascii="Times New Roman" w:hAnsi="Times New Roman" w:cs="Times New Roman"/>
          <w:b/>
          <w:sz w:val="28"/>
          <w:szCs w:val="28"/>
        </w:rPr>
        <w:t xml:space="preserve"> </w:t>
      </w:r>
      <w:r w:rsidR="009961EC" w:rsidRPr="00695CCA">
        <w:rPr>
          <w:rFonts w:ascii="Times New Roman" w:hAnsi="Times New Roman" w:cs="Times New Roman"/>
          <w:b/>
          <w:sz w:val="28"/>
          <w:szCs w:val="28"/>
        </w:rPr>
        <w:t xml:space="preserve"> </w:t>
      </w:r>
    </w:p>
    <w:p w14:paraId="147A5459" w14:textId="77777777" w:rsidR="00695CCA" w:rsidRPr="00695CCA" w:rsidRDefault="00695CCA" w:rsidP="00695CCA">
      <w:pPr>
        <w:suppressAutoHyphens/>
        <w:spacing w:after="0" w:line="240" w:lineRule="auto"/>
        <w:ind w:firstLine="568"/>
        <w:jc w:val="both"/>
        <w:rPr>
          <w:rFonts w:ascii="Times New Roman" w:eastAsia="Times New Roman" w:hAnsi="Times New Roman" w:cs="Times New Roman"/>
          <w:sz w:val="28"/>
          <w:szCs w:val="28"/>
          <w:lang w:eastAsia="ar-SA"/>
        </w:rPr>
      </w:pPr>
      <w:r w:rsidRPr="00695CCA">
        <w:rPr>
          <w:rFonts w:ascii="Times New Roman" w:eastAsia="Times New Roman" w:hAnsi="Times New Roman" w:cs="Times New Roman"/>
          <w:sz w:val="28"/>
          <w:szCs w:val="28"/>
          <w:lang w:eastAsia="ar-SA"/>
        </w:rPr>
        <w:t xml:space="preserve">Развитие физической культуры и спорта в Невельском муниципальном округе в 2024 году осуществлялось в рамках подпрограммы «Развитие физической культуры и спорта, укрепление общественного здоровья населения» муниципальной программы «Развитие молодёжной политики, физической культуры и спорта в Невельском муниципальном округе», утвержденной постановлением Администрации Невельского района от 22.11.2019 № 606.  В рамках подпрограммы осуществлялась организация и проведение официальных физкультурно-оздоровительных, спортивных мероприятий различного уровня, обеспечивалось участие в указанных мероприятиях, осуществлялась 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проводились мероприятия, направленные на пропаганду физической культуры и спорта. </w:t>
      </w:r>
    </w:p>
    <w:p w14:paraId="34028EDC" w14:textId="77777777" w:rsidR="00695CCA" w:rsidRPr="00695CCA" w:rsidRDefault="00695CCA" w:rsidP="00695CCA">
      <w:pPr>
        <w:suppressAutoHyphens/>
        <w:spacing w:after="0" w:line="240" w:lineRule="auto"/>
        <w:ind w:firstLine="568"/>
        <w:jc w:val="both"/>
        <w:rPr>
          <w:rFonts w:ascii="Times New Roman" w:eastAsia="Times New Roman" w:hAnsi="Times New Roman" w:cs="Times New Roman"/>
          <w:sz w:val="28"/>
          <w:szCs w:val="28"/>
          <w:lang w:eastAsia="ar-SA"/>
        </w:rPr>
      </w:pPr>
      <w:r w:rsidRPr="00695CCA">
        <w:rPr>
          <w:rFonts w:ascii="Times New Roman" w:eastAsia="Times New Roman" w:hAnsi="Times New Roman" w:cs="Times New Roman"/>
          <w:sz w:val="28"/>
          <w:szCs w:val="28"/>
          <w:lang w:eastAsia="ar-SA"/>
        </w:rPr>
        <w:t xml:space="preserve">Осуществляет деятельность в области спорта и физкультурно-оздоровительную деятельность МБУ «Лидер»: проведение и организация спортивных, спортивно-массовых и физкультурно-оздоровительных </w:t>
      </w:r>
      <w:r w:rsidRPr="00695CCA">
        <w:rPr>
          <w:rFonts w:ascii="Times New Roman" w:eastAsia="Times New Roman" w:hAnsi="Times New Roman" w:cs="Times New Roman"/>
          <w:sz w:val="28"/>
          <w:szCs w:val="28"/>
          <w:lang w:eastAsia="ar-SA"/>
        </w:rPr>
        <w:lastRenderedPageBreak/>
        <w:t>мероприятий для всех категорий населения, проведение и организация Фестивалей ВФСК ГТО для всех категорий населения.</w:t>
      </w:r>
    </w:p>
    <w:p w14:paraId="612F4E0F" w14:textId="77777777" w:rsidR="00695CCA" w:rsidRPr="00695CCA" w:rsidRDefault="00695CCA" w:rsidP="00695CCA">
      <w:pPr>
        <w:suppressAutoHyphens/>
        <w:spacing w:after="0" w:line="240" w:lineRule="auto"/>
        <w:ind w:firstLine="568"/>
        <w:jc w:val="both"/>
        <w:rPr>
          <w:rFonts w:ascii="Times New Roman" w:eastAsia="Times New Roman" w:hAnsi="Times New Roman" w:cs="Times New Roman"/>
          <w:sz w:val="28"/>
          <w:szCs w:val="28"/>
          <w:lang w:eastAsia="ar-SA"/>
        </w:rPr>
      </w:pPr>
      <w:r w:rsidRPr="00695CCA">
        <w:rPr>
          <w:rFonts w:ascii="Times New Roman" w:eastAsia="Times New Roman" w:hAnsi="Times New Roman" w:cs="Times New Roman"/>
          <w:sz w:val="28"/>
          <w:szCs w:val="28"/>
          <w:lang w:eastAsia="ar-SA"/>
        </w:rPr>
        <w:t>Для проведения физкультурно-оздоровительных мероприятий используются спортивные объекты: городской стадион, 2 спортивные плоскостные площадки, спортивные залы образовательных учреждений на базе которых созданы спортивные клубы.</w:t>
      </w:r>
    </w:p>
    <w:p w14:paraId="6ED281DE" w14:textId="77777777" w:rsidR="00695CCA" w:rsidRPr="00695CCA" w:rsidRDefault="00695CCA" w:rsidP="00695CCA">
      <w:pPr>
        <w:suppressAutoHyphens/>
        <w:spacing w:after="0" w:line="240" w:lineRule="auto"/>
        <w:ind w:firstLine="568"/>
        <w:jc w:val="both"/>
        <w:rPr>
          <w:rFonts w:ascii="Times New Roman" w:eastAsia="Times New Roman" w:hAnsi="Times New Roman" w:cs="Times New Roman"/>
          <w:sz w:val="28"/>
          <w:szCs w:val="28"/>
          <w:lang w:eastAsia="ar-SA"/>
        </w:rPr>
      </w:pPr>
      <w:r w:rsidRPr="00695CCA">
        <w:rPr>
          <w:rFonts w:ascii="Times New Roman" w:eastAsia="Times New Roman" w:hAnsi="Times New Roman" w:cs="Times New Roman"/>
          <w:sz w:val="28"/>
          <w:szCs w:val="28"/>
          <w:lang w:eastAsia="ar-SA"/>
        </w:rPr>
        <w:t xml:space="preserve">Обеспечено участие школьников округа в соревнованиях, входящие в Спартакиаду среди учащихся общеобразовательных школ Псковской области, Спартакиаду среди городов и Псковской области, спортивные и физкультурно-массовые мероприятия: Губернские состязания «Президентские состязания», «Президентские спортивные игры», «Лыжня России», «Кросс Наций», «Шиповка юных», Фестивали комплекса ГТО. Ежеквартально проводились совещания актива спортивной общественности, принимались конкретные решения по расходованию денежных средств в течение года, участию сборных команд в Первенстве Псковской области по тем или иным видам спорта. Были определены основные направления работы по улучшению спортивной инфраструктуры округа, а также содержания спортивных объектов и плоскостных спортивных сооружений которые требуют необходимого ремонта, также </w:t>
      </w:r>
      <w:proofErr w:type="gramStart"/>
      <w:r w:rsidRPr="00695CCA">
        <w:rPr>
          <w:rFonts w:ascii="Times New Roman" w:eastAsia="Times New Roman" w:hAnsi="Times New Roman" w:cs="Times New Roman"/>
          <w:sz w:val="28"/>
          <w:szCs w:val="28"/>
          <w:lang w:eastAsia="ar-SA"/>
        </w:rPr>
        <w:t>есть  необходимость</w:t>
      </w:r>
      <w:proofErr w:type="gramEnd"/>
      <w:r w:rsidRPr="00695CCA">
        <w:rPr>
          <w:rFonts w:ascii="Times New Roman" w:eastAsia="Times New Roman" w:hAnsi="Times New Roman" w:cs="Times New Roman"/>
          <w:sz w:val="28"/>
          <w:szCs w:val="28"/>
          <w:lang w:eastAsia="ar-SA"/>
        </w:rPr>
        <w:t xml:space="preserve"> приобретения нового спортинвентаря.</w:t>
      </w:r>
    </w:p>
    <w:p w14:paraId="0C79CC54" w14:textId="77777777" w:rsidR="0095623E" w:rsidRPr="0012051B" w:rsidRDefault="0095623E" w:rsidP="0095623E">
      <w:pPr>
        <w:pStyle w:val="11"/>
        <w:ind w:firstLine="568"/>
        <w:jc w:val="both"/>
        <w:rPr>
          <w:rFonts w:ascii="Times New Roman" w:hAnsi="Times New Roman" w:cs="Times New Roman"/>
          <w:sz w:val="28"/>
          <w:szCs w:val="28"/>
          <w:highlight w:val="yellow"/>
        </w:rPr>
      </w:pPr>
    </w:p>
    <w:p w14:paraId="3BA0D1BE" w14:textId="2B684D90" w:rsidR="00695CCA" w:rsidRPr="00695CCA" w:rsidRDefault="00695CCA" w:rsidP="00695CCA">
      <w:pPr>
        <w:numPr>
          <w:ilvl w:val="0"/>
          <w:numId w:val="34"/>
        </w:numPr>
        <w:suppressAutoHyphens/>
        <w:spacing w:after="0" w:line="240" w:lineRule="auto"/>
        <w:ind w:left="0" w:firstLine="360"/>
        <w:jc w:val="both"/>
        <w:rPr>
          <w:rFonts w:ascii="Times New Roman" w:eastAsia="Times New Roman" w:hAnsi="Times New Roman" w:cs="Times New Roman"/>
          <w:sz w:val="28"/>
          <w:szCs w:val="28"/>
          <w:lang w:eastAsia="ar-SA"/>
        </w:rPr>
      </w:pPr>
      <w:r w:rsidRPr="00695CCA">
        <w:rPr>
          <w:rFonts w:ascii="Times New Roman" w:eastAsia="Times New Roman" w:hAnsi="Times New Roman" w:cs="Times New Roman"/>
          <w:i/>
          <w:sz w:val="28"/>
          <w:szCs w:val="28"/>
          <w:u w:val="single"/>
          <w:lang w:eastAsia="ar-SA"/>
        </w:rPr>
        <w:t>В 2024 году доля населения, систематически занимающегося физической культурой и спортом,</w:t>
      </w:r>
      <w:r w:rsidRPr="00695CCA">
        <w:rPr>
          <w:rFonts w:ascii="Times New Roman" w:eastAsia="Times New Roman" w:hAnsi="Times New Roman" w:cs="Times New Roman"/>
          <w:i/>
          <w:sz w:val="28"/>
          <w:szCs w:val="28"/>
          <w:lang w:eastAsia="ar-SA"/>
        </w:rPr>
        <w:t xml:space="preserve"> </w:t>
      </w:r>
      <w:r w:rsidRPr="00695CCA">
        <w:rPr>
          <w:rFonts w:ascii="Times New Roman" w:eastAsia="Times New Roman" w:hAnsi="Times New Roman" w:cs="Times New Roman"/>
          <w:sz w:val="28"/>
          <w:szCs w:val="28"/>
          <w:lang w:eastAsia="ar-SA"/>
        </w:rPr>
        <w:t xml:space="preserve">составила 49,1 % (в 2023г. – 42%) от общего числа жителей округа.  Принимаемые меры </w:t>
      </w:r>
      <w:proofErr w:type="gramStart"/>
      <w:r w:rsidRPr="00695CCA">
        <w:rPr>
          <w:rFonts w:ascii="Times New Roman" w:eastAsia="Times New Roman" w:hAnsi="Times New Roman" w:cs="Times New Roman"/>
          <w:sz w:val="28"/>
          <w:szCs w:val="28"/>
          <w:lang w:eastAsia="ar-SA"/>
        </w:rPr>
        <w:t>позволят  улучшить</w:t>
      </w:r>
      <w:proofErr w:type="gramEnd"/>
      <w:r w:rsidRPr="00695CCA">
        <w:rPr>
          <w:rFonts w:ascii="Times New Roman" w:eastAsia="Times New Roman" w:hAnsi="Times New Roman" w:cs="Times New Roman"/>
          <w:sz w:val="28"/>
          <w:szCs w:val="28"/>
          <w:lang w:eastAsia="ar-SA"/>
        </w:rPr>
        <w:t xml:space="preserve"> показатель и прогнозировать его дальнейший рост.</w:t>
      </w:r>
    </w:p>
    <w:p w14:paraId="1E6D1ED8" w14:textId="77777777" w:rsidR="00193A2A" w:rsidRPr="0012051B" w:rsidRDefault="00193A2A" w:rsidP="00193A2A">
      <w:pPr>
        <w:pStyle w:val="11"/>
        <w:ind w:left="360"/>
        <w:jc w:val="both"/>
        <w:rPr>
          <w:rFonts w:ascii="Times New Roman" w:hAnsi="Times New Roman" w:cs="Times New Roman"/>
          <w:sz w:val="28"/>
          <w:szCs w:val="28"/>
          <w:highlight w:val="yellow"/>
        </w:rPr>
      </w:pPr>
    </w:p>
    <w:p w14:paraId="13BBE402" w14:textId="3264D580" w:rsidR="00695CCA" w:rsidRPr="00695CCA" w:rsidRDefault="0095623E" w:rsidP="00695CCA">
      <w:pPr>
        <w:pStyle w:val="11"/>
        <w:ind w:firstLine="568"/>
        <w:jc w:val="both"/>
        <w:rPr>
          <w:rFonts w:ascii="Times New Roman" w:hAnsi="Times New Roman" w:cs="Times New Roman"/>
          <w:sz w:val="28"/>
          <w:szCs w:val="28"/>
        </w:rPr>
      </w:pPr>
      <w:r w:rsidRPr="00695CCA">
        <w:rPr>
          <w:rFonts w:ascii="Times New Roman" w:hAnsi="Times New Roman" w:cs="Times New Roman"/>
          <w:i/>
          <w:sz w:val="28"/>
          <w:szCs w:val="28"/>
          <w:u w:val="single"/>
        </w:rPr>
        <w:t>23(1). Доля обучающихся, систематически занимающихся физической культурой и спортом, в общей численности обучающихся</w:t>
      </w:r>
      <w:r w:rsidRPr="00695CCA">
        <w:rPr>
          <w:rFonts w:ascii="Times New Roman" w:hAnsi="Times New Roman" w:cs="Times New Roman"/>
          <w:sz w:val="28"/>
          <w:szCs w:val="28"/>
        </w:rPr>
        <w:t xml:space="preserve"> составляет 99% </w:t>
      </w:r>
      <w:r w:rsidR="00695CCA" w:rsidRPr="00695CCA">
        <w:rPr>
          <w:rFonts w:ascii="Times New Roman" w:hAnsi="Times New Roman" w:cs="Times New Roman"/>
          <w:sz w:val="28"/>
          <w:szCs w:val="28"/>
        </w:rPr>
        <w:t>(1700 человек), что соответствует целевым показателям.</w:t>
      </w:r>
    </w:p>
    <w:p w14:paraId="1FD85424" w14:textId="53FB9244" w:rsidR="00695CCA" w:rsidRDefault="00695CCA" w:rsidP="0095623E">
      <w:pPr>
        <w:pStyle w:val="11"/>
        <w:ind w:firstLine="568"/>
        <w:jc w:val="both"/>
        <w:rPr>
          <w:rFonts w:ascii="Times New Roman" w:hAnsi="Times New Roman" w:cs="Times New Roman"/>
          <w:sz w:val="28"/>
          <w:szCs w:val="28"/>
          <w:highlight w:val="yellow"/>
        </w:rPr>
      </w:pPr>
      <w:r w:rsidRPr="00695CCA">
        <w:rPr>
          <w:rFonts w:ascii="Times New Roman" w:hAnsi="Times New Roman" w:cs="Times New Roman"/>
          <w:sz w:val="28"/>
          <w:szCs w:val="28"/>
        </w:rPr>
        <w:t xml:space="preserve">Каждая школа имеет свой спортивный зал для занятия физической культурой. В четырех сельских (из них 2 филиала) и четырех городских школах созданы школьные спортивные клубы, которые реализуют спортивно-массовые мероприятия и комплекс ВФСК ГТО. Успешно выполнен единый муниципальный календарный план работы Управления образования, физической культуры и спорта Администрации Невельского </w:t>
      </w:r>
      <w:r>
        <w:rPr>
          <w:rFonts w:ascii="Times New Roman" w:hAnsi="Times New Roman" w:cs="Times New Roman"/>
          <w:sz w:val="28"/>
          <w:szCs w:val="28"/>
        </w:rPr>
        <w:t>муниципального округа</w:t>
      </w:r>
      <w:r w:rsidRPr="00695CCA">
        <w:rPr>
          <w:rFonts w:ascii="Times New Roman" w:hAnsi="Times New Roman" w:cs="Times New Roman"/>
          <w:sz w:val="28"/>
          <w:szCs w:val="28"/>
        </w:rPr>
        <w:t xml:space="preserve">, в который были включены соревнования, входящие в зачёт Спартакиады среди городов и районов Псковской области, в зачет XVI спартакиады учащихся среди городов и районов Псковской области, в зачёт районной Спартакиады среди учащихся общеобразовательных школ Псковской области, районные соревнования, всероссийские соревнования. </w:t>
      </w:r>
    </w:p>
    <w:p w14:paraId="0381A0FE" w14:textId="77777777" w:rsidR="00695CCA" w:rsidRPr="0012051B" w:rsidRDefault="00695CCA" w:rsidP="0095623E">
      <w:pPr>
        <w:pStyle w:val="11"/>
        <w:ind w:firstLine="568"/>
        <w:jc w:val="both"/>
        <w:rPr>
          <w:rFonts w:ascii="Times New Roman" w:hAnsi="Times New Roman" w:cs="Times New Roman"/>
          <w:sz w:val="28"/>
          <w:szCs w:val="28"/>
          <w:highlight w:val="yellow"/>
        </w:rPr>
      </w:pPr>
    </w:p>
    <w:p w14:paraId="73A4DDC2" w14:textId="77777777" w:rsidR="00F50814" w:rsidRPr="00796CBC" w:rsidRDefault="00F50814" w:rsidP="008B130F">
      <w:pPr>
        <w:spacing w:after="0" w:line="240" w:lineRule="auto"/>
        <w:jc w:val="both"/>
        <w:rPr>
          <w:rFonts w:ascii="Times New Roman" w:hAnsi="Times New Roman" w:cs="Times New Roman"/>
          <w:b/>
          <w:sz w:val="28"/>
          <w:szCs w:val="28"/>
        </w:rPr>
      </w:pPr>
      <w:r w:rsidRPr="00796CBC">
        <w:rPr>
          <w:rFonts w:ascii="Times New Roman" w:hAnsi="Times New Roman" w:cs="Times New Roman"/>
          <w:b/>
          <w:sz w:val="28"/>
          <w:szCs w:val="28"/>
        </w:rPr>
        <w:t>Жилищное строительство и обеспечение граждан жильем</w:t>
      </w:r>
    </w:p>
    <w:p w14:paraId="16DC4FD8" w14:textId="65679A4C" w:rsidR="00255A1A" w:rsidRPr="00796CBC" w:rsidRDefault="00255A1A" w:rsidP="00114CB2">
      <w:pPr>
        <w:pStyle w:val="a3"/>
        <w:numPr>
          <w:ilvl w:val="0"/>
          <w:numId w:val="26"/>
        </w:numPr>
        <w:spacing w:after="0" w:line="240" w:lineRule="auto"/>
        <w:ind w:left="0" w:firstLine="720"/>
        <w:jc w:val="both"/>
        <w:rPr>
          <w:rFonts w:ascii="Times New Roman" w:hAnsi="Times New Roman" w:cs="Times New Roman"/>
          <w:sz w:val="28"/>
          <w:szCs w:val="28"/>
        </w:rPr>
      </w:pPr>
      <w:r w:rsidRPr="00796CBC">
        <w:rPr>
          <w:rFonts w:ascii="Times New Roman" w:hAnsi="Times New Roman" w:cs="Times New Roman"/>
          <w:i/>
          <w:sz w:val="28"/>
          <w:szCs w:val="28"/>
          <w:u w:val="single"/>
        </w:rPr>
        <w:t xml:space="preserve">Показатель «Общая площадь жилых помещений, приходящаяся в среднем на 1 жителя» </w:t>
      </w:r>
      <w:r w:rsidRPr="00796CBC">
        <w:rPr>
          <w:rFonts w:ascii="Times New Roman" w:hAnsi="Times New Roman" w:cs="Times New Roman"/>
          <w:sz w:val="28"/>
          <w:szCs w:val="28"/>
        </w:rPr>
        <w:t>в 20</w:t>
      </w:r>
      <w:r w:rsidR="00B63DA7" w:rsidRPr="00796CBC">
        <w:rPr>
          <w:rFonts w:ascii="Times New Roman" w:hAnsi="Times New Roman" w:cs="Times New Roman"/>
          <w:sz w:val="28"/>
          <w:szCs w:val="28"/>
        </w:rPr>
        <w:t>2</w:t>
      </w:r>
      <w:r w:rsidR="00796CBC" w:rsidRPr="00796CBC">
        <w:rPr>
          <w:rFonts w:ascii="Times New Roman" w:hAnsi="Times New Roman" w:cs="Times New Roman"/>
          <w:sz w:val="28"/>
          <w:szCs w:val="28"/>
        </w:rPr>
        <w:t>4</w:t>
      </w:r>
      <w:r w:rsidR="00B63DA7" w:rsidRPr="00796CBC">
        <w:rPr>
          <w:rFonts w:ascii="Times New Roman" w:hAnsi="Times New Roman" w:cs="Times New Roman"/>
          <w:sz w:val="28"/>
          <w:szCs w:val="28"/>
        </w:rPr>
        <w:t xml:space="preserve"> году </w:t>
      </w:r>
      <w:r w:rsidR="00932D19" w:rsidRPr="00796CBC">
        <w:rPr>
          <w:rFonts w:ascii="Times New Roman" w:hAnsi="Times New Roman" w:cs="Times New Roman"/>
          <w:sz w:val="28"/>
          <w:szCs w:val="28"/>
        </w:rPr>
        <w:t xml:space="preserve">по предварительным </w:t>
      </w:r>
      <w:proofErr w:type="gramStart"/>
      <w:r w:rsidR="00932D19" w:rsidRPr="00796CBC">
        <w:rPr>
          <w:rFonts w:ascii="Times New Roman" w:hAnsi="Times New Roman" w:cs="Times New Roman"/>
          <w:sz w:val="28"/>
          <w:szCs w:val="28"/>
        </w:rPr>
        <w:t xml:space="preserve">данным </w:t>
      </w:r>
      <w:r w:rsidR="00217EB3" w:rsidRPr="00796CBC">
        <w:rPr>
          <w:rFonts w:ascii="Times New Roman" w:hAnsi="Times New Roman" w:cs="Times New Roman"/>
          <w:sz w:val="28"/>
          <w:szCs w:val="28"/>
        </w:rPr>
        <w:t xml:space="preserve"> </w:t>
      </w:r>
      <w:r w:rsidR="00796CBC" w:rsidRPr="00796CBC">
        <w:rPr>
          <w:rFonts w:ascii="Times New Roman" w:hAnsi="Times New Roman" w:cs="Times New Roman"/>
          <w:sz w:val="28"/>
          <w:szCs w:val="28"/>
        </w:rPr>
        <w:t>вырос</w:t>
      </w:r>
      <w:proofErr w:type="gramEnd"/>
      <w:r w:rsidR="00217EB3" w:rsidRPr="00796CBC">
        <w:rPr>
          <w:rFonts w:ascii="Times New Roman" w:hAnsi="Times New Roman" w:cs="Times New Roman"/>
          <w:sz w:val="28"/>
          <w:szCs w:val="28"/>
        </w:rPr>
        <w:t xml:space="preserve">  на 1</w:t>
      </w:r>
      <w:r w:rsidR="00B63DA7" w:rsidRPr="00796CBC">
        <w:rPr>
          <w:rFonts w:ascii="Times New Roman" w:hAnsi="Times New Roman" w:cs="Times New Roman"/>
          <w:sz w:val="28"/>
          <w:szCs w:val="28"/>
        </w:rPr>
        <w:t>,</w:t>
      </w:r>
      <w:r w:rsidR="00796CBC" w:rsidRPr="00796CBC">
        <w:rPr>
          <w:rFonts w:ascii="Times New Roman" w:hAnsi="Times New Roman" w:cs="Times New Roman"/>
          <w:sz w:val="28"/>
          <w:szCs w:val="28"/>
        </w:rPr>
        <w:t>0</w:t>
      </w:r>
      <w:r w:rsidRPr="00796CBC">
        <w:rPr>
          <w:rFonts w:ascii="Times New Roman" w:hAnsi="Times New Roman" w:cs="Times New Roman"/>
          <w:sz w:val="28"/>
          <w:szCs w:val="28"/>
        </w:rPr>
        <w:t xml:space="preserve"> </w:t>
      </w:r>
      <w:proofErr w:type="spellStart"/>
      <w:r w:rsidRPr="00796CBC">
        <w:rPr>
          <w:rFonts w:ascii="Times New Roman" w:hAnsi="Times New Roman" w:cs="Times New Roman"/>
          <w:sz w:val="28"/>
          <w:szCs w:val="28"/>
        </w:rPr>
        <w:t>кв.м</w:t>
      </w:r>
      <w:proofErr w:type="spellEnd"/>
      <w:r w:rsidRPr="00796CBC">
        <w:rPr>
          <w:rFonts w:ascii="Times New Roman" w:hAnsi="Times New Roman" w:cs="Times New Roman"/>
          <w:sz w:val="28"/>
          <w:szCs w:val="28"/>
        </w:rPr>
        <w:t xml:space="preserve"> по сравнению с 20</w:t>
      </w:r>
      <w:r w:rsidR="00B63DA7" w:rsidRPr="00796CBC">
        <w:rPr>
          <w:rFonts w:ascii="Times New Roman" w:hAnsi="Times New Roman" w:cs="Times New Roman"/>
          <w:sz w:val="28"/>
          <w:szCs w:val="28"/>
        </w:rPr>
        <w:t>2</w:t>
      </w:r>
      <w:r w:rsidR="00796CBC" w:rsidRPr="00796CBC">
        <w:rPr>
          <w:rFonts w:ascii="Times New Roman" w:hAnsi="Times New Roman" w:cs="Times New Roman"/>
          <w:sz w:val="28"/>
          <w:szCs w:val="28"/>
        </w:rPr>
        <w:t>3</w:t>
      </w:r>
      <w:r w:rsidRPr="00796CBC">
        <w:rPr>
          <w:rFonts w:ascii="Times New Roman" w:hAnsi="Times New Roman" w:cs="Times New Roman"/>
          <w:sz w:val="28"/>
          <w:szCs w:val="28"/>
        </w:rPr>
        <w:t xml:space="preserve"> годом и составил</w:t>
      </w:r>
      <w:r w:rsidR="00B63DA7" w:rsidRPr="00796CBC">
        <w:rPr>
          <w:rFonts w:ascii="Times New Roman" w:hAnsi="Times New Roman" w:cs="Times New Roman"/>
          <w:sz w:val="28"/>
          <w:szCs w:val="28"/>
        </w:rPr>
        <w:t xml:space="preserve"> </w:t>
      </w:r>
      <w:r w:rsidR="00217EB3" w:rsidRPr="00796CBC">
        <w:rPr>
          <w:rFonts w:ascii="Times New Roman" w:hAnsi="Times New Roman" w:cs="Times New Roman"/>
          <w:sz w:val="28"/>
          <w:szCs w:val="28"/>
        </w:rPr>
        <w:t>4</w:t>
      </w:r>
      <w:r w:rsidR="00796CBC" w:rsidRPr="00796CBC">
        <w:rPr>
          <w:rFonts w:ascii="Times New Roman" w:hAnsi="Times New Roman" w:cs="Times New Roman"/>
          <w:sz w:val="28"/>
          <w:szCs w:val="28"/>
        </w:rPr>
        <w:t>1</w:t>
      </w:r>
      <w:r w:rsidR="00217EB3" w:rsidRPr="00796CBC">
        <w:rPr>
          <w:rFonts w:ascii="Times New Roman" w:hAnsi="Times New Roman" w:cs="Times New Roman"/>
          <w:sz w:val="28"/>
          <w:szCs w:val="28"/>
        </w:rPr>
        <w:t>,4</w:t>
      </w:r>
      <w:r w:rsidRPr="00796CBC">
        <w:rPr>
          <w:rFonts w:ascii="Times New Roman" w:hAnsi="Times New Roman" w:cs="Times New Roman"/>
          <w:sz w:val="28"/>
          <w:szCs w:val="28"/>
        </w:rPr>
        <w:t xml:space="preserve"> кв.м</w:t>
      </w:r>
      <w:r w:rsidR="0022458B" w:rsidRPr="00796CBC">
        <w:rPr>
          <w:rFonts w:ascii="Times New Roman" w:hAnsi="Times New Roman" w:cs="Times New Roman"/>
          <w:sz w:val="28"/>
          <w:szCs w:val="28"/>
        </w:rPr>
        <w:t>.</w:t>
      </w:r>
      <w:r w:rsidR="00F906BC" w:rsidRPr="00796CBC">
        <w:rPr>
          <w:rFonts w:ascii="Times New Roman" w:hAnsi="Times New Roman" w:cs="Times New Roman"/>
          <w:sz w:val="28"/>
          <w:szCs w:val="28"/>
        </w:rPr>
        <w:t xml:space="preserve"> </w:t>
      </w:r>
    </w:p>
    <w:p w14:paraId="1CEFC865" w14:textId="41450842" w:rsidR="00B63DA7" w:rsidRPr="00796CBC" w:rsidRDefault="00850706" w:rsidP="008B130F">
      <w:pPr>
        <w:spacing w:after="0" w:line="240" w:lineRule="auto"/>
        <w:ind w:firstLine="709"/>
        <w:jc w:val="both"/>
        <w:rPr>
          <w:rFonts w:ascii="Times New Roman" w:hAnsi="Times New Roman" w:cs="Times New Roman"/>
          <w:sz w:val="28"/>
          <w:szCs w:val="28"/>
        </w:rPr>
      </w:pPr>
      <w:r w:rsidRPr="00796CBC">
        <w:rPr>
          <w:rFonts w:ascii="Times New Roman" w:hAnsi="Times New Roman" w:cs="Times New Roman"/>
          <w:sz w:val="28"/>
          <w:szCs w:val="28"/>
        </w:rPr>
        <w:lastRenderedPageBreak/>
        <w:t>На протяжении последних лет жилищное строительство в Н</w:t>
      </w:r>
      <w:r w:rsidR="00217EB3" w:rsidRPr="00796CBC">
        <w:rPr>
          <w:rFonts w:ascii="Times New Roman" w:hAnsi="Times New Roman" w:cs="Times New Roman"/>
          <w:sz w:val="28"/>
          <w:szCs w:val="28"/>
        </w:rPr>
        <w:t>евельском муниципальном округе</w:t>
      </w:r>
      <w:r w:rsidRPr="00796CBC">
        <w:rPr>
          <w:rFonts w:ascii="Times New Roman" w:hAnsi="Times New Roman" w:cs="Times New Roman"/>
          <w:sz w:val="28"/>
          <w:szCs w:val="28"/>
        </w:rPr>
        <w:t xml:space="preserve"> ведется только в секторе индивидуального жилищного строительства.     </w:t>
      </w:r>
      <w:r w:rsidR="001E1EC9" w:rsidRPr="00796CBC">
        <w:rPr>
          <w:rFonts w:ascii="Times New Roman" w:hAnsi="Times New Roman" w:cs="Times New Roman"/>
          <w:sz w:val="28"/>
          <w:szCs w:val="28"/>
        </w:rPr>
        <w:t>П</w:t>
      </w:r>
      <w:r w:rsidRPr="00796CBC">
        <w:rPr>
          <w:rFonts w:ascii="Times New Roman" w:hAnsi="Times New Roman" w:cs="Times New Roman"/>
          <w:sz w:val="28"/>
          <w:szCs w:val="28"/>
        </w:rPr>
        <w:t xml:space="preserve">лощадь жилых помещений, введенных в действие </w:t>
      </w:r>
      <w:r w:rsidR="0022458B" w:rsidRPr="00796CBC">
        <w:rPr>
          <w:rFonts w:ascii="Times New Roman" w:hAnsi="Times New Roman" w:cs="Times New Roman"/>
          <w:sz w:val="28"/>
          <w:szCs w:val="28"/>
        </w:rPr>
        <w:t>в 202</w:t>
      </w:r>
      <w:r w:rsidR="00796CBC" w:rsidRPr="00796CBC">
        <w:rPr>
          <w:rFonts w:ascii="Times New Roman" w:hAnsi="Times New Roman" w:cs="Times New Roman"/>
          <w:sz w:val="28"/>
          <w:szCs w:val="28"/>
        </w:rPr>
        <w:t>4</w:t>
      </w:r>
      <w:r w:rsidRPr="00796CBC">
        <w:rPr>
          <w:rFonts w:ascii="Times New Roman" w:hAnsi="Times New Roman" w:cs="Times New Roman"/>
          <w:sz w:val="28"/>
          <w:szCs w:val="28"/>
        </w:rPr>
        <w:t xml:space="preserve"> год</w:t>
      </w:r>
      <w:r w:rsidR="001E1EC9" w:rsidRPr="00796CBC">
        <w:rPr>
          <w:rFonts w:ascii="Times New Roman" w:hAnsi="Times New Roman" w:cs="Times New Roman"/>
          <w:sz w:val="28"/>
          <w:szCs w:val="28"/>
        </w:rPr>
        <w:t xml:space="preserve">у </w:t>
      </w:r>
      <w:r w:rsidR="00B63DA7" w:rsidRPr="00796CBC">
        <w:rPr>
          <w:rFonts w:ascii="Times New Roman" w:hAnsi="Times New Roman" w:cs="Times New Roman"/>
          <w:sz w:val="28"/>
          <w:szCs w:val="28"/>
        </w:rPr>
        <w:t>с</w:t>
      </w:r>
      <w:r w:rsidR="001E1EC9" w:rsidRPr="00796CBC">
        <w:rPr>
          <w:rFonts w:ascii="Times New Roman" w:hAnsi="Times New Roman" w:cs="Times New Roman"/>
          <w:sz w:val="28"/>
          <w:szCs w:val="28"/>
        </w:rPr>
        <w:t xml:space="preserve"> учет</w:t>
      </w:r>
      <w:r w:rsidR="00B63DA7" w:rsidRPr="00796CBC">
        <w:rPr>
          <w:rFonts w:ascii="Times New Roman" w:hAnsi="Times New Roman" w:cs="Times New Roman"/>
          <w:sz w:val="28"/>
          <w:szCs w:val="28"/>
        </w:rPr>
        <w:t>ом</w:t>
      </w:r>
      <w:r w:rsidR="001E1EC9" w:rsidRPr="00796CBC">
        <w:rPr>
          <w:rFonts w:ascii="Times New Roman" w:hAnsi="Times New Roman" w:cs="Times New Roman"/>
          <w:sz w:val="28"/>
          <w:szCs w:val="28"/>
        </w:rPr>
        <w:t xml:space="preserve"> жилых домов на участках для ведения садоводства</w:t>
      </w:r>
      <w:r w:rsidR="00255A1A" w:rsidRPr="00796CBC">
        <w:rPr>
          <w:rFonts w:ascii="Times New Roman" w:hAnsi="Times New Roman" w:cs="Times New Roman"/>
          <w:sz w:val="28"/>
          <w:szCs w:val="28"/>
        </w:rPr>
        <w:t xml:space="preserve"> составила </w:t>
      </w:r>
      <w:r w:rsidR="00796CBC" w:rsidRPr="00796CBC">
        <w:rPr>
          <w:rFonts w:ascii="Times New Roman" w:hAnsi="Times New Roman" w:cs="Times New Roman"/>
          <w:sz w:val="28"/>
          <w:szCs w:val="28"/>
        </w:rPr>
        <w:t>4804</w:t>
      </w:r>
      <w:r w:rsidRPr="00796CBC">
        <w:rPr>
          <w:rFonts w:ascii="Times New Roman" w:hAnsi="Times New Roman" w:cs="Times New Roman"/>
          <w:sz w:val="28"/>
          <w:szCs w:val="28"/>
        </w:rPr>
        <w:t xml:space="preserve"> квадратных метров</w:t>
      </w:r>
      <w:r w:rsidR="0022458B" w:rsidRPr="00796CBC">
        <w:rPr>
          <w:rFonts w:ascii="Times New Roman" w:hAnsi="Times New Roman" w:cs="Times New Roman"/>
          <w:sz w:val="28"/>
          <w:szCs w:val="28"/>
        </w:rPr>
        <w:t>.</w:t>
      </w:r>
      <w:r w:rsidR="00B63DA7" w:rsidRPr="00796CBC">
        <w:rPr>
          <w:rFonts w:ascii="Times New Roman" w:hAnsi="Times New Roman" w:cs="Times New Roman"/>
          <w:sz w:val="28"/>
          <w:szCs w:val="28"/>
        </w:rPr>
        <w:t xml:space="preserve"> </w:t>
      </w:r>
    </w:p>
    <w:p w14:paraId="045BF6C3" w14:textId="028543CB" w:rsidR="007215CB" w:rsidRPr="007215CB" w:rsidRDefault="007215CB" w:rsidP="007215CB">
      <w:pPr>
        <w:spacing w:after="0" w:line="240" w:lineRule="auto"/>
        <w:ind w:firstLine="708"/>
        <w:jc w:val="both"/>
        <w:rPr>
          <w:rFonts w:ascii="Times New Roman" w:eastAsia="Calibri" w:hAnsi="Times New Roman" w:cs="Times New Roman"/>
          <w:sz w:val="28"/>
          <w:szCs w:val="28"/>
        </w:rPr>
      </w:pPr>
      <w:r w:rsidRPr="007215CB">
        <w:rPr>
          <w:rFonts w:ascii="Times New Roman" w:eastAsia="Calibri" w:hAnsi="Times New Roman" w:cs="Times New Roman"/>
          <w:sz w:val="28"/>
          <w:szCs w:val="28"/>
        </w:rPr>
        <w:t xml:space="preserve">В 2024 году благоустроенные жилые помещения общей площадью 35,8 кв. м. предоставлены1 лицу из числа детей-сирот и детей, оставшихся без попечения родителей, общей площадью 35,8 </w:t>
      </w:r>
      <w:proofErr w:type="spellStart"/>
      <w:proofErr w:type="gramStart"/>
      <w:r w:rsidRPr="007215CB">
        <w:rPr>
          <w:rFonts w:ascii="Times New Roman" w:eastAsia="Calibri" w:hAnsi="Times New Roman" w:cs="Times New Roman"/>
          <w:sz w:val="28"/>
          <w:szCs w:val="28"/>
        </w:rPr>
        <w:t>кв.м</w:t>
      </w:r>
      <w:proofErr w:type="spellEnd"/>
      <w:proofErr w:type="gramEnd"/>
      <w:r w:rsidRPr="007215CB">
        <w:rPr>
          <w:rFonts w:ascii="Times New Roman" w:eastAsia="Calibri" w:hAnsi="Times New Roman" w:cs="Times New Roman"/>
          <w:sz w:val="28"/>
          <w:szCs w:val="28"/>
        </w:rPr>
        <w:t xml:space="preserve"> по договорам найма специализированных жилых помещений за счет средств федерального и областного бюджетов.</w:t>
      </w:r>
    </w:p>
    <w:p w14:paraId="571658C7" w14:textId="77777777" w:rsidR="007215CB" w:rsidRPr="007215CB" w:rsidRDefault="007215CB" w:rsidP="007215CB">
      <w:pPr>
        <w:spacing w:after="0" w:line="240" w:lineRule="auto"/>
        <w:ind w:firstLine="709"/>
        <w:jc w:val="both"/>
        <w:rPr>
          <w:rFonts w:ascii="Times New Roman" w:eastAsia="Calibri" w:hAnsi="Times New Roman" w:cs="Times New Roman"/>
          <w:sz w:val="28"/>
          <w:szCs w:val="28"/>
        </w:rPr>
      </w:pPr>
      <w:r w:rsidRPr="007215CB">
        <w:rPr>
          <w:rFonts w:ascii="Times New Roman" w:eastAsia="Calibri" w:hAnsi="Times New Roman" w:cs="Times New Roman"/>
          <w:sz w:val="28"/>
          <w:szCs w:val="28"/>
        </w:rPr>
        <w:t>В рамках исполнения муниципальных услуг, оказываемых управлением ЖКХ, строительства и архитектуры, с сентября 2018 года выдаются уведомления о планируемом строительстве объектов ИЖС и уведомления о построенных объектах ИЖС.</w:t>
      </w:r>
    </w:p>
    <w:p w14:paraId="0CD306D1" w14:textId="0F589E24" w:rsidR="004A4703" w:rsidRPr="0012051B" w:rsidRDefault="004A4703" w:rsidP="007215CB">
      <w:pPr>
        <w:spacing w:after="0" w:line="240" w:lineRule="auto"/>
        <w:ind w:firstLine="708"/>
        <w:jc w:val="both"/>
        <w:rPr>
          <w:rFonts w:ascii="Times New Roman" w:hAnsi="Times New Roman" w:cs="Times New Roman"/>
          <w:sz w:val="28"/>
          <w:szCs w:val="28"/>
          <w:highlight w:val="yellow"/>
        </w:rPr>
      </w:pPr>
    </w:p>
    <w:p w14:paraId="16B94ADB" w14:textId="26DABA9A" w:rsidR="00D9425C" w:rsidRPr="00796CBC" w:rsidRDefault="004B4417" w:rsidP="00B3068E">
      <w:pPr>
        <w:pStyle w:val="a3"/>
        <w:numPr>
          <w:ilvl w:val="0"/>
          <w:numId w:val="26"/>
        </w:numPr>
        <w:spacing w:after="0" w:line="240" w:lineRule="auto"/>
        <w:ind w:left="0" w:firstLine="360"/>
        <w:jc w:val="both"/>
        <w:rPr>
          <w:rFonts w:ascii="Times New Roman" w:hAnsi="Times New Roman" w:cs="Times New Roman"/>
          <w:sz w:val="28"/>
          <w:szCs w:val="28"/>
        </w:rPr>
      </w:pPr>
      <w:r w:rsidRPr="00796CBC">
        <w:rPr>
          <w:rFonts w:ascii="Times New Roman" w:hAnsi="Times New Roman" w:cs="Times New Roman"/>
          <w:sz w:val="28"/>
          <w:szCs w:val="28"/>
        </w:rPr>
        <w:t>П</w:t>
      </w:r>
      <w:r w:rsidR="00FB3502" w:rsidRPr="00796CBC">
        <w:rPr>
          <w:rFonts w:ascii="Times New Roman" w:hAnsi="Times New Roman" w:cs="Times New Roman"/>
          <w:sz w:val="28"/>
          <w:szCs w:val="28"/>
        </w:rPr>
        <w:t>оказател</w:t>
      </w:r>
      <w:r w:rsidRPr="00796CBC">
        <w:rPr>
          <w:rFonts w:ascii="Times New Roman" w:hAnsi="Times New Roman" w:cs="Times New Roman"/>
          <w:sz w:val="28"/>
          <w:szCs w:val="28"/>
        </w:rPr>
        <w:t>ь</w:t>
      </w:r>
      <w:r w:rsidR="00FB3502" w:rsidRPr="00796CBC">
        <w:rPr>
          <w:rFonts w:ascii="Times New Roman" w:hAnsi="Times New Roman" w:cs="Times New Roman"/>
          <w:sz w:val="28"/>
          <w:szCs w:val="28"/>
        </w:rPr>
        <w:t xml:space="preserve"> </w:t>
      </w:r>
      <w:r w:rsidR="00FB3502" w:rsidRPr="00796CBC">
        <w:rPr>
          <w:rFonts w:ascii="Times New Roman" w:hAnsi="Times New Roman" w:cs="Times New Roman"/>
          <w:i/>
          <w:sz w:val="28"/>
          <w:szCs w:val="28"/>
          <w:u w:val="single"/>
        </w:rPr>
        <w:t>«Площадь земельных участков, предоставленных для строительства в расчете на 10 тыс.чел. населения»</w:t>
      </w:r>
      <w:r w:rsidR="00FB3502" w:rsidRPr="00796CBC">
        <w:rPr>
          <w:rFonts w:ascii="Times New Roman" w:hAnsi="Times New Roman" w:cs="Times New Roman"/>
          <w:sz w:val="28"/>
          <w:szCs w:val="28"/>
        </w:rPr>
        <w:t xml:space="preserve"> </w:t>
      </w:r>
      <w:r w:rsidRPr="00796CBC">
        <w:rPr>
          <w:rFonts w:ascii="Times New Roman" w:hAnsi="Times New Roman" w:cs="Times New Roman"/>
          <w:sz w:val="28"/>
          <w:szCs w:val="28"/>
        </w:rPr>
        <w:t xml:space="preserve"> у</w:t>
      </w:r>
      <w:r w:rsidR="003F6C37" w:rsidRPr="00796CBC">
        <w:rPr>
          <w:rFonts w:ascii="Times New Roman" w:hAnsi="Times New Roman" w:cs="Times New Roman"/>
          <w:sz w:val="28"/>
          <w:szCs w:val="28"/>
        </w:rPr>
        <w:t xml:space="preserve">меньшился </w:t>
      </w:r>
      <w:r w:rsidR="00B3068E" w:rsidRPr="00796CBC">
        <w:rPr>
          <w:rFonts w:ascii="Times New Roman" w:hAnsi="Times New Roman" w:cs="Times New Roman"/>
          <w:sz w:val="28"/>
          <w:szCs w:val="28"/>
        </w:rPr>
        <w:t xml:space="preserve"> </w:t>
      </w:r>
      <w:r w:rsidR="00796CBC" w:rsidRPr="00796CBC">
        <w:rPr>
          <w:rFonts w:ascii="Times New Roman" w:hAnsi="Times New Roman" w:cs="Times New Roman"/>
          <w:sz w:val="28"/>
          <w:szCs w:val="28"/>
        </w:rPr>
        <w:t xml:space="preserve">на 0,1 га </w:t>
      </w:r>
      <w:r w:rsidR="003F6C37" w:rsidRPr="00796CBC">
        <w:rPr>
          <w:rFonts w:ascii="Times New Roman" w:hAnsi="Times New Roman" w:cs="Times New Roman"/>
          <w:sz w:val="28"/>
          <w:szCs w:val="28"/>
        </w:rPr>
        <w:t>п</w:t>
      </w:r>
      <w:r w:rsidRPr="00796CBC">
        <w:rPr>
          <w:rFonts w:ascii="Times New Roman" w:hAnsi="Times New Roman" w:cs="Times New Roman"/>
          <w:sz w:val="28"/>
          <w:szCs w:val="28"/>
        </w:rPr>
        <w:t>о сравнению с 202</w:t>
      </w:r>
      <w:r w:rsidR="00796CBC" w:rsidRPr="00796CBC">
        <w:rPr>
          <w:rFonts w:ascii="Times New Roman" w:hAnsi="Times New Roman" w:cs="Times New Roman"/>
          <w:sz w:val="28"/>
          <w:szCs w:val="28"/>
        </w:rPr>
        <w:t>3</w:t>
      </w:r>
      <w:r w:rsidRPr="00796CBC">
        <w:rPr>
          <w:rFonts w:ascii="Times New Roman" w:hAnsi="Times New Roman" w:cs="Times New Roman"/>
          <w:sz w:val="28"/>
          <w:szCs w:val="28"/>
        </w:rPr>
        <w:t xml:space="preserve"> годом</w:t>
      </w:r>
      <w:r w:rsidR="00B3068E" w:rsidRPr="00796CBC">
        <w:rPr>
          <w:rFonts w:ascii="Times New Roman" w:hAnsi="Times New Roman" w:cs="Times New Roman"/>
          <w:sz w:val="28"/>
          <w:szCs w:val="28"/>
        </w:rPr>
        <w:t xml:space="preserve"> и составил 0,</w:t>
      </w:r>
      <w:r w:rsidR="00796CBC" w:rsidRPr="00796CBC">
        <w:rPr>
          <w:rFonts w:ascii="Times New Roman" w:hAnsi="Times New Roman" w:cs="Times New Roman"/>
          <w:sz w:val="28"/>
          <w:szCs w:val="28"/>
        </w:rPr>
        <w:t>5</w:t>
      </w:r>
      <w:r w:rsidR="00B3068E" w:rsidRPr="00796CBC">
        <w:rPr>
          <w:rFonts w:ascii="Times New Roman" w:hAnsi="Times New Roman" w:cs="Times New Roman"/>
          <w:sz w:val="28"/>
          <w:szCs w:val="28"/>
        </w:rPr>
        <w:t xml:space="preserve">1 га,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w:t>
      </w:r>
      <w:proofErr w:type="spellStart"/>
      <w:r w:rsidR="00B3068E" w:rsidRPr="00796CBC">
        <w:rPr>
          <w:rFonts w:ascii="Times New Roman" w:hAnsi="Times New Roman" w:cs="Times New Roman"/>
          <w:sz w:val="28"/>
          <w:szCs w:val="28"/>
        </w:rPr>
        <w:t>тыс.чел</w:t>
      </w:r>
      <w:proofErr w:type="spellEnd"/>
      <w:r w:rsidR="00B3068E" w:rsidRPr="00796CBC">
        <w:rPr>
          <w:rFonts w:ascii="Times New Roman" w:hAnsi="Times New Roman" w:cs="Times New Roman"/>
          <w:sz w:val="28"/>
          <w:szCs w:val="28"/>
        </w:rPr>
        <w:t xml:space="preserve"> населения </w:t>
      </w:r>
      <w:r w:rsidR="00796CBC" w:rsidRPr="00796CBC">
        <w:rPr>
          <w:rFonts w:ascii="Times New Roman" w:hAnsi="Times New Roman" w:cs="Times New Roman"/>
          <w:sz w:val="28"/>
          <w:szCs w:val="28"/>
        </w:rPr>
        <w:t xml:space="preserve">также уменьшилась </w:t>
      </w:r>
      <w:r w:rsidR="00B3068E" w:rsidRPr="00796CBC">
        <w:rPr>
          <w:rFonts w:ascii="Times New Roman" w:hAnsi="Times New Roman" w:cs="Times New Roman"/>
          <w:sz w:val="28"/>
          <w:szCs w:val="28"/>
        </w:rPr>
        <w:t xml:space="preserve">  на 0,0</w:t>
      </w:r>
      <w:r w:rsidR="00796CBC" w:rsidRPr="00796CBC">
        <w:rPr>
          <w:rFonts w:ascii="Times New Roman" w:hAnsi="Times New Roman" w:cs="Times New Roman"/>
          <w:sz w:val="28"/>
          <w:szCs w:val="28"/>
        </w:rPr>
        <w:t>2</w:t>
      </w:r>
      <w:r w:rsidR="00B3068E" w:rsidRPr="00796CBC">
        <w:rPr>
          <w:rFonts w:ascii="Times New Roman" w:hAnsi="Times New Roman" w:cs="Times New Roman"/>
          <w:sz w:val="28"/>
          <w:szCs w:val="28"/>
        </w:rPr>
        <w:t xml:space="preserve"> га и составила 0,3</w:t>
      </w:r>
      <w:r w:rsidR="00796CBC" w:rsidRPr="00796CBC">
        <w:rPr>
          <w:rFonts w:ascii="Times New Roman" w:hAnsi="Times New Roman" w:cs="Times New Roman"/>
          <w:sz w:val="28"/>
          <w:szCs w:val="28"/>
        </w:rPr>
        <w:t>1</w:t>
      </w:r>
      <w:r w:rsidR="00B3068E" w:rsidRPr="00796CBC">
        <w:rPr>
          <w:rFonts w:ascii="Times New Roman" w:hAnsi="Times New Roman" w:cs="Times New Roman"/>
          <w:sz w:val="28"/>
          <w:szCs w:val="28"/>
        </w:rPr>
        <w:t xml:space="preserve"> га</w:t>
      </w:r>
      <w:r w:rsidRPr="00796CBC">
        <w:rPr>
          <w:rFonts w:ascii="Times New Roman" w:hAnsi="Times New Roman" w:cs="Times New Roman"/>
          <w:sz w:val="28"/>
          <w:szCs w:val="28"/>
        </w:rPr>
        <w:t xml:space="preserve">. </w:t>
      </w:r>
    </w:p>
    <w:p w14:paraId="5D797F9C" w14:textId="29A76210" w:rsidR="00FB3502" w:rsidRPr="00796CBC" w:rsidRDefault="00B3068E" w:rsidP="00A356F5">
      <w:pPr>
        <w:spacing w:after="0" w:line="240" w:lineRule="auto"/>
        <w:ind w:firstLine="993"/>
        <w:jc w:val="both"/>
        <w:rPr>
          <w:rFonts w:ascii="Times New Roman" w:hAnsi="Times New Roman" w:cs="Times New Roman"/>
          <w:sz w:val="28"/>
          <w:szCs w:val="28"/>
        </w:rPr>
      </w:pPr>
      <w:r w:rsidRPr="00796CBC">
        <w:rPr>
          <w:rFonts w:ascii="Times New Roman" w:hAnsi="Times New Roman" w:cs="Times New Roman"/>
          <w:sz w:val="28"/>
          <w:szCs w:val="28"/>
        </w:rPr>
        <w:t>По данным КУГИ Псковской области п</w:t>
      </w:r>
      <w:r w:rsidR="00EB4526" w:rsidRPr="00796CBC">
        <w:rPr>
          <w:rFonts w:ascii="Times New Roman" w:hAnsi="Times New Roman" w:cs="Times New Roman"/>
          <w:sz w:val="28"/>
          <w:szCs w:val="28"/>
        </w:rPr>
        <w:t>лощадь земельных участков, предоставленных для строительства в 202</w:t>
      </w:r>
      <w:r w:rsidR="00796CBC" w:rsidRPr="00796CBC">
        <w:rPr>
          <w:rFonts w:ascii="Times New Roman" w:hAnsi="Times New Roman" w:cs="Times New Roman"/>
          <w:sz w:val="28"/>
          <w:szCs w:val="28"/>
        </w:rPr>
        <w:t>4</w:t>
      </w:r>
      <w:r w:rsidR="00EB4526" w:rsidRPr="00796CBC">
        <w:rPr>
          <w:rFonts w:ascii="Times New Roman" w:hAnsi="Times New Roman" w:cs="Times New Roman"/>
          <w:sz w:val="28"/>
          <w:szCs w:val="28"/>
        </w:rPr>
        <w:t xml:space="preserve"> году </w:t>
      </w:r>
      <w:r w:rsidR="003F6C37" w:rsidRPr="00796CBC">
        <w:rPr>
          <w:rFonts w:ascii="Times New Roman" w:hAnsi="Times New Roman" w:cs="Times New Roman"/>
          <w:sz w:val="28"/>
          <w:szCs w:val="28"/>
        </w:rPr>
        <w:t>составила всего 1,</w:t>
      </w:r>
      <w:r w:rsidR="00796CBC" w:rsidRPr="00796CBC">
        <w:rPr>
          <w:rFonts w:ascii="Times New Roman" w:hAnsi="Times New Roman" w:cs="Times New Roman"/>
          <w:sz w:val="28"/>
          <w:szCs w:val="28"/>
        </w:rPr>
        <w:t>0407</w:t>
      </w:r>
      <w:r w:rsidR="003F6C37" w:rsidRPr="00796CBC">
        <w:rPr>
          <w:rFonts w:ascii="Times New Roman" w:hAnsi="Times New Roman" w:cs="Times New Roman"/>
          <w:sz w:val="28"/>
          <w:szCs w:val="28"/>
        </w:rPr>
        <w:t xml:space="preserve"> га</w:t>
      </w:r>
      <w:r w:rsidR="00EB4526" w:rsidRPr="00796CBC">
        <w:rPr>
          <w:rFonts w:ascii="Times New Roman" w:hAnsi="Times New Roman" w:cs="Times New Roman"/>
          <w:sz w:val="28"/>
          <w:szCs w:val="28"/>
        </w:rPr>
        <w:t xml:space="preserve"> </w:t>
      </w:r>
      <w:r w:rsidRPr="00796CBC">
        <w:rPr>
          <w:rFonts w:ascii="Times New Roman" w:hAnsi="Times New Roman" w:cs="Times New Roman"/>
          <w:sz w:val="28"/>
          <w:szCs w:val="28"/>
        </w:rPr>
        <w:t>(в 202</w:t>
      </w:r>
      <w:r w:rsidR="00796CBC" w:rsidRPr="00796CBC">
        <w:rPr>
          <w:rFonts w:ascii="Times New Roman" w:hAnsi="Times New Roman" w:cs="Times New Roman"/>
          <w:sz w:val="28"/>
          <w:szCs w:val="28"/>
        </w:rPr>
        <w:t>3</w:t>
      </w:r>
      <w:r w:rsidRPr="00796CBC">
        <w:rPr>
          <w:rFonts w:ascii="Times New Roman" w:hAnsi="Times New Roman" w:cs="Times New Roman"/>
          <w:sz w:val="28"/>
          <w:szCs w:val="28"/>
        </w:rPr>
        <w:t xml:space="preserve"> году – </w:t>
      </w:r>
      <w:r w:rsidR="00796CBC" w:rsidRPr="00796CBC">
        <w:rPr>
          <w:rFonts w:ascii="Times New Roman" w:hAnsi="Times New Roman" w:cs="Times New Roman"/>
          <w:sz w:val="28"/>
          <w:szCs w:val="28"/>
        </w:rPr>
        <w:t>1,26</w:t>
      </w:r>
      <w:r w:rsidRPr="00796CBC">
        <w:rPr>
          <w:rFonts w:ascii="Times New Roman" w:hAnsi="Times New Roman" w:cs="Times New Roman"/>
          <w:sz w:val="28"/>
          <w:szCs w:val="28"/>
        </w:rPr>
        <w:t xml:space="preserve"> га), </w:t>
      </w:r>
      <w:r w:rsidR="00EB4526" w:rsidRPr="00796CBC">
        <w:rPr>
          <w:rFonts w:ascii="Times New Roman" w:hAnsi="Times New Roman" w:cs="Times New Roman"/>
          <w:sz w:val="28"/>
          <w:szCs w:val="28"/>
        </w:rPr>
        <w:t xml:space="preserve">а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Pr="00796CBC">
        <w:rPr>
          <w:rFonts w:ascii="Times New Roman" w:hAnsi="Times New Roman" w:cs="Times New Roman"/>
          <w:sz w:val="28"/>
          <w:szCs w:val="28"/>
        </w:rPr>
        <w:t>– 0,6</w:t>
      </w:r>
      <w:r w:rsidR="00796CBC" w:rsidRPr="00796CBC">
        <w:rPr>
          <w:rFonts w:ascii="Times New Roman" w:hAnsi="Times New Roman" w:cs="Times New Roman"/>
          <w:sz w:val="28"/>
          <w:szCs w:val="28"/>
        </w:rPr>
        <w:t>339</w:t>
      </w:r>
      <w:r w:rsidRPr="00796CBC">
        <w:rPr>
          <w:rFonts w:ascii="Times New Roman" w:hAnsi="Times New Roman" w:cs="Times New Roman"/>
          <w:sz w:val="28"/>
          <w:szCs w:val="28"/>
        </w:rPr>
        <w:t xml:space="preserve"> га (в 202</w:t>
      </w:r>
      <w:r w:rsidR="00796CBC" w:rsidRPr="00796CBC">
        <w:rPr>
          <w:rFonts w:ascii="Times New Roman" w:hAnsi="Times New Roman" w:cs="Times New Roman"/>
          <w:sz w:val="28"/>
          <w:szCs w:val="28"/>
        </w:rPr>
        <w:t>3</w:t>
      </w:r>
      <w:r w:rsidRPr="00796CBC">
        <w:rPr>
          <w:rFonts w:ascii="Times New Roman" w:hAnsi="Times New Roman" w:cs="Times New Roman"/>
          <w:sz w:val="28"/>
          <w:szCs w:val="28"/>
        </w:rPr>
        <w:t xml:space="preserve"> году – 0,</w:t>
      </w:r>
      <w:r w:rsidR="00796CBC" w:rsidRPr="00796CBC">
        <w:rPr>
          <w:rFonts w:ascii="Times New Roman" w:hAnsi="Times New Roman" w:cs="Times New Roman"/>
          <w:sz w:val="28"/>
          <w:szCs w:val="28"/>
        </w:rPr>
        <w:t>6</w:t>
      </w:r>
      <w:r w:rsidRPr="00796CBC">
        <w:rPr>
          <w:rFonts w:ascii="Times New Roman" w:hAnsi="Times New Roman" w:cs="Times New Roman"/>
          <w:sz w:val="28"/>
          <w:szCs w:val="28"/>
        </w:rPr>
        <w:t>73</w:t>
      </w:r>
      <w:r w:rsidR="00796CBC" w:rsidRPr="00796CBC">
        <w:rPr>
          <w:rFonts w:ascii="Times New Roman" w:hAnsi="Times New Roman" w:cs="Times New Roman"/>
          <w:sz w:val="28"/>
          <w:szCs w:val="28"/>
        </w:rPr>
        <w:t>2</w:t>
      </w:r>
      <w:r w:rsidRPr="00796CBC">
        <w:rPr>
          <w:rFonts w:ascii="Times New Roman" w:hAnsi="Times New Roman" w:cs="Times New Roman"/>
          <w:sz w:val="28"/>
          <w:szCs w:val="28"/>
        </w:rPr>
        <w:t xml:space="preserve"> га)</w:t>
      </w:r>
      <w:r w:rsidR="00EB4526" w:rsidRPr="00796CBC">
        <w:rPr>
          <w:rFonts w:ascii="Times New Roman" w:hAnsi="Times New Roman" w:cs="Times New Roman"/>
          <w:sz w:val="28"/>
          <w:szCs w:val="28"/>
        </w:rPr>
        <w:t xml:space="preserve">. </w:t>
      </w:r>
    </w:p>
    <w:p w14:paraId="19216B86" w14:textId="77777777" w:rsidR="00A356F5" w:rsidRPr="0012051B" w:rsidRDefault="00A356F5" w:rsidP="00A356F5">
      <w:pPr>
        <w:spacing w:after="0" w:line="240" w:lineRule="auto"/>
        <w:ind w:firstLine="993"/>
        <w:jc w:val="both"/>
        <w:rPr>
          <w:rFonts w:ascii="Times New Roman" w:hAnsi="Times New Roman" w:cs="Times New Roman"/>
          <w:sz w:val="28"/>
          <w:szCs w:val="28"/>
          <w:highlight w:val="yellow"/>
        </w:rPr>
      </w:pPr>
    </w:p>
    <w:p w14:paraId="3226C414" w14:textId="77777777" w:rsidR="009B2AFE" w:rsidRPr="007215CB" w:rsidRDefault="00796FF6" w:rsidP="008B130F">
      <w:pPr>
        <w:spacing w:line="240" w:lineRule="auto"/>
        <w:ind w:firstLine="709"/>
        <w:jc w:val="both"/>
        <w:rPr>
          <w:rFonts w:ascii="Times New Roman" w:hAnsi="Times New Roman" w:cs="Times New Roman"/>
          <w:i/>
          <w:sz w:val="28"/>
          <w:szCs w:val="28"/>
          <w:u w:val="single"/>
        </w:rPr>
      </w:pPr>
      <w:r w:rsidRPr="007215CB">
        <w:rPr>
          <w:rFonts w:ascii="Times New Roman" w:hAnsi="Times New Roman" w:cs="Times New Roman"/>
          <w:sz w:val="28"/>
          <w:szCs w:val="28"/>
        </w:rPr>
        <w:t xml:space="preserve">26. </w:t>
      </w:r>
      <w:r w:rsidR="008D672F" w:rsidRPr="007215CB">
        <w:rPr>
          <w:rFonts w:ascii="Times New Roman" w:hAnsi="Times New Roman" w:cs="Times New Roman"/>
          <w:sz w:val="28"/>
          <w:szCs w:val="28"/>
        </w:rPr>
        <w:t>В Невельском округе</w:t>
      </w:r>
      <w:r w:rsidR="009B2AFE" w:rsidRPr="007215CB">
        <w:rPr>
          <w:rFonts w:ascii="Times New Roman" w:hAnsi="Times New Roman" w:cs="Times New Roman"/>
          <w:sz w:val="28"/>
          <w:szCs w:val="28"/>
        </w:rPr>
        <w:t xml:space="preserve"> отсутствуют </w:t>
      </w:r>
      <w:r w:rsidR="009B2AFE" w:rsidRPr="007215CB">
        <w:rPr>
          <w:rFonts w:ascii="Times New Roman" w:hAnsi="Times New Roman" w:cs="Times New Roman"/>
          <w:i/>
          <w:sz w:val="28"/>
          <w:szCs w:val="28"/>
          <w:u w:val="single"/>
        </w:rPr>
        <w:t>земельные участки,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объектов капитального строительства в течение 5 лет.</w:t>
      </w:r>
    </w:p>
    <w:p w14:paraId="143D0949" w14:textId="77777777" w:rsidR="00A356F5" w:rsidRPr="0012051B" w:rsidRDefault="00A356F5" w:rsidP="008B130F">
      <w:pPr>
        <w:pStyle w:val="a3"/>
        <w:spacing w:after="0" w:line="240" w:lineRule="auto"/>
        <w:ind w:left="568"/>
        <w:jc w:val="both"/>
        <w:rPr>
          <w:rFonts w:ascii="Times New Roman" w:hAnsi="Times New Roman" w:cs="Times New Roman"/>
          <w:b/>
          <w:sz w:val="28"/>
          <w:szCs w:val="28"/>
          <w:highlight w:val="yellow"/>
        </w:rPr>
      </w:pPr>
    </w:p>
    <w:p w14:paraId="0499FD14" w14:textId="77777777" w:rsidR="00C84C05" w:rsidRPr="00747971" w:rsidRDefault="00C84C05" w:rsidP="008B130F">
      <w:pPr>
        <w:pStyle w:val="a3"/>
        <w:spacing w:after="0" w:line="240" w:lineRule="auto"/>
        <w:ind w:left="568"/>
        <w:jc w:val="both"/>
        <w:rPr>
          <w:rFonts w:ascii="Times New Roman" w:hAnsi="Times New Roman" w:cs="Times New Roman"/>
          <w:b/>
          <w:sz w:val="28"/>
          <w:szCs w:val="28"/>
        </w:rPr>
      </w:pPr>
      <w:r w:rsidRPr="00747971">
        <w:rPr>
          <w:rFonts w:ascii="Times New Roman" w:hAnsi="Times New Roman" w:cs="Times New Roman"/>
          <w:b/>
          <w:sz w:val="28"/>
          <w:szCs w:val="28"/>
        </w:rPr>
        <w:t>Жилищно-коммунальное хозяйство</w:t>
      </w:r>
    </w:p>
    <w:p w14:paraId="228EADA7" w14:textId="77777777" w:rsidR="006C4495" w:rsidRPr="00747971" w:rsidRDefault="00796FF6" w:rsidP="008B130F">
      <w:pPr>
        <w:spacing w:after="0" w:line="240" w:lineRule="auto"/>
        <w:ind w:firstLine="709"/>
        <w:jc w:val="both"/>
        <w:rPr>
          <w:rFonts w:ascii="Times New Roman" w:hAnsi="Times New Roman" w:cs="Times New Roman"/>
          <w:i/>
          <w:sz w:val="28"/>
          <w:szCs w:val="28"/>
          <w:u w:val="single"/>
        </w:rPr>
      </w:pPr>
      <w:r w:rsidRPr="00747971">
        <w:rPr>
          <w:rFonts w:ascii="Times New Roman" w:hAnsi="Times New Roman" w:cs="Times New Roman"/>
          <w:i/>
          <w:sz w:val="28"/>
          <w:szCs w:val="28"/>
          <w:u w:val="single"/>
        </w:rPr>
        <w:t xml:space="preserve">27. </w:t>
      </w:r>
      <w:r w:rsidR="006C4495" w:rsidRPr="00747971">
        <w:rPr>
          <w:rFonts w:ascii="Times New Roman" w:hAnsi="Times New Roman" w:cs="Times New Roman"/>
          <w:i/>
          <w:sz w:val="28"/>
          <w:szCs w:val="28"/>
          <w:u w:val="single"/>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14:paraId="56A89AC9" w14:textId="3C44D061" w:rsidR="006C4495" w:rsidRPr="00747971" w:rsidRDefault="008D672F" w:rsidP="008B130F">
      <w:pPr>
        <w:spacing w:after="0" w:line="240" w:lineRule="auto"/>
        <w:ind w:firstLine="709"/>
        <w:jc w:val="both"/>
        <w:rPr>
          <w:rFonts w:ascii="Times New Roman" w:hAnsi="Times New Roman" w:cs="Times New Roman"/>
          <w:sz w:val="28"/>
          <w:szCs w:val="28"/>
        </w:rPr>
      </w:pPr>
      <w:r w:rsidRPr="00747971">
        <w:rPr>
          <w:rFonts w:ascii="Times New Roman" w:hAnsi="Times New Roman" w:cs="Times New Roman"/>
          <w:sz w:val="28"/>
          <w:szCs w:val="28"/>
        </w:rPr>
        <w:t>На территории Невельского муниципального округа</w:t>
      </w:r>
      <w:r w:rsidR="006C4495" w:rsidRPr="00747971">
        <w:rPr>
          <w:rFonts w:ascii="Times New Roman" w:hAnsi="Times New Roman" w:cs="Times New Roman"/>
          <w:sz w:val="28"/>
          <w:szCs w:val="28"/>
        </w:rPr>
        <w:t xml:space="preserve"> расположены 194 многоквартирных домов. В настоящее время 177 дом</w:t>
      </w:r>
      <w:r w:rsidR="007A020A" w:rsidRPr="00747971">
        <w:rPr>
          <w:rFonts w:ascii="Times New Roman" w:hAnsi="Times New Roman" w:cs="Times New Roman"/>
          <w:sz w:val="28"/>
          <w:szCs w:val="28"/>
        </w:rPr>
        <w:t>ов находи</w:t>
      </w:r>
      <w:r w:rsidR="006C4495" w:rsidRPr="00747971">
        <w:rPr>
          <w:rFonts w:ascii="Times New Roman" w:hAnsi="Times New Roman" w:cs="Times New Roman"/>
          <w:sz w:val="28"/>
          <w:szCs w:val="28"/>
        </w:rPr>
        <w:t>тся в управлени</w:t>
      </w:r>
      <w:r w:rsidR="007A020A" w:rsidRPr="00747971">
        <w:rPr>
          <w:rFonts w:ascii="Times New Roman" w:hAnsi="Times New Roman" w:cs="Times New Roman"/>
          <w:sz w:val="28"/>
          <w:szCs w:val="28"/>
        </w:rPr>
        <w:t>и</w:t>
      </w:r>
      <w:r w:rsidR="006C4495" w:rsidRPr="00747971">
        <w:rPr>
          <w:rFonts w:ascii="Times New Roman" w:hAnsi="Times New Roman" w:cs="Times New Roman"/>
          <w:sz w:val="28"/>
          <w:szCs w:val="28"/>
        </w:rPr>
        <w:t xml:space="preserve"> ООО «Служба заказчика»</w:t>
      </w:r>
      <w:r w:rsidR="00EA6A76" w:rsidRPr="00747971">
        <w:rPr>
          <w:rFonts w:ascii="Times New Roman" w:hAnsi="Times New Roman" w:cs="Times New Roman"/>
          <w:sz w:val="28"/>
          <w:szCs w:val="28"/>
        </w:rPr>
        <w:t xml:space="preserve"> и ООО «Внутридомовые инженерные сети»</w:t>
      </w:r>
      <w:r w:rsidR="006C4495" w:rsidRPr="00747971">
        <w:rPr>
          <w:rFonts w:ascii="Times New Roman" w:hAnsi="Times New Roman" w:cs="Times New Roman"/>
          <w:sz w:val="28"/>
          <w:szCs w:val="28"/>
        </w:rPr>
        <w:t>,</w:t>
      </w:r>
      <w:r w:rsidR="007A650D" w:rsidRPr="00747971">
        <w:rPr>
          <w:rFonts w:ascii="Times New Roman" w:hAnsi="Times New Roman" w:cs="Times New Roman"/>
          <w:sz w:val="28"/>
          <w:szCs w:val="28"/>
        </w:rPr>
        <w:t xml:space="preserve"> 1 дом – в ТСН «Солнечное»,</w:t>
      </w:r>
      <w:r w:rsidR="006C4495" w:rsidRPr="00747971">
        <w:rPr>
          <w:rFonts w:ascii="Times New Roman" w:hAnsi="Times New Roman" w:cs="Times New Roman"/>
          <w:sz w:val="28"/>
          <w:szCs w:val="28"/>
        </w:rPr>
        <w:t xml:space="preserve"> что составляет 91,</w:t>
      </w:r>
      <w:r w:rsidR="007A650D" w:rsidRPr="00747971">
        <w:rPr>
          <w:rFonts w:ascii="Times New Roman" w:hAnsi="Times New Roman" w:cs="Times New Roman"/>
          <w:sz w:val="28"/>
          <w:szCs w:val="28"/>
        </w:rPr>
        <w:t>8</w:t>
      </w:r>
      <w:r w:rsidR="006C4495" w:rsidRPr="00747971">
        <w:rPr>
          <w:rFonts w:ascii="Times New Roman" w:hAnsi="Times New Roman" w:cs="Times New Roman"/>
          <w:sz w:val="28"/>
          <w:szCs w:val="28"/>
        </w:rPr>
        <w:t xml:space="preserve"> %. Незначительная </w:t>
      </w:r>
      <w:r w:rsidR="006C4495" w:rsidRPr="00747971">
        <w:rPr>
          <w:rFonts w:ascii="Times New Roman" w:hAnsi="Times New Roman" w:cs="Times New Roman"/>
          <w:sz w:val="28"/>
          <w:szCs w:val="28"/>
        </w:rPr>
        <w:lastRenderedPageBreak/>
        <w:t>часть – 17 домов выбрали непосредственный способ управления, в том числе 4 многоквартирных дома – аварийные. Изменения по данному показателю в ближай</w:t>
      </w:r>
      <w:r w:rsidR="00023B0E" w:rsidRPr="00747971">
        <w:rPr>
          <w:rFonts w:ascii="Times New Roman" w:hAnsi="Times New Roman" w:cs="Times New Roman"/>
          <w:sz w:val="28"/>
          <w:szCs w:val="28"/>
        </w:rPr>
        <w:t>шие годы не ожидаются, и до 202</w:t>
      </w:r>
      <w:r w:rsidR="00747971" w:rsidRPr="00747971">
        <w:rPr>
          <w:rFonts w:ascii="Times New Roman" w:hAnsi="Times New Roman" w:cs="Times New Roman"/>
          <w:sz w:val="28"/>
          <w:szCs w:val="28"/>
        </w:rPr>
        <w:t>7</w:t>
      </w:r>
      <w:r w:rsidR="006C4495" w:rsidRPr="00747971">
        <w:rPr>
          <w:rFonts w:ascii="Times New Roman" w:hAnsi="Times New Roman" w:cs="Times New Roman"/>
          <w:sz w:val="28"/>
          <w:szCs w:val="28"/>
        </w:rPr>
        <w:t xml:space="preserve"> года показатель останется на уровне 20</w:t>
      </w:r>
      <w:r w:rsidR="00023B0E" w:rsidRPr="00747971">
        <w:rPr>
          <w:rFonts w:ascii="Times New Roman" w:hAnsi="Times New Roman" w:cs="Times New Roman"/>
          <w:sz w:val="28"/>
          <w:szCs w:val="28"/>
        </w:rPr>
        <w:t>2</w:t>
      </w:r>
      <w:r w:rsidR="00747971" w:rsidRPr="00747971">
        <w:rPr>
          <w:rFonts w:ascii="Times New Roman" w:hAnsi="Times New Roman" w:cs="Times New Roman"/>
          <w:sz w:val="28"/>
          <w:szCs w:val="28"/>
        </w:rPr>
        <w:t>1</w:t>
      </w:r>
      <w:r w:rsidR="006C4495" w:rsidRPr="00747971">
        <w:rPr>
          <w:rFonts w:ascii="Times New Roman" w:hAnsi="Times New Roman" w:cs="Times New Roman"/>
          <w:sz w:val="28"/>
          <w:szCs w:val="28"/>
        </w:rPr>
        <w:t xml:space="preserve"> года.</w:t>
      </w:r>
    </w:p>
    <w:p w14:paraId="1D46F6ED" w14:textId="77777777" w:rsidR="006C4495" w:rsidRPr="00747971" w:rsidRDefault="00796FF6" w:rsidP="008B130F">
      <w:pPr>
        <w:spacing w:after="0" w:line="240" w:lineRule="auto"/>
        <w:ind w:firstLine="709"/>
        <w:jc w:val="both"/>
        <w:rPr>
          <w:rFonts w:ascii="Times New Roman" w:hAnsi="Times New Roman" w:cs="Times New Roman"/>
          <w:i/>
          <w:sz w:val="28"/>
          <w:szCs w:val="28"/>
          <w:u w:val="single"/>
        </w:rPr>
      </w:pPr>
      <w:r w:rsidRPr="00747971">
        <w:rPr>
          <w:rFonts w:ascii="Times New Roman" w:hAnsi="Times New Roman" w:cs="Times New Roman"/>
          <w:i/>
          <w:sz w:val="28"/>
          <w:szCs w:val="28"/>
          <w:u w:val="single"/>
        </w:rPr>
        <w:t xml:space="preserve">28. </w:t>
      </w:r>
      <w:r w:rsidR="006C4495" w:rsidRPr="00747971">
        <w:rPr>
          <w:rFonts w:ascii="Times New Roman" w:hAnsi="Times New Roman" w:cs="Times New Roman"/>
          <w:i/>
          <w:sz w:val="28"/>
          <w:szCs w:val="28"/>
          <w:u w:val="single"/>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006C4495" w:rsidRPr="00747971">
        <w:rPr>
          <w:i/>
          <w:u w:val="single"/>
        </w:rPr>
        <w:t xml:space="preserve"> </w:t>
      </w:r>
      <w:r w:rsidR="006C4495" w:rsidRPr="00747971">
        <w:rPr>
          <w:rFonts w:ascii="Times New Roman" w:hAnsi="Times New Roman" w:cs="Times New Roman"/>
          <w:i/>
          <w:sz w:val="28"/>
          <w:szCs w:val="28"/>
          <w:u w:val="single"/>
        </w:rPr>
        <w:t>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14:paraId="467B96C6" w14:textId="77777777" w:rsidR="00B55C96" w:rsidRPr="00747971" w:rsidRDefault="006C4495" w:rsidP="008B130F">
      <w:pPr>
        <w:spacing w:after="0" w:line="240" w:lineRule="auto"/>
        <w:ind w:firstLine="709"/>
        <w:jc w:val="both"/>
        <w:rPr>
          <w:rFonts w:ascii="Times New Roman" w:hAnsi="Times New Roman" w:cs="Times New Roman"/>
          <w:sz w:val="28"/>
          <w:szCs w:val="28"/>
        </w:rPr>
      </w:pPr>
      <w:r w:rsidRPr="00747971">
        <w:rPr>
          <w:rFonts w:ascii="Times New Roman" w:hAnsi="Times New Roman" w:cs="Times New Roman"/>
          <w:sz w:val="28"/>
          <w:szCs w:val="28"/>
        </w:rPr>
        <w:t xml:space="preserve">На сегодняшний день </w:t>
      </w:r>
      <w:r w:rsidR="007103E2" w:rsidRPr="00747971">
        <w:rPr>
          <w:rFonts w:ascii="Times New Roman" w:hAnsi="Times New Roman" w:cs="Times New Roman"/>
          <w:sz w:val="28"/>
          <w:szCs w:val="28"/>
        </w:rPr>
        <w:t>1</w:t>
      </w:r>
      <w:r w:rsidR="00023B0E" w:rsidRPr="00747971">
        <w:rPr>
          <w:rFonts w:ascii="Times New Roman" w:hAnsi="Times New Roman" w:cs="Times New Roman"/>
          <w:sz w:val="28"/>
          <w:szCs w:val="28"/>
        </w:rPr>
        <w:t>1</w:t>
      </w:r>
      <w:r w:rsidR="006669A0" w:rsidRPr="00747971">
        <w:rPr>
          <w:rFonts w:ascii="Times New Roman" w:hAnsi="Times New Roman" w:cs="Times New Roman"/>
          <w:sz w:val="28"/>
          <w:szCs w:val="28"/>
        </w:rPr>
        <w:t xml:space="preserve"> </w:t>
      </w:r>
      <w:r w:rsidRPr="00747971">
        <w:rPr>
          <w:rFonts w:ascii="Times New Roman" w:hAnsi="Times New Roman" w:cs="Times New Roman"/>
          <w:sz w:val="28"/>
          <w:szCs w:val="28"/>
        </w:rPr>
        <w:t>организаций осуществляют оказание услуг по водо-,</w:t>
      </w:r>
      <w:r w:rsidR="007103E2" w:rsidRPr="00747971">
        <w:rPr>
          <w:rFonts w:ascii="Times New Roman" w:hAnsi="Times New Roman" w:cs="Times New Roman"/>
          <w:sz w:val="28"/>
          <w:szCs w:val="28"/>
        </w:rPr>
        <w:t xml:space="preserve"> г</w:t>
      </w:r>
      <w:r w:rsidR="0045365C" w:rsidRPr="00747971">
        <w:rPr>
          <w:rFonts w:ascii="Times New Roman" w:hAnsi="Times New Roman" w:cs="Times New Roman"/>
          <w:sz w:val="28"/>
          <w:szCs w:val="28"/>
        </w:rPr>
        <w:t>а</w:t>
      </w:r>
      <w:r w:rsidR="007103E2" w:rsidRPr="00747971">
        <w:rPr>
          <w:rFonts w:ascii="Times New Roman" w:hAnsi="Times New Roman" w:cs="Times New Roman"/>
          <w:sz w:val="28"/>
          <w:szCs w:val="28"/>
        </w:rPr>
        <w:t>зо-, электро-,</w:t>
      </w:r>
      <w:r w:rsidRPr="00747971">
        <w:rPr>
          <w:rFonts w:ascii="Times New Roman" w:hAnsi="Times New Roman" w:cs="Times New Roman"/>
          <w:sz w:val="28"/>
          <w:szCs w:val="28"/>
        </w:rPr>
        <w:t xml:space="preserve"> тепло</w:t>
      </w:r>
      <w:r w:rsidR="007103E2" w:rsidRPr="00747971">
        <w:rPr>
          <w:rFonts w:ascii="Times New Roman" w:hAnsi="Times New Roman" w:cs="Times New Roman"/>
          <w:sz w:val="28"/>
          <w:szCs w:val="28"/>
        </w:rPr>
        <w:t>снабжению</w:t>
      </w:r>
      <w:r w:rsidRPr="00747971">
        <w:rPr>
          <w:rFonts w:ascii="Times New Roman" w:hAnsi="Times New Roman" w:cs="Times New Roman"/>
          <w:sz w:val="28"/>
          <w:szCs w:val="28"/>
        </w:rPr>
        <w:t>, водоотведению, очистке сточных вод, утилизации (захоронению) твердых бы</w:t>
      </w:r>
      <w:r w:rsidR="008D672F" w:rsidRPr="00747971">
        <w:rPr>
          <w:rFonts w:ascii="Times New Roman" w:hAnsi="Times New Roman" w:cs="Times New Roman"/>
          <w:sz w:val="28"/>
          <w:szCs w:val="28"/>
        </w:rPr>
        <w:t>товых отходов в Невельском муниципальном округе</w:t>
      </w:r>
      <w:r w:rsidRPr="00747971">
        <w:rPr>
          <w:rFonts w:ascii="Times New Roman" w:hAnsi="Times New Roman" w:cs="Times New Roman"/>
          <w:sz w:val="28"/>
          <w:szCs w:val="28"/>
        </w:rPr>
        <w:t xml:space="preserve">. </w:t>
      </w:r>
      <w:r w:rsidR="00023B0E" w:rsidRPr="00747971">
        <w:rPr>
          <w:rFonts w:ascii="Times New Roman" w:hAnsi="Times New Roman" w:cs="Times New Roman"/>
          <w:sz w:val="28"/>
          <w:szCs w:val="28"/>
        </w:rPr>
        <w:t>10</w:t>
      </w:r>
      <w:r w:rsidR="007103E2" w:rsidRPr="00747971">
        <w:rPr>
          <w:rFonts w:ascii="Times New Roman" w:hAnsi="Times New Roman" w:cs="Times New Roman"/>
          <w:sz w:val="28"/>
          <w:szCs w:val="28"/>
        </w:rPr>
        <w:t xml:space="preserve"> </w:t>
      </w:r>
      <w:r w:rsidRPr="00747971">
        <w:rPr>
          <w:rFonts w:ascii="Times New Roman" w:hAnsi="Times New Roman" w:cs="Times New Roman"/>
          <w:sz w:val="28"/>
          <w:szCs w:val="28"/>
        </w:rPr>
        <w:t xml:space="preserve">организаций используют объекты коммунальной инфраструктуры на основе частной собственности. Единственное предприятие МУП «Невельские теплосети», оказывающие услуги по водо-, тепло-, водоотведению, очистке сточных вод, осуществляют деятельность на праве хозяйственного ведения. В уставе данного предприятия 100 </w:t>
      </w:r>
      <w:proofErr w:type="gramStart"/>
      <w:r w:rsidRPr="00747971">
        <w:rPr>
          <w:rFonts w:ascii="Times New Roman" w:hAnsi="Times New Roman" w:cs="Times New Roman"/>
          <w:sz w:val="28"/>
          <w:szCs w:val="28"/>
        </w:rPr>
        <w:t>%  составляет</w:t>
      </w:r>
      <w:proofErr w:type="gramEnd"/>
      <w:r w:rsidRPr="00747971">
        <w:rPr>
          <w:rFonts w:ascii="Times New Roman" w:hAnsi="Times New Roman" w:cs="Times New Roman"/>
          <w:sz w:val="28"/>
          <w:szCs w:val="28"/>
        </w:rPr>
        <w:t xml:space="preserve"> участие муниципал</w:t>
      </w:r>
      <w:r w:rsidR="008D672F" w:rsidRPr="00747971">
        <w:rPr>
          <w:rFonts w:ascii="Times New Roman" w:hAnsi="Times New Roman" w:cs="Times New Roman"/>
          <w:sz w:val="28"/>
          <w:szCs w:val="28"/>
        </w:rPr>
        <w:t>итета</w:t>
      </w:r>
      <w:r w:rsidRPr="00747971">
        <w:rPr>
          <w:rFonts w:ascii="Times New Roman" w:hAnsi="Times New Roman" w:cs="Times New Roman"/>
          <w:sz w:val="28"/>
          <w:szCs w:val="28"/>
        </w:rPr>
        <w:t xml:space="preserve">. </w:t>
      </w:r>
    </w:p>
    <w:p w14:paraId="0A15B69C" w14:textId="77777777" w:rsidR="002843FA" w:rsidRDefault="002843FA" w:rsidP="008B130F">
      <w:pPr>
        <w:spacing w:after="0" w:line="240" w:lineRule="auto"/>
        <w:ind w:firstLine="709"/>
        <w:jc w:val="both"/>
        <w:rPr>
          <w:rFonts w:ascii="Times New Roman" w:hAnsi="Times New Roman" w:cs="Times New Roman"/>
          <w:i/>
          <w:sz w:val="28"/>
          <w:szCs w:val="28"/>
          <w:highlight w:val="yellow"/>
          <w:u w:val="single"/>
        </w:rPr>
      </w:pPr>
    </w:p>
    <w:p w14:paraId="0E53F802" w14:textId="07D178D8" w:rsidR="003D2732" w:rsidRPr="002843FA" w:rsidRDefault="00796FF6" w:rsidP="008B130F">
      <w:pPr>
        <w:spacing w:after="0" w:line="240" w:lineRule="auto"/>
        <w:ind w:firstLine="709"/>
        <w:jc w:val="both"/>
        <w:rPr>
          <w:rFonts w:ascii="Times New Roman" w:hAnsi="Times New Roman" w:cs="Times New Roman"/>
          <w:i/>
          <w:sz w:val="28"/>
          <w:szCs w:val="28"/>
          <w:u w:val="single"/>
        </w:rPr>
      </w:pPr>
      <w:r w:rsidRPr="002843FA">
        <w:rPr>
          <w:rFonts w:ascii="Times New Roman" w:hAnsi="Times New Roman" w:cs="Times New Roman"/>
          <w:i/>
          <w:sz w:val="28"/>
          <w:szCs w:val="28"/>
          <w:u w:val="single"/>
        </w:rPr>
        <w:t xml:space="preserve">29. </w:t>
      </w:r>
      <w:r w:rsidR="003D2732" w:rsidRPr="002843FA">
        <w:rPr>
          <w:rFonts w:ascii="Times New Roman" w:hAnsi="Times New Roman" w:cs="Times New Roman"/>
          <w:i/>
          <w:sz w:val="28"/>
          <w:szCs w:val="28"/>
          <w:u w:val="single"/>
        </w:rPr>
        <w:t>Доля многоквартирных домов, расположенных на земельных участках, в отношении которых осуществлен государственный кадастровый учет</w:t>
      </w:r>
    </w:p>
    <w:p w14:paraId="465E228B" w14:textId="06D75AA9" w:rsidR="00F1326B" w:rsidRPr="002843FA" w:rsidRDefault="00F1326B" w:rsidP="008B130F">
      <w:pPr>
        <w:spacing w:after="0" w:line="240" w:lineRule="auto"/>
        <w:ind w:firstLine="709"/>
        <w:jc w:val="both"/>
        <w:rPr>
          <w:rFonts w:ascii="Times New Roman" w:eastAsia="Times New Roman" w:hAnsi="Times New Roman" w:cs="Times New Roman"/>
          <w:sz w:val="28"/>
          <w:szCs w:val="28"/>
          <w:lang w:eastAsia="ru-RU"/>
        </w:rPr>
      </w:pPr>
      <w:proofErr w:type="gramStart"/>
      <w:r w:rsidRPr="002843FA">
        <w:rPr>
          <w:rFonts w:ascii="Times New Roman" w:eastAsia="Times New Roman" w:hAnsi="Times New Roman" w:cs="Times New Roman"/>
          <w:color w:val="333333"/>
          <w:sz w:val="28"/>
          <w:szCs w:val="28"/>
          <w:lang w:eastAsia="ru-RU"/>
        </w:rPr>
        <w:t xml:space="preserve">В </w:t>
      </w:r>
      <w:r w:rsidR="00023B0E" w:rsidRPr="002843FA">
        <w:rPr>
          <w:rFonts w:ascii="Times New Roman" w:eastAsia="Times New Roman" w:hAnsi="Times New Roman" w:cs="Times New Roman"/>
          <w:color w:val="333333"/>
          <w:sz w:val="28"/>
          <w:szCs w:val="28"/>
          <w:lang w:eastAsia="ru-RU"/>
        </w:rPr>
        <w:t xml:space="preserve"> 202</w:t>
      </w:r>
      <w:r w:rsidR="002843FA" w:rsidRPr="002843FA">
        <w:rPr>
          <w:rFonts w:ascii="Times New Roman" w:eastAsia="Times New Roman" w:hAnsi="Times New Roman" w:cs="Times New Roman"/>
          <w:color w:val="333333"/>
          <w:sz w:val="28"/>
          <w:szCs w:val="28"/>
          <w:lang w:eastAsia="ru-RU"/>
        </w:rPr>
        <w:t>4</w:t>
      </w:r>
      <w:proofErr w:type="gramEnd"/>
      <w:r w:rsidR="008C57A2" w:rsidRPr="002843FA">
        <w:rPr>
          <w:rFonts w:ascii="Times New Roman" w:eastAsia="Times New Roman" w:hAnsi="Times New Roman" w:cs="Times New Roman"/>
          <w:color w:val="333333"/>
          <w:sz w:val="28"/>
          <w:szCs w:val="28"/>
          <w:lang w:eastAsia="ru-RU"/>
        </w:rPr>
        <w:t xml:space="preserve"> году</w:t>
      </w:r>
      <w:r w:rsidR="00EA6A76" w:rsidRPr="002843FA">
        <w:rPr>
          <w:rFonts w:ascii="Times New Roman" w:eastAsia="Times New Roman" w:hAnsi="Times New Roman" w:cs="Times New Roman"/>
          <w:color w:val="333333"/>
          <w:sz w:val="28"/>
          <w:szCs w:val="28"/>
          <w:lang w:eastAsia="ru-RU"/>
        </w:rPr>
        <w:t xml:space="preserve"> в Невельском муниципальном округе</w:t>
      </w:r>
      <w:r w:rsidR="002843FA" w:rsidRPr="002843FA">
        <w:rPr>
          <w:rFonts w:ascii="Times New Roman" w:eastAsia="Times New Roman" w:hAnsi="Times New Roman" w:cs="Times New Roman"/>
          <w:color w:val="333333"/>
          <w:sz w:val="28"/>
          <w:szCs w:val="28"/>
          <w:lang w:eastAsia="ru-RU"/>
        </w:rPr>
        <w:t xml:space="preserve"> постановка</w:t>
      </w:r>
      <w:r w:rsidR="00EA6A76" w:rsidRPr="002843FA">
        <w:rPr>
          <w:rFonts w:ascii="Times New Roman" w:eastAsia="Times New Roman" w:hAnsi="Times New Roman" w:cs="Times New Roman"/>
          <w:color w:val="333333"/>
          <w:sz w:val="28"/>
          <w:szCs w:val="28"/>
          <w:lang w:eastAsia="ru-RU"/>
        </w:rPr>
        <w:t xml:space="preserve"> </w:t>
      </w:r>
      <w:r w:rsidR="001D5671" w:rsidRPr="002843FA">
        <w:rPr>
          <w:rFonts w:ascii="Times New Roman" w:eastAsia="Times New Roman" w:hAnsi="Times New Roman" w:cs="Times New Roman"/>
          <w:color w:val="333333"/>
          <w:sz w:val="28"/>
          <w:szCs w:val="28"/>
          <w:lang w:eastAsia="ru-RU"/>
        </w:rPr>
        <w:t>на кадастровый учет з</w:t>
      </w:r>
      <w:r w:rsidRPr="002843FA">
        <w:rPr>
          <w:rFonts w:ascii="Times New Roman" w:eastAsia="Times New Roman" w:hAnsi="Times New Roman" w:cs="Times New Roman"/>
          <w:color w:val="333333"/>
          <w:sz w:val="28"/>
          <w:szCs w:val="28"/>
          <w:lang w:eastAsia="ru-RU"/>
        </w:rPr>
        <w:t>емельны</w:t>
      </w:r>
      <w:r w:rsidR="002843FA" w:rsidRPr="002843FA">
        <w:rPr>
          <w:rFonts w:ascii="Times New Roman" w:eastAsia="Times New Roman" w:hAnsi="Times New Roman" w:cs="Times New Roman"/>
          <w:color w:val="333333"/>
          <w:sz w:val="28"/>
          <w:szCs w:val="28"/>
          <w:lang w:eastAsia="ru-RU"/>
        </w:rPr>
        <w:t>х</w:t>
      </w:r>
      <w:r w:rsidRPr="002843FA">
        <w:rPr>
          <w:rFonts w:ascii="Times New Roman" w:eastAsia="Times New Roman" w:hAnsi="Times New Roman" w:cs="Times New Roman"/>
          <w:color w:val="333333"/>
          <w:sz w:val="28"/>
          <w:szCs w:val="28"/>
          <w:lang w:eastAsia="ru-RU"/>
        </w:rPr>
        <w:t xml:space="preserve"> участк</w:t>
      </w:r>
      <w:r w:rsidR="002843FA" w:rsidRPr="002843FA">
        <w:rPr>
          <w:rFonts w:ascii="Times New Roman" w:eastAsia="Times New Roman" w:hAnsi="Times New Roman" w:cs="Times New Roman"/>
          <w:color w:val="333333"/>
          <w:sz w:val="28"/>
          <w:szCs w:val="28"/>
          <w:lang w:eastAsia="ru-RU"/>
        </w:rPr>
        <w:t>ов</w:t>
      </w:r>
      <w:r w:rsidR="001D5671" w:rsidRPr="002843FA">
        <w:rPr>
          <w:rFonts w:ascii="Times New Roman" w:eastAsia="Times New Roman" w:hAnsi="Times New Roman" w:cs="Times New Roman"/>
          <w:color w:val="333333"/>
          <w:sz w:val="28"/>
          <w:szCs w:val="28"/>
          <w:lang w:eastAsia="ru-RU"/>
        </w:rPr>
        <w:t xml:space="preserve"> под</w:t>
      </w:r>
      <w:r w:rsidRPr="002843FA">
        <w:rPr>
          <w:rFonts w:ascii="Times New Roman" w:eastAsia="Times New Roman" w:hAnsi="Times New Roman" w:cs="Times New Roman"/>
          <w:color w:val="333333"/>
          <w:sz w:val="28"/>
          <w:szCs w:val="28"/>
          <w:lang w:eastAsia="ru-RU"/>
        </w:rPr>
        <w:t xml:space="preserve">  многоквартирны</w:t>
      </w:r>
      <w:r w:rsidR="001D5671" w:rsidRPr="002843FA">
        <w:rPr>
          <w:rFonts w:ascii="Times New Roman" w:eastAsia="Times New Roman" w:hAnsi="Times New Roman" w:cs="Times New Roman"/>
          <w:color w:val="333333"/>
          <w:sz w:val="28"/>
          <w:szCs w:val="28"/>
          <w:lang w:eastAsia="ru-RU"/>
        </w:rPr>
        <w:t>ми домами</w:t>
      </w:r>
      <w:r w:rsidR="002843FA" w:rsidRPr="002843FA">
        <w:rPr>
          <w:rFonts w:ascii="Times New Roman" w:eastAsia="Times New Roman" w:hAnsi="Times New Roman" w:cs="Times New Roman"/>
          <w:color w:val="333333"/>
          <w:sz w:val="28"/>
          <w:szCs w:val="28"/>
          <w:lang w:eastAsia="ru-RU"/>
        </w:rPr>
        <w:t xml:space="preserve"> не осуществлялась</w:t>
      </w:r>
      <w:r w:rsidRPr="002843FA">
        <w:rPr>
          <w:rFonts w:ascii="Times New Roman" w:eastAsia="Times New Roman" w:hAnsi="Times New Roman" w:cs="Times New Roman"/>
          <w:color w:val="333333"/>
          <w:sz w:val="28"/>
          <w:szCs w:val="28"/>
          <w:lang w:eastAsia="ru-RU"/>
        </w:rPr>
        <w:t xml:space="preserve">. Т.о. показатель </w:t>
      </w:r>
      <w:r w:rsidR="002843FA" w:rsidRPr="002843FA">
        <w:rPr>
          <w:rFonts w:ascii="Times New Roman" w:eastAsia="Times New Roman" w:hAnsi="Times New Roman" w:cs="Times New Roman"/>
          <w:color w:val="333333"/>
          <w:sz w:val="28"/>
          <w:szCs w:val="28"/>
          <w:lang w:eastAsia="ru-RU"/>
        </w:rPr>
        <w:t>сохранился на уровне 2023 года и</w:t>
      </w:r>
      <w:r w:rsidRPr="002843FA">
        <w:rPr>
          <w:rFonts w:ascii="Times New Roman" w:eastAsia="Times New Roman" w:hAnsi="Times New Roman" w:cs="Times New Roman"/>
          <w:sz w:val="28"/>
          <w:szCs w:val="28"/>
          <w:lang w:eastAsia="ru-RU"/>
        </w:rPr>
        <w:t xml:space="preserve"> составил </w:t>
      </w:r>
      <w:r w:rsidR="00EA6A76" w:rsidRPr="002843FA">
        <w:rPr>
          <w:rFonts w:ascii="Times New Roman" w:eastAsia="Times New Roman" w:hAnsi="Times New Roman" w:cs="Times New Roman"/>
          <w:sz w:val="28"/>
          <w:szCs w:val="28"/>
          <w:lang w:eastAsia="ru-RU"/>
        </w:rPr>
        <w:t>80</w:t>
      </w:r>
      <w:r w:rsidRPr="002843FA">
        <w:rPr>
          <w:rFonts w:ascii="Times New Roman" w:eastAsia="Times New Roman" w:hAnsi="Times New Roman" w:cs="Times New Roman"/>
          <w:sz w:val="28"/>
          <w:szCs w:val="28"/>
          <w:lang w:eastAsia="ru-RU"/>
        </w:rPr>
        <w:t>%.</w:t>
      </w:r>
    </w:p>
    <w:p w14:paraId="246002B8" w14:textId="77777777" w:rsidR="009B2CC3" w:rsidRPr="00DB0E7E" w:rsidRDefault="009B2CC3" w:rsidP="008B130F">
      <w:pPr>
        <w:spacing w:after="0" w:line="240" w:lineRule="auto"/>
        <w:ind w:firstLine="709"/>
        <w:jc w:val="both"/>
        <w:rPr>
          <w:rFonts w:ascii="Times New Roman" w:hAnsi="Times New Roman" w:cs="Times New Roman"/>
          <w:i/>
          <w:sz w:val="28"/>
          <w:szCs w:val="28"/>
          <w:u w:val="single"/>
        </w:rPr>
      </w:pPr>
    </w:p>
    <w:p w14:paraId="1255069E" w14:textId="2984BF45" w:rsidR="00796FF6" w:rsidRPr="00DB0E7E" w:rsidRDefault="00796FF6" w:rsidP="008B130F">
      <w:pPr>
        <w:spacing w:after="0" w:line="240" w:lineRule="auto"/>
        <w:ind w:firstLine="709"/>
        <w:jc w:val="both"/>
        <w:rPr>
          <w:rFonts w:ascii="Times New Roman" w:hAnsi="Times New Roman" w:cs="Times New Roman"/>
          <w:sz w:val="28"/>
          <w:szCs w:val="28"/>
        </w:rPr>
      </w:pPr>
      <w:r w:rsidRPr="00DB0E7E">
        <w:rPr>
          <w:rFonts w:ascii="Times New Roman" w:hAnsi="Times New Roman" w:cs="Times New Roman"/>
          <w:i/>
          <w:sz w:val="28"/>
          <w:szCs w:val="28"/>
          <w:u w:val="single"/>
        </w:rPr>
        <w:t xml:space="preserve">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w:t>
      </w:r>
      <w:r w:rsidRPr="00DB0E7E">
        <w:rPr>
          <w:rFonts w:ascii="Times New Roman" w:hAnsi="Times New Roman" w:cs="Times New Roman"/>
          <w:sz w:val="28"/>
          <w:szCs w:val="28"/>
        </w:rPr>
        <w:t>помещениях</w:t>
      </w:r>
      <w:r w:rsidR="00806003" w:rsidRPr="00DB0E7E">
        <w:rPr>
          <w:rFonts w:ascii="Times New Roman" w:hAnsi="Times New Roman" w:cs="Times New Roman"/>
          <w:sz w:val="28"/>
          <w:szCs w:val="28"/>
        </w:rPr>
        <w:t xml:space="preserve"> </w:t>
      </w:r>
      <w:proofErr w:type="gramStart"/>
      <w:r w:rsidR="00806003" w:rsidRPr="00DB0E7E">
        <w:rPr>
          <w:rFonts w:ascii="Times New Roman" w:hAnsi="Times New Roman" w:cs="Times New Roman"/>
          <w:sz w:val="28"/>
          <w:szCs w:val="28"/>
        </w:rPr>
        <w:t>в 202</w:t>
      </w:r>
      <w:r w:rsidR="00DB0E7E" w:rsidRPr="00DB0E7E">
        <w:rPr>
          <w:rFonts w:ascii="Times New Roman" w:hAnsi="Times New Roman" w:cs="Times New Roman"/>
          <w:sz w:val="28"/>
          <w:szCs w:val="28"/>
        </w:rPr>
        <w:t>4</w:t>
      </w:r>
      <w:r w:rsidR="00806003" w:rsidRPr="00DB0E7E">
        <w:rPr>
          <w:rFonts w:ascii="Times New Roman" w:hAnsi="Times New Roman" w:cs="Times New Roman"/>
          <w:sz w:val="28"/>
          <w:szCs w:val="28"/>
        </w:rPr>
        <w:t xml:space="preserve"> году</w:t>
      </w:r>
      <w:proofErr w:type="gramEnd"/>
      <w:r w:rsidR="00806003" w:rsidRPr="00DB0E7E">
        <w:rPr>
          <w:rFonts w:ascii="Times New Roman" w:hAnsi="Times New Roman" w:cs="Times New Roman"/>
          <w:sz w:val="28"/>
          <w:szCs w:val="28"/>
        </w:rPr>
        <w:t xml:space="preserve"> составила </w:t>
      </w:r>
      <w:r w:rsidR="00DB0E7E" w:rsidRPr="00DB0E7E">
        <w:rPr>
          <w:rFonts w:ascii="Times New Roman" w:hAnsi="Times New Roman" w:cs="Times New Roman"/>
          <w:sz w:val="28"/>
          <w:szCs w:val="28"/>
        </w:rPr>
        <w:t>0,23</w:t>
      </w:r>
      <w:r w:rsidR="009B2CC3" w:rsidRPr="00DB0E7E">
        <w:rPr>
          <w:rFonts w:ascii="Times New Roman" w:hAnsi="Times New Roman" w:cs="Times New Roman"/>
          <w:sz w:val="28"/>
          <w:szCs w:val="28"/>
        </w:rPr>
        <w:t xml:space="preserve"> </w:t>
      </w:r>
      <w:r w:rsidR="00806003" w:rsidRPr="00DB0E7E">
        <w:rPr>
          <w:rFonts w:ascii="Times New Roman" w:hAnsi="Times New Roman" w:cs="Times New Roman"/>
          <w:sz w:val="28"/>
          <w:szCs w:val="28"/>
        </w:rPr>
        <w:t>%</w:t>
      </w:r>
    </w:p>
    <w:p w14:paraId="10E505F3" w14:textId="77777777" w:rsidR="00DB0E7E" w:rsidRPr="00DB0E7E" w:rsidRDefault="00DB0E7E" w:rsidP="00DB0E7E">
      <w:pPr>
        <w:spacing w:after="0" w:line="240" w:lineRule="auto"/>
        <w:ind w:firstLine="708"/>
        <w:jc w:val="both"/>
        <w:rPr>
          <w:rFonts w:ascii="Times New Roman" w:eastAsia="Calibri" w:hAnsi="Times New Roman" w:cs="Times New Roman"/>
          <w:sz w:val="28"/>
          <w:szCs w:val="28"/>
        </w:rPr>
      </w:pPr>
      <w:r w:rsidRPr="00DB0E7E">
        <w:rPr>
          <w:rFonts w:ascii="Times New Roman" w:eastAsia="Calibri" w:hAnsi="Times New Roman" w:cs="Times New Roman"/>
          <w:sz w:val="28"/>
          <w:szCs w:val="28"/>
        </w:rPr>
        <w:t xml:space="preserve">В 2024 году благоустроенные жилые помещения общей площадью 35,8 кв. м. предоставлены1 лицу из числа детей-сирот и детей, оставшихся без попечения родителей, общей площадью 35,8 </w:t>
      </w:r>
      <w:proofErr w:type="spellStart"/>
      <w:proofErr w:type="gramStart"/>
      <w:r w:rsidRPr="00DB0E7E">
        <w:rPr>
          <w:rFonts w:ascii="Times New Roman" w:eastAsia="Calibri" w:hAnsi="Times New Roman" w:cs="Times New Roman"/>
          <w:sz w:val="28"/>
          <w:szCs w:val="28"/>
        </w:rPr>
        <w:t>кв.м</w:t>
      </w:r>
      <w:proofErr w:type="spellEnd"/>
      <w:proofErr w:type="gramEnd"/>
      <w:r w:rsidRPr="00DB0E7E">
        <w:rPr>
          <w:rFonts w:ascii="Times New Roman" w:eastAsia="Calibri" w:hAnsi="Times New Roman" w:cs="Times New Roman"/>
          <w:sz w:val="28"/>
          <w:szCs w:val="28"/>
        </w:rPr>
        <w:t xml:space="preserve"> по договорам найма специализированных жилых помещений за счет средств федерального и областного бюджетов.</w:t>
      </w:r>
    </w:p>
    <w:p w14:paraId="3D21E563" w14:textId="77777777" w:rsidR="00DB0E7E" w:rsidRPr="00DB0E7E" w:rsidRDefault="00DB0E7E" w:rsidP="00DB0E7E">
      <w:pPr>
        <w:spacing w:after="0" w:line="240" w:lineRule="auto"/>
        <w:ind w:firstLine="709"/>
        <w:jc w:val="both"/>
        <w:rPr>
          <w:rFonts w:ascii="Times New Roman" w:eastAsia="Calibri" w:hAnsi="Times New Roman" w:cs="Times New Roman"/>
          <w:sz w:val="28"/>
          <w:szCs w:val="28"/>
        </w:rPr>
      </w:pPr>
      <w:r w:rsidRPr="00DB0E7E">
        <w:rPr>
          <w:rFonts w:ascii="Times New Roman" w:eastAsia="Calibri" w:hAnsi="Times New Roman" w:cs="Times New Roman"/>
          <w:sz w:val="28"/>
          <w:szCs w:val="28"/>
        </w:rPr>
        <w:t>В рамках исполнения муниципальных услуг, оказываемых управлением ЖКХ, строительства и архитектуры, с сентября 2018 года выдаются уведомления о планируемом строительстве объектов ИЖС и уведомления о построенных объектах ИЖС.</w:t>
      </w:r>
    </w:p>
    <w:p w14:paraId="40983C1B" w14:textId="77777777" w:rsidR="0008309B" w:rsidRPr="0012051B" w:rsidRDefault="0008309B" w:rsidP="008B130F">
      <w:pPr>
        <w:spacing w:after="0" w:line="240" w:lineRule="auto"/>
        <w:ind w:firstLine="709"/>
        <w:jc w:val="both"/>
        <w:rPr>
          <w:rFonts w:ascii="Times New Roman" w:eastAsia="Times New Roman" w:hAnsi="Times New Roman" w:cs="Times New Roman"/>
          <w:color w:val="333333"/>
          <w:sz w:val="28"/>
          <w:szCs w:val="28"/>
          <w:highlight w:val="yellow"/>
          <w:lang w:eastAsia="ru-RU"/>
        </w:rPr>
      </w:pPr>
    </w:p>
    <w:p w14:paraId="2B46BD57" w14:textId="77777777" w:rsidR="003D2732" w:rsidRPr="00747971" w:rsidRDefault="003D2732" w:rsidP="008B130F">
      <w:pPr>
        <w:spacing w:after="0" w:line="240" w:lineRule="auto"/>
        <w:jc w:val="both"/>
        <w:rPr>
          <w:rFonts w:ascii="Times New Roman" w:hAnsi="Times New Roman" w:cs="Times New Roman"/>
          <w:b/>
          <w:sz w:val="28"/>
          <w:szCs w:val="28"/>
        </w:rPr>
      </w:pPr>
      <w:r w:rsidRPr="00747971">
        <w:rPr>
          <w:rFonts w:ascii="Times New Roman" w:hAnsi="Times New Roman" w:cs="Times New Roman"/>
          <w:b/>
          <w:sz w:val="28"/>
          <w:szCs w:val="28"/>
        </w:rPr>
        <w:lastRenderedPageBreak/>
        <w:t>Организация муниципального управления</w:t>
      </w:r>
    </w:p>
    <w:p w14:paraId="2FC84A56" w14:textId="77777777" w:rsidR="00CC722A" w:rsidRPr="00CC722A" w:rsidRDefault="00CC722A" w:rsidP="00CC722A">
      <w:pPr>
        <w:widowControl w:val="0"/>
        <w:autoSpaceDE w:val="0"/>
        <w:autoSpaceDN w:val="0"/>
        <w:spacing w:after="0" w:line="240" w:lineRule="auto"/>
        <w:ind w:firstLine="53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ab/>
        <w:t>По итогам исполнения бюджета Невельского муниципального округа (далее – местный бюджет) за 2024 год по сравнению с уровнем исполнения 2023 года обеспечен рост налоговых и неналоговых доходов местного бюджета.</w:t>
      </w:r>
    </w:p>
    <w:p w14:paraId="31D8895A"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За 2024 г. доходы местного бюджета получены в объеме 586 932,0 тыс. рублей и увеличились за 2022-2024 годы на 102 728,9 тыс. рублей, или на 21,2 %.</w:t>
      </w:r>
    </w:p>
    <w:p w14:paraId="5B1A1FCE" w14:textId="1AD89334" w:rsidR="00CC722A" w:rsidRPr="00CC722A" w:rsidRDefault="00CC722A" w:rsidP="00CC722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31. </w:t>
      </w:r>
      <w:r w:rsidRPr="00CC722A">
        <w:rPr>
          <w:rFonts w:ascii="Times New Roman" w:eastAsia="Calibri" w:hAnsi="Times New Roman" w:cs="Times New Roman"/>
          <w:sz w:val="28"/>
        </w:rPr>
        <w:t xml:space="preserve">Показатель </w:t>
      </w:r>
      <w:r w:rsidRPr="00CC722A">
        <w:rPr>
          <w:rFonts w:ascii="Times New Roman" w:eastAsia="Calibri" w:hAnsi="Times New Roman" w:cs="Times New Roman"/>
          <w:i/>
          <w:sz w:val="28"/>
          <w:u w:val="single"/>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Pr="00CC722A">
        <w:rPr>
          <w:rFonts w:ascii="Times New Roman" w:eastAsia="Calibri" w:hAnsi="Times New Roman" w:cs="Times New Roman"/>
          <w:sz w:val="28"/>
        </w:rPr>
        <w:t xml:space="preserve">)» </w:t>
      </w:r>
      <w:proofErr w:type="gramStart"/>
      <w:r w:rsidRPr="00CC722A">
        <w:rPr>
          <w:rFonts w:ascii="Times New Roman" w:eastAsia="Calibri" w:hAnsi="Times New Roman" w:cs="Times New Roman"/>
          <w:sz w:val="28"/>
        </w:rPr>
        <w:t xml:space="preserve">увеличился </w:t>
      </w:r>
      <w:r w:rsidR="008B3E34">
        <w:rPr>
          <w:rFonts w:ascii="Times New Roman" w:eastAsia="Calibri" w:hAnsi="Times New Roman" w:cs="Times New Roman"/>
          <w:sz w:val="28"/>
        </w:rPr>
        <w:t xml:space="preserve"> и</w:t>
      </w:r>
      <w:proofErr w:type="gramEnd"/>
      <w:r w:rsidR="008B3E34">
        <w:rPr>
          <w:rFonts w:ascii="Times New Roman" w:eastAsia="Calibri" w:hAnsi="Times New Roman" w:cs="Times New Roman"/>
          <w:sz w:val="28"/>
        </w:rPr>
        <w:t xml:space="preserve"> составил в 2024 году </w:t>
      </w:r>
      <w:r w:rsidRPr="008B3E34">
        <w:rPr>
          <w:rFonts w:ascii="Times New Roman" w:eastAsia="Calibri" w:hAnsi="Times New Roman" w:cs="Times New Roman"/>
          <w:sz w:val="28"/>
        </w:rPr>
        <w:t>37,8 %.</w:t>
      </w:r>
      <w:r w:rsidRPr="00CC722A">
        <w:rPr>
          <w:rFonts w:ascii="Times New Roman" w:eastAsia="Calibri" w:hAnsi="Times New Roman" w:cs="Times New Roman"/>
          <w:sz w:val="28"/>
        </w:rPr>
        <w:t xml:space="preserve"> </w:t>
      </w:r>
    </w:p>
    <w:p w14:paraId="14430113" w14:textId="77777777" w:rsidR="00CC722A" w:rsidRPr="00CC722A" w:rsidRDefault="00CC722A" w:rsidP="00CC722A">
      <w:pPr>
        <w:widowControl w:val="0"/>
        <w:spacing w:after="0" w:line="240" w:lineRule="auto"/>
        <w:ind w:firstLine="709"/>
        <w:jc w:val="both"/>
        <w:rPr>
          <w:rFonts w:ascii="Times New Roman" w:eastAsia="Times New Roman" w:hAnsi="Times New Roman" w:cs="Times New Roman"/>
          <w:sz w:val="28"/>
          <w:szCs w:val="28"/>
          <w:lang w:eastAsia="ru-RU"/>
        </w:rPr>
      </w:pPr>
      <w:r w:rsidRPr="00CC722A">
        <w:rPr>
          <w:rFonts w:ascii="Times New Roman" w:eastAsia="Times New Roman" w:hAnsi="Times New Roman" w:cs="Times New Roman"/>
          <w:sz w:val="28"/>
          <w:szCs w:val="28"/>
          <w:lang w:eastAsia="ru-RU"/>
        </w:rPr>
        <w:t>В структуре налоговых и неналоговых доходов налоговые поступления составили 95,7% (223 873,0 тыс. рублей), неналоговые поступления – 4,3% (10 115,5 тыс. рублей).</w:t>
      </w:r>
    </w:p>
    <w:p w14:paraId="698CE435" w14:textId="77777777" w:rsidR="00CC722A" w:rsidRPr="00CC722A" w:rsidRDefault="00CC722A" w:rsidP="00CC722A">
      <w:pPr>
        <w:widowControl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По сравнению с 2023 годом поступления налоговых и неналоговых доходов в местный бюджет в целом увеличились на 52 599,4 тыс. рублей (29,0%) за счет увеличения поступлений налоговых доходов на 50 849,8 тыс. рублей (29,4%), в первую очередь налога на доходы физических лиц на        42 142,7 тыс. рублей (40,7%).</w:t>
      </w:r>
    </w:p>
    <w:p w14:paraId="5D1BA8D5"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Расходы местного бюджета в 2024 г. исполнены в объеме 573 299,3 тыс. рублей и увеличились за 2022-2024 годы на 83 218,8 тыс. рублей, или на 17,0%.</w:t>
      </w:r>
    </w:p>
    <w:p w14:paraId="0928DC95"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Наибольший удельный вес в общей сумме расходов за 2024 г. занимают расходы на образование – 274 826,2 тыс. рублей или 47,9%, расходы в сфере национальной экономики (общеэкономические вопросы, муниципальный дорожный фонд и пр.) – 80 431,2 тыс. рублей или 14,0% и расходы в сфере жилищно-коммунального хозяйства – 82 874,6 тыс. рублей или 14,5%.</w:t>
      </w:r>
    </w:p>
    <w:p w14:paraId="0BDB12C9" w14:textId="77777777" w:rsidR="00CC722A" w:rsidRDefault="00CC722A" w:rsidP="00C618B3">
      <w:pPr>
        <w:spacing w:after="0" w:line="240" w:lineRule="auto"/>
        <w:ind w:firstLine="709"/>
        <w:jc w:val="both"/>
        <w:rPr>
          <w:rFonts w:ascii="Times New Roman" w:hAnsi="Times New Roman" w:cs="Times New Roman"/>
          <w:sz w:val="28"/>
          <w:highlight w:val="yellow"/>
        </w:rPr>
      </w:pPr>
    </w:p>
    <w:p w14:paraId="55380B73" w14:textId="59577973" w:rsidR="00A31347" w:rsidRPr="00CC722A" w:rsidRDefault="002E4682" w:rsidP="00C618B3">
      <w:pPr>
        <w:spacing w:after="0" w:line="240" w:lineRule="auto"/>
        <w:ind w:firstLine="709"/>
        <w:jc w:val="both"/>
        <w:rPr>
          <w:rFonts w:ascii="Times New Roman" w:hAnsi="Times New Roman" w:cs="Times New Roman"/>
          <w:i/>
          <w:sz w:val="28"/>
          <w:u w:val="single"/>
        </w:rPr>
      </w:pPr>
      <w:r w:rsidRPr="00CC722A">
        <w:rPr>
          <w:rFonts w:ascii="Times New Roman" w:hAnsi="Times New Roman" w:cs="Times New Roman"/>
          <w:sz w:val="28"/>
        </w:rPr>
        <w:t xml:space="preserve">32. </w:t>
      </w:r>
      <w:r w:rsidR="00A31347" w:rsidRPr="00CC722A">
        <w:rPr>
          <w:rFonts w:ascii="Times New Roman" w:hAnsi="Times New Roman" w:cs="Times New Roman"/>
          <w:sz w:val="28"/>
        </w:rPr>
        <w:t xml:space="preserve">В </w:t>
      </w:r>
      <w:r w:rsidR="008D672F" w:rsidRPr="00CC722A">
        <w:rPr>
          <w:rFonts w:ascii="Times New Roman" w:hAnsi="Times New Roman" w:cs="Times New Roman"/>
          <w:sz w:val="28"/>
        </w:rPr>
        <w:t>Невельском муниципальном округе</w:t>
      </w:r>
      <w:r w:rsidR="00A31347" w:rsidRPr="00CC722A">
        <w:rPr>
          <w:rFonts w:ascii="Times New Roman" w:hAnsi="Times New Roman" w:cs="Times New Roman"/>
          <w:sz w:val="28"/>
        </w:rPr>
        <w:t xml:space="preserve"> отсутствуют </w:t>
      </w:r>
      <w:r w:rsidR="00A31347" w:rsidRPr="00CC722A">
        <w:rPr>
          <w:rFonts w:ascii="Times New Roman" w:hAnsi="Times New Roman" w:cs="Times New Roman"/>
          <w:i/>
          <w:sz w:val="28"/>
          <w:u w:val="single"/>
        </w:rPr>
        <w:t xml:space="preserve">организации муниципальной формы собственности, находящиеся в стадии банкротства. </w:t>
      </w:r>
    </w:p>
    <w:p w14:paraId="621C2254" w14:textId="77777777" w:rsidR="00D5593A" w:rsidRPr="00CC722A" w:rsidRDefault="00D5593A" w:rsidP="008B130F">
      <w:pPr>
        <w:spacing w:after="0" w:line="240" w:lineRule="auto"/>
        <w:ind w:firstLine="709"/>
        <w:jc w:val="both"/>
        <w:rPr>
          <w:rFonts w:ascii="Times New Roman" w:hAnsi="Times New Roman" w:cs="Times New Roman"/>
          <w:sz w:val="28"/>
        </w:rPr>
      </w:pPr>
    </w:p>
    <w:p w14:paraId="6C5DCB67" w14:textId="7B5F789F" w:rsidR="002E4682" w:rsidRPr="00CC722A" w:rsidRDefault="002E4682" w:rsidP="008D672F">
      <w:pPr>
        <w:spacing w:after="0" w:line="240" w:lineRule="auto"/>
        <w:ind w:firstLine="709"/>
        <w:jc w:val="both"/>
        <w:rPr>
          <w:rFonts w:ascii="Times New Roman" w:hAnsi="Times New Roman" w:cs="Times New Roman"/>
          <w:sz w:val="28"/>
        </w:rPr>
      </w:pPr>
      <w:r w:rsidRPr="00CC722A">
        <w:rPr>
          <w:rFonts w:ascii="Times New Roman" w:hAnsi="Times New Roman" w:cs="Times New Roman"/>
          <w:sz w:val="28"/>
        </w:rPr>
        <w:t xml:space="preserve">33. </w:t>
      </w:r>
      <w:r w:rsidR="00A31347" w:rsidRPr="00CC722A">
        <w:rPr>
          <w:rFonts w:ascii="Times New Roman" w:hAnsi="Times New Roman" w:cs="Times New Roman"/>
          <w:sz w:val="28"/>
        </w:rPr>
        <w:t>В</w:t>
      </w:r>
      <w:r w:rsidR="008D672F" w:rsidRPr="00CC722A">
        <w:rPr>
          <w:rFonts w:ascii="Times New Roman" w:hAnsi="Times New Roman" w:cs="Times New Roman"/>
          <w:sz w:val="28"/>
        </w:rPr>
        <w:t xml:space="preserve"> Невельском муниципальном округе</w:t>
      </w:r>
      <w:r w:rsidR="00A31347" w:rsidRPr="00CC722A">
        <w:rPr>
          <w:rFonts w:ascii="Times New Roman" w:hAnsi="Times New Roman" w:cs="Times New Roman"/>
          <w:sz w:val="28"/>
        </w:rPr>
        <w:t xml:space="preserve"> </w:t>
      </w:r>
      <w:proofErr w:type="gramStart"/>
      <w:r w:rsidR="00A31347" w:rsidRPr="00CC722A">
        <w:rPr>
          <w:rFonts w:ascii="Times New Roman" w:hAnsi="Times New Roman" w:cs="Times New Roman"/>
          <w:sz w:val="28"/>
        </w:rPr>
        <w:t>отсутству</w:t>
      </w:r>
      <w:r w:rsidR="00C04791" w:rsidRPr="00CC722A">
        <w:rPr>
          <w:rFonts w:ascii="Times New Roman" w:hAnsi="Times New Roman" w:cs="Times New Roman"/>
          <w:sz w:val="28"/>
        </w:rPr>
        <w:t>е</w:t>
      </w:r>
      <w:r w:rsidR="00A31347" w:rsidRPr="00CC722A">
        <w:rPr>
          <w:rFonts w:ascii="Times New Roman" w:hAnsi="Times New Roman" w:cs="Times New Roman"/>
          <w:sz w:val="28"/>
        </w:rPr>
        <w:t xml:space="preserve">т </w:t>
      </w:r>
      <w:r w:rsidR="00A31347" w:rsidRPr="00CC722A">
        <w:rPr>
          <w:rFonts w:ascii="Times New Roman" w:hAnsi="Times New Roman" w:cs="Times New Roman"/>
          <w:i/>
          <w:sz w:val="28"/>
          <w:u w:val="single"/>
        </w:rPr>
        <w:t xml:space="preserve"> не</w:t>
      </w:r>
      <w:proofErr w:type="gramEnd"/>
      <w:r w:rsidR="00A31347" w:rsidRPr="00CC722A">
        <w:rPr>
          <w:rFonts w:ascii="Times New Roman" w:hAnsi="Times New Roman" w:cs="Times New Roman"/>
          <w:i/>
          <w:sz w:val="28"/>
          <w:u w:val="single"/>
        </w:rPr>
        <w:t xml:space="preserve"> завершенное в установленные сроки строительство, осуществляемое за счет средств бюджета </w:t>
      </w:r>
      <w:r w:rsidR="00CC722A" w:rsidRPr="00CC722A">
        <w:rPr>
          <w:rFonts w:ascii="Times New Roman" w:hAnsi="Times New Roman" w:cs="Times New Roman"/>
          <w:i/>
          <w:sz w:val="28"/>
          <w:u w:val="single"/>
        </w:rPr>
        <w:t xml:space="preserve">муниципального, </w:t>
      </w:r>
      <w:r w:rsidR="00A31347" w:rsidRPr="00CC722A">
        <w:rPr>
          <w:rFonts w:ascii="Times New Roman" w:hAnsi="Times New Roman" w:cs="Times New Roman"/>
          <w:i/>
          <w:sz w:val="28"/>
          <w:u w:val="single"/>
        </w:rPr>
        <w:t xml:space="preserve">городского </w:t>
      </w:r>
      <w:r w:rsidRPr="00CC722A">
        <w:rPr>
          <w:rFonts w:ascii="Times New Roman" w:hAnsi="Times New Roman" w:cs="Times New Roman"/>
          <w:i/>
          <w:sz w:val="28"/>
          <w:u w:val="single"/>
        </w:rPr>
        <w:t>округа (муниципального района).</w:t>
      </w:r>
    </w:p>
    <w:p w14:paraId="655114EB" w14:textId="77777777" w:rsidR="00D5593A" w:rsidRPr="0012051B" w:rsidRDefault="00D5593A" w:rsidP="008B130F">
      <w:pPr>
        <w:spacing w:after="0" w:line="240" w:lineRule="auto"/>
        <w:ind w:firstLine="709"/>
        <w:jc w:val="both"/>
        <w:rPr>
          <w:rFonts w:ascii="Times New Roman" w:hAnsi="Times New Roman" w:cs="Times New Roman"/>
          <w:i/>
          <w:sz w:val="28"/>
          <w:highlight w:val="yellow"/>
          <w:u w:val="single"/>
        </w:rPr>
      </w:pPr>
    </w:p>
    <w:p w14:paraId="729C67CA" w14:textId="77777777" w:rsidR="00A31347" w:rsidRPr="00CC722A" w:rsidRDefault="002E4682" w:rsidP="008B130F">
      <w:pPr>
        <w:spacing w:after="0" w:line="240" w:lineRule="auto"/>
        <w:ind w:firstLine="709"/>
        <w:jc w:val="both"/>
        <w:rPr>
          <w:rFonts w:ascii="Times New Roman" w:hAnsi="Times New Roman" w:cs="Times New Roman"/>
          <w:i/>
          <w:sz w:val="28"/>
          <w:u w:val="single"/>
        </w:rPr>
      </w:pPr>
      <w:r w:rsidRPr="00CC722A">
        <w:rPr>
          <w:rFonts w:ascii="Times New Roman" w:hAnsi="Times New Roman" w:cs="Times New Roman"/>
          <w:i/>
          <w:sz w:val="28"/>
          <w:u w:val="single"/>
        </w:rPr>
        <w:t>34. П</w:t>
      </w:r>
      <w:r w:rsidR="00A31347" w:rsidRPr="00CC722A">
        <w:rPr>
          <w:rFonts w:ascii="Times New Roman" w:hAnsi="Times New Roman" w:cs="Times New Roman"/>
          <w:i/>
          <w:sz w:val="28"/>
          <w:u w:val="single"/>
        </w:rPr>
        <w:t xml:space="preserve">росроченная </w:t>
      </w:r>
      <w:proofErr w:type="gramStart"/>
      <w:r w:rsidR="00A31347" w:rsidRPr="00CC722A">
        <w:rPr>
          <w:rFonts w:ascii="Times New Roman" w:hAnsi="Times New Roman" w:cs="Times New Roman"/>
          <w:i/>
          <w:sz w:val="28"/>
          <w:u w:val="single"/>
        </w:rPr>
        <w:t>кредиторская  задолженность</w:t>
      </w:r>
      <w:proofErr w:type="gramEnd"/>
      <w:r w:rsidR="00A31347" w:rsidRPr="00CC722A">
        <w:rPr>
          <w:rFonts w:ascii="Times New Roman" w:hAnsi="Times New Roman" w:cs="Times New Roman"/>
          <w:i/>
          <w:sz w:val="28"/>
          <w:u w:val="single"/>
        </w:rPr>
        <w:t xml:space="preserve">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Pr="00CC722A">
        <w:rPr>
          <w:rFonts w:ascii="Times New Roman" w:hAnsi="Times New Roman" w:cs="Times New Roman"/>
          <w:i/>
          <w:sz w:val="28"/>
          <w:u w:val="single"/>
        </w:rPr>
        <w:t xml:space="preserve"> отсутствует</w:t>
      </w:r>
      <w:r w:rsidR="00A31347" w:rsidRPr="00CC722A">
        <w:rPr>
          <w:rFonts w:ascii="Times New Roman" w:hAnsi="Times New Roman" w:cs="Times New Roman"/>
          <w:i/>
          <w:sz w:val="28"/>
          <w:u w:val="single"/>
        </w:rPr>
        <w:t>.</w:t>
      </w:r>
    </w:p>
    <w:p w14:paraId="7546AA37" w14:textId="77777777" w:rsidR="00D5593A" w:rsidRPr="0012051B" w:rsidRDefault="00D5593A" w:rsidP="008B130F">
      <w:pPr>
        <w:spacing w:after="0" w:line="240" w:lineRule="auto"/>
        <w:ind w:firstLine="709"/>
        <w:jc w:val="both"/>
        <w:rPr>
          <w:rFonts w:ascii="Times New Roman" w:hAnsi="Times New Roman" w:cs="Times New Roman"/>
          <w:i/>
          <w:sz w:val="28"/>
          <w:highlight w:val="yellow"/>
          <w:u w:val="single"/>
        </w:rPr>
      </w:pPr>
    </w:p>
    <w:p w14:paraId="6B06569F" w14:textId="5C12F684" w:rsidR="00CC722A" w:rsidRPr="00CC722A" w:rsidRDefault="002E4682" w:rsidP="00CC722A">
      <w:pPr>
        <w:spacing w:after="0" w:line="240" w:lineRule="auto"/>
        <w:ind w:firstLine="709"/>
        <w:jc w:val="both"/>
        <w:rPr>
          <w:rFonts w:ascii="Times New Roman" w:eastAsia="Calibri" w:hAnsi="Times New Roman" w:cs="Times New Roman"/>
          <w:sz w:val="28"/>
          <w:szCs w:val="28"/>
        </w:rPr>
      </w:pPr>
      <w:r w:rsidRPr="00CC722A">
        <w:rPr>
          <w:rFonts w:ascii="Times New Roman" w:hAnsi="Times New Roman" w:cs="Times New Roman"/>
          <w:sz w:val="28"/>
          <w:szCs w:val="28"/>
        </w:rPr>
        <w:t xml:space="preserve">35. </w:t>
      </w:r>
      <w:r w:rsidR="00CC722A" w:rsidRPr="00CC722A">
        <w:rPr>
          <w:rFonts w:ascii="Times New Roman" w:eastAsia="Calibri" w:hAnsi="Times New Roman" w:cs="Times New Roman"/>
          <w:sz w:val="28"/>
        </w:rPr>
        <w:t xml:space="preserve">Показатель </w:t>
      </w:r>
      <w:r w:rsidR="00CC722A" w:rsidRPr="00CC722A">
        <w:rPr>
          <w:rFonts w:ascii="Times New Roman" w:eastAsia="Calibri" w:hAnsi="Times New Roman" w:cs="Times New Roman"/>
          <w:i/>
          <w:sz w:val="28"/>
          <w:u w:val="single"/>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CC722A" w:rsidRPr="00CC722A">
        <w:rPr>
          <w:rFonts w:ascii="Times New Roman" w:eastAsia="Calibri" w:hAnsi="Times New Roman" w:cs="Times New Roman"/>
          <w:sz w:val="28"/>
        </w:rPr>
        <w:t xml:space="preserve">» составил 3 321,9 рублей, т.е. </w:t>
      </w:r>
      <w:r w:rsidR="00CC722A" w:rsidRPr="00CC722A">
        <w:rPr>
          <w:rFonts w:ascii="Times New Roman" w:eastAsia="Calibri" w:hAnsi="Times New Roman" w:cs="Times New Roman"/>
          <w:sz w:val="28"/>
        </w:rPr>
        <w:lastRenderedPageBreak/>
        <w:t>увеличился (по отношению к предыдущему году) на 1154,9 рублей, или на 53,3%. Причинами являются: увеличение нормативов формирования расходов на оплату труда муниципальных служащих, а таже снижение численности населения.</w:t>
      </w:r>
    </w:p>
    <w:p w14:paraId="6D3611F6"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По итогам 2024 г. удалось увеличить поступления доходов местного бюджета, которые значительно превысили уровень поступлений 2023 г., исполнить все принятые бюджетные обязательства и реализовать мероприятия по достижению целей по приоритетным направлениям и проектам, в том числе национальным проектам. В первоочередном порядке средства местного бюджета направлялись на обеспечение заработной платы работников бюджетной сферы, на которых распространяется действие «майских» Указов Президента Российской Федерации и других категорий работников.</w:t>
      </w:r>
    </w:p>
    <w:p w14:paraId="4E5C027A"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По итогам 2024 г. местный бюджет исполнен с профицитом в сумме 13 632,7 тыс. рублей.</w:t>
      </w:r>
    </w:p>
    <w:p w14:paraId="3AD7E2C1"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По состоянию на 1 января 2025 г. муниципальный долг в Невельском муниципальном округе отсутствует.</w:t>
      </w:r>
    </w:p>
    <w:p w14:paraId="0722D731" w14:textId="77777777" w:rsidR="00CC722A" w:rsidRPr="00CC722A" w:rsidRDefault="00CC722A" w:rsidP="00CC722A">
      <w:pPr>
        <w:widowControl w:val="0"/>
        <w:autoSpaceDE w:val="0"/>
        <w:autoSpaceDN w:val="0"/>
        <w:spacing w:after="0" w:line="240" w:lineRule="auto"/>
        <w:ind w:firstLine="709"/>
        <w:jc w:val="both"/>
        <w:rPr>
          <w:rFonts w:ascii="Times New Roman" w:eastAsia="Calibri" w:hAnsi="Times New Roman" w:cs="Times New Roman"/>
          <w:sz w:val="28"/>
          <w:szCs w:val="28"/>
        </w:rPr>
      </w:pPr>
      <w:r w:rsidRPr="00CC722A">
        <w:rPr>
          <w:rFonts w:ascii="Times New Roman" w:eastAsia="Calibri" w:hAnsi="Times New Roman" w:cs="Times New Roman"/>
          <w:sz w:val="28"/>
          <w:szCs w:val="28"/>
        </w:rPr>
        <w:t>В течение 2024 г. бюджетные и коммерческие кредиты муниципальным образованием не привлекались. Муниципальные гарантии не предоставлялись.</w:t>
      </w:r>
    </w:p>
    <w:p w14:paraId="7C095FC3" w14:textId="5EA61471" w:rsidR="00FC6646" w:rsidRPr="0012051B" w:rsidRDefault="00FC6646" w:rsidP="00CC722A">
      <w:pPr>
        <w:spacing w:after="0" w:line="240" w:lineRule="auto"/>
        <w:ind w:firstLine="709"/>
        <w:jc w:val="both"/>
        <w:rPr>
          <w:rFonts w:ascii="Times New Roman" w:hAnsi="Times New Roman" w:cs="Times New Roman"/>
          <w:sz w:val="28"/>
          <w:szCs w:val="28"/>
          <w:highlight w:val="yellow"/>
        </w:rPr>
      </w:pPr>
    </w:p>
    <w:p w14:paraId="0EABB6F3" w14:textId="057A1414" w:rsidR="00D07743" w:rsidRPr="00747971" w:rsidRDefault="002E4682" w:rsidP="00C618B3">
      <w:pPr>
        <w:spacing w:after="0" w:line="240" w:lineRule="auto"/>
        <w:ind w:firstLine="709"/>
        <w:jc w:val="both"/>
        <w:rPr>
          <w:rFonts w:ascii="Times New Roman" w:hAnsi="Times New Roman" w:cs="Times New Roman"/>
          <w:sz w:val="28"/>
          <w:szCs w:val="28"/>
        </w:rPr>
      </w:pPr>
      <w:r w:rsidRPr="00747971">
        <w:rPr>
          <w:rFonts w:ascii="Times New Roman" w:hAnsi="Times New Roman" w:cs="Times New Roman"/>
          <w:i/>
          <w:sz w:val="28"/>
          <w:szCs w:val="28"/>
          <w:u w:val="single"/>
        </w:rPr>
        <w:t xml:space="preserve">36. </w:t>
      </w:r>
      <w:r w:rsidR="00D07743" w:rsidRPr="00747971">
        <w:rPr>
          <w:rFonts w:ascii="Times New Roman" w:hAnsi="Times New Roman" w:cs="Times New Roman"/>
          <w:i/>
          <w:sz w:val="28"/>
          <w:szCs w:val="28"/>
          <w:u w:val="single"/>
        </w:rPr>
        <w:t>Н</w:t>
      </w:r>
      <w:r w:rsidR="00A31347" w:rsidRPr="00747971">
        <w:rPr>
          <w:rFonts w:ascii="Times New Roman" w:hAnsi="Times New Roman" w:cs="Times New Roman"/>
          <w:i/>
          <w:sz w:val="28"/>
          <w:szCs w:val="28"/>
          <w:u w:val="single"/>
        </w:rPr>
        <w:t xml:space="preserve">аличие схемы </w:t>
      </w:r>
      <w:r w:rsidR="008D672F" w:rsidRPr="00747971">
        <w:rPr>
          <w:rFonts w:ascii="Times New Roman" w:hAnsi="Times New Roman" w:cs="Times New Roman"/>
          <w:i/>
          <w:sz w:val="28"/>
          <w:szCs w:val="28"/>
          <w:u w:val="single"/>
        </w:rPr>
        <w:t>территориального планирования</w:t>
      </w:r>
      <w:r w:rsidR="00B17AD5">
        <w:rPr>
          <w:rFonts w:ascii="Times New Roman" w:hAnsi="Times New Roman" w:cs="Times New Roman"/>
          <w:i/>
          <w:sz w:val="28"/>
          <w:szCs w:val="28"/>
          <w:u w:val="single"/>
        </w:rPr>
        <w:t xml:space="preserve">. </w:t>
      </w:r>
      <w:r w:rsidR="00B17AD5">
        <w:rPr>
          <w:rFonts w:ascii="Times New Roman" w:hAnsi="Times New Roman" w:cs="Times New Roman"/>
          <w:iCs/>
          <w:sz w:val="28"/>
          <w:szCs w:val="28"/>
        </w:rPr>
        <w:t xml:space="preserve"> Схема территориального планирования </w:t>
      </w:r>
      <w:r w:rsidR="00D07743" w:rsidRPr="00747971">
        <w:rPr>
          <w:rFonts w:ascii="Times New Roman" w:hAnsi="Times New Roman" w:cs="Times New Roman"/>
          <w:sz w:val="28"/>
          <w:szCs w:val="28"/>
        </w:rPr>
        <w:t>утверждена решением Собрания депутатов ГП «Невель» от 26.12.2012 № 314 «Об утверждении схемы территориального планирования МО «Невельский район» и размещена на официально сайте Невельского района в разделе «Документы» (</w:t>
      </w:r>
      <w:hyperlink r:id="rId8" w:history="1">
        <w:r w:rsidR="00D07743" w:rsidRPr="00747971">
          <w:rPr>
            <w:rStyle w:val="ac"/>
            <w:rFonts w:ascii="Times New Roman" w:hAnsi="Times New Roman" w:cs="Times New Roman"/>
            <w:sz w:val="28"/>
            <w:szCs w:val="28"/>
            <w:u w:val="none"/>
          </w:rPr>
          <w:t>http://nevel.reg60.ru/dokumenty</w:t>
        </w:r>
      </w:hyperlink>
      <w:r w:rsidR="00D07743" w:rsidRPr="00747971">
        <w:rPr>
          <w:rFonts w:ascii="Times New Roman" w:hAnsi="Times New Roman" w:cs="Times New Roman"/>
          <w:sz w:val="28"/>
          <w:szCs w:val="28"/>
        </w:rPr>
        <w:t>).</w:t>
      </w:r>
      <w:r w:rsidR="00747971">
        <w:rPr>
          <w:rFonts w:ascii="Times New Roman" w:hAnsi="Times New Roman" w:cs="Times New Roman"/>
          <w:sz w:val="28"/>
          <w:szCs w:val="28"/>
        </w:rPr>
        <w:t xml:space="preserve"> </w:t>
      </w:r>
    </w:p>
    <w:p w14:paraId="6C964C89" w14:textId="77777777" w:rsidR="00FC6646" w:rsidRPr="0012051B" w:rsidRDefault="00FC6646" w:rsidP="00C618B3">
      <w:pPr>
        <w:spacing w:after="0" w:line="240" w:lineRule="auto"/>
        <w:ind w:firstLine="709"/>
        <w:jc w:val="both"/>
        <w:rPr>
          <w:rFonts w:ascii="Times New Roman" w:hAnsi="Times New Roman" w:cs="Times New Roman"/>
          <w:sz w:val="28"/>
          <w:szCs w:val="28"/>
          <w:highlight w:val="yellow"/>
        </w:rPr>
      </w:pPr>
    </w:p>
    <w:p w14:paraId="5D030FD1" w14:textId="77777777" w:rsidR="002E4682" w:rsidRPr="00E52A37" w:rsidRDefault="002E4682" w:rsidP="008B130F">
      <w:pPr>
        <w:spacing w:after="0" w:line="240" w:lineRule="auto"/>
        <w:ind w:firstLine="708"/>
        <w:jc w:val="both"/>
        <w:rPr>
          <w:rFonts w:ascii="Times New Roman" w:hAnsi="Times New Roman" w:cs="Times New Roman"/>
          <w:i/>
          <w:sz w:val="28"/>
          <w:szCs w:val="28"/>
          <w:u w:val="single"/>
        </w:rPr>
      </w:pPr>
      <w:r w:rsidRPr="00E52A37">
        <w:rPr>
          <w:rFonts w:ascii="Times New Roman" w:hAnsi="Times New Roman" w:cs="Times New Roman"/>
          <w:sz w:val="28"/>
          <w:szCs w:val="28"/>
          <w:u w:val="single"/>
        </w:rPr>
        <w:t xml:space="preserve">37. </w:t>
      </w:r>
      <w:r w:rsidRPr="00E52A37">
        <w:rPr>
          <w:rFonts w:ascii="Times New Roman" w:hAnsi="Times New Roman" w:cs="Times New Roman"/>
          <w:i/>
          <w:sz w:val="28"/>
          <w:szCs w:val="28"/>
          <w:u w:val="single"/>
        </w:rPr>
        <w:t xml:space="preserve">Удовлетворенность населения деятельностью органов местного самоуправления городского округа </w:t>
      </w:r>
    </w:p>
    <w:p w14:paraId="59829C11" w14:textId="77777777" w:rsidR="002E4682" w:rsidRPr="00E52A37" w:rsidRDefault="002E4682" w:rsidP="008B130F">
      <w:pPr>
        <w:spacing w:after="0" w:line="240" w:lineRule="auto"/>
        <w:ind w:firstLine="708"/>
        <w:jc w:val="both"/>
        <w:rPr>
          <w:rFonts w:ascii="Times New Roman" w:hAnsi="Times New Roman" w:cs="Times New Roman"/>
          <w:sz w:val="28"/>
          <w:szCs w:val="28"/>
        </w:rPr>
      </w:pPr>
      <w:r w:rsidRPr="00E52A37">
        <w:rPr>
          <w:rFonts w:ascii="Times New Roman" w:hAnsi="Times New Roman" w:cs="Times New Roman"/>
          <w:sz w:val="28"/>
          <w:szCs w:val="28"/>
        </w:rPr>
        <w:t>Источником информации является орган исполнительной власти субъекта РФ.</w:t>
      </w:r>
    </w:p>
    <w:p w14:paraId="02AA1B89" w14:textId="77777777" w:rsidR="00FC6646" w:rsidRPr="00E52A37" w:rsidRDefault="00FC6646" w:rsidP="008B130F">
      <w:pPr>
        <w:spacing w:after="0" w:line="240" w:lineRule="auto"/>
        <w:ind w:firstLine="709"/>
        <w:jc w:val="both"/>
        <w:rPr>
          <w:rFonts w:ascii="Times New Roman" w:hAnsi="Times New Roman" w:cs="Times New Roman"/>
          <w:sz w:val="28"/>
          <w:szCs w:val="28"/>
        </w:rPr>
      </w:pPr>
    </w:p>
    <w:p w14:paraId="52EF04B3" w14:textId="77777777" w:rsidR="00272F02" w:rsidRPr="00E52A37" w:rsidRDefault="002E4682" w:rsidP="008B130F">
      <w:pPr>
        <w:spacing w:after="0" w:line="240" w:lineRule="auto"/>
        <w:ind w:firstLine="709"/>
        <w:jc w:val="both"/>
        <w:rPr>
          <w:rFonts w:ascii="Times New Roman" w:hAnsi="Times New Roman" w:cs="Times New Roman"/>
          <w:sz w:val="28"/>
          <w:szCs w:val="28"/>
        </w:rPr>
      </w:pPr>
      <w:r w:rsidRPr="00E52A37">
        <w:rPr>
          <w:rFonts w:ascii="Times New Roman" w:hAnsi="Times New Roman" w:cs="Times New Roman"/>
          <w:i/>
          <w:sz w:val="28"/>
          <w:szCs w:val="28"/>
          <w:u w:val="single"/>
        </w:rPr>
        <w:t xml:space="preserve">38. </w:t>
      </w:r>
      <w:r w:rsidR="00272F02" w:rsidRPr="00E52A37">
        <w:rPr>
          <w:rFonts w:ascii="Times New Roman" w:hAnsi="Times New Roman" w:cs="Times New Roman"/>
          <w:i/>
          <w:sz w:val="28"/>
          <w:szCs w:val="28"/>
          <w:u w:val="single"/>
        </w:rPr>
        <w:t xml:space="preserve">Среднегодовая численность </w:t>
      </w:r>
      <w:proofErr w:type="gramStart"/>
      <w:r w:rsidR="00B7722E" w:rsidRPr="00E52A37">
        <w:rPr>
          <w:rFonts w:ascii="Times New Roman" w:hAnsi="Times New Roman" w:cs="Times New Roman"/>
          <w:i/>
          <w:sz w:val="28"/>
          <w:szCs w:val="28"/>
          <w:u w:val="single"/>
        </w:rPr>
        <w:t>постоянного  населения</w:t>
      </w:r>
      <w:proofErr w:type="gramEnd"/>
      <w:r w:rsidR="00B7722E" w:rsidRPr="00E52A37">
        <w:rPr>
          <w:rFonts w:ascii="Times New Roman" w:hAnsi="Times New Roman" w:cs="Times New Roman"/>
          <w:sz w:val="28"/>
          <w:szCs w:val="28"/>
        </w:rPr>
        <w:t xml:space="preserve"> </w:t>
      </w:r>
    </w:p>
    <w:p w14:paraId="36942E22" w14:textId="77777777" w:rsidR="00272F02" w:rsidRPr="00E52A37" w:rsidRDefault="00272F02" w:rsidP="00272F02">
      <w:pPr>
        <w:spacing w:after="0" w:line="240" w:lineRule="auto"/>
        <w:ind w:firstLine="709"/>
        <w:jc w:val="both"/>
        <w:rPr>
          <w:rFonts w:ascii="Times New Roman" w:hAnsi="Times New Roman" w:cs="Times New Roman"/>
          <w:sz w:val="28"/>
          <w:szCs w:val="28"/>
        </w:rPr>
      </w:pPr>
      <w:r w:rsidRPr="00E52A37">
        <w:rPr>
          <w:rFonts w:ascii="Times New Roman" w:hAnsi="Times New Roman" w:cs="Times New Roman"/>
          <w:sz w:val="28"/>
          <w:szCs w:val="28"/>
        </w:rPr>
        <w:t>В соответствии с Инструкцией Министерства регионального развития Российской Федерации источником информации является Росстат.</w:t>
      </w:r>
    </w:p>
    <w:p w14:paraId="6DBA966E" w14:textId="66F84C59" w:rsidR="00272F02" w:rsidRPr="00E52A37" w:rsidRDefault="00272F02" w:rsidP="00272F02">
      <w:pPr>
        <w:spacing w:after="0" w:line="240" w:lineRule="auto"/>
        <w:ind w:firstLine="709"/>
        <w:jc w:val="both"/>
        <w:rPr>
          <w:rFonts w:ascii="Times New Roman" w:hAnsi="Times New Roman" w:cs="Times New Roman"/>
          <w:sz w:val="28"/>
          <w:szCs w:val="28"/>
        </w:rPr>
      </w:pPr>
      <w:r w:rsidRPr="00E52A37">
        <w:rPr>
          <w:rFonts w:ascii="Times New Roman" w:hAnsi="Times New Roman" w:cs="Times New Roman"/>
          <w:sz w:val="28"/>
          <w:szCs w:val="28"/>
        </w:rPr>
        <w:t xml:space="preserve">Среднегодовая численность населения Невельского </w:t>
      </w:r>
      <w:r w:rsidR="008D672F" w:rsidRPr="00E52A37">
        <w:rPr>
          <w:rFonts w:ascii="Times New Roman" w:hAnsi="Times New Roman" w:cs="Times New Roman"/>
          <w:sz w:val="28"/>
          <w:szCs w:val="28"/>
        </w:rPr>
        <w:t xml:space="preserve">муниципального </w:t>
      </w:r>
      <w:proofErr w:type="gramStart"/>
      <w:r w:rsidR="008D672F" w:rsidRPr="00E52A37">
        <w:rPr>
          <w:rFonts w:ascii="Times New Roman" w:hAnsi="Times New Roman" w:cs="Times New Roman"/>
          <w:sz w:val="28"/>
          <w:szCs w:val="28"/>
        </w:rPr>
        <w:t>округа</w:t>
      </w:r>
      <w:r w:rsidRPr="00E52A37">
        <w:rPr>
          <w:rFonts w:ascii="Times New Roman" w:hAnsi="Times New Roman" w:cs="Times New Roman"/>
          <w:sz w:val="28"/>
          <w:szCs w:val="28"/>
        </w:rPr>
        <w:t xml:space="preserve">  в</w:t>
      </w:r>
      <w:proofErr w:type="gramEnd"/>
      <w:r w:rsidRPr="00E52A37">
        <w:rPr>
          <w:rFonts w:ascii="Times New Roman" w:hAnsi="Times New Roman" w:cs="Times New Roman"/>
          <w:sz w:val="28"/>
          <w:szCs w:val="28"/>
        </w:rPr>
        <w:t xml:space="preserve"> 202</w:t>
      </w:r>
      <w:r w:rsidR="00E52A37" w:rsidRPr="00E52A37">
        <w:rPr>
          <w:rFonts w:ascii="Times New Roman" w:hAnsi="Times New Roman" w:cs="Times New Roman"/>
          <w:sz w:val="28"/>
          <w:szCs w:val="28"/>
        </w:rPr>
        <w:t>4</w:t>
      </w:r>
      <w:r w:rsidRPr="00E52A37">
        <w:rPr>
          <w:rFonts w:ascii="Times New Roman" w:hAnsi="Times New Roman" w:cs="Times New Roman"/>
          <w:sz w:val="28"/>
          <w:szCs w:val="28"/>
        </w:rPr>
        <w:t xml:space="preserve"> году составила 2</w:t>
      </w:r>
      <w:r w:rsidR="00AA0DB6" w:rsidRPr="00E52A37">
        <w:rPr>
          <w:rFonts w:ascii="Times New Roman" w:hAnsi="Times New Roman" w:cs="Times New Roman"/>
          <w:sz w:val="28"/>
          <w:szCs w:val="28"/>
        </w:rPr>
        <w:t>0</w:t>
      </w:r>
      <w:r w:rsidR="00E52A37" w:rsidRPr="00E52A37">
        <w:rPr>
          <w:rFonts w:ascii="Times New Roman" w:hAnsi="Times New Roman" w:cs="Times New Roman"/>
          <w:sz w:val="28"/>
          <w:szCs w:val="28"/>
        </w:rPr>
        <w:t>232</w:t>
      </w:r>
      <w:r w:rsidRPr="00E52A37">
        <w:rPr>
          <w:rFonts w:ascii="Times New Roman" w:hAnsi="Times New Roman" w:cs="Times New Roman"/>
          <w:sz w:val="28"/>
          <w:szCs w:val="28"/>
        </w:rPr>
        <w:t xml:space="preserve">  чел.,</w:t>
      </w:r>
      <w:r w:rsidR="00AA0DB6" w:rsidRPr="00E52A37">
        <w:rPr>
          <w:rFonts w:ascii="Times New Roman" w:hAnsi="Times New Roman" w:cs="Times New Roman"/>
          <w:sz w:val="28"/>
          <w:szCs w:val="28"/>
        </w:rPr>
        <w:t xml:space="preserve"> т.е. сократилась по  сравнению с 202</w:t>
      </w:r>
      <w:r w:rsidR="00E52A37" w:rsidRPr="00E52A37">
        <w:rPr>
          <w:rFonts w:ascii="Times New Roman" w:hAnsi="Times New Roman" w:cs="Times New Roman"/>
          <w:sz w:val="28"/>
          <w:szCs w:val="28"/>
        </w:rPr>
        <w:t>3</w:t>
      </w:r>
      <w:r w:rsidR="00AA0DB6" w:rsidRPr="00E52A37">
        <w:rPr>
          <w:rFonts w:ascii="Times New Roman" w:hAnsi="Times New Roman" w:cs="Times New Roman"/>
          <w:sz w:val="28"/>
          <w:szCs w:val="28"/>
        </w:rPr>
        <w:t xml:space="preserve"> годом на </w:t>
      </w:r>
      <w:r w:rsidR="00E52A37" w:rsidRPr="00E52A37">
        <w:rPr>
          <w:rFonts w:ascii="Times New Roman" w:hAnsi="Times New Roman" w:cs="Times New Roman"/>
          <w:sz w:val="28"/>
          <w:szCs w:val="28"/>
        </w:rPr>
        <w:t>411</w:t>
      </w:r>
      <w:r w:rsidR="00AA0DB6" w:rsidRPr="00E52A37">
        <w:rPr>
          <w:rFonts w:ascii="Times New Roman" w:hAnsi="Times New Roman" w:cs="Times New Roman"/>
          <w:sz w:val="28"/>
          <w:szCs w:val="28"/>
        </w:rPr>
        <w:t xml:space="preserve"> чел (</w:t>
      </w:r>
      <w:r w:rsidRPr="00E52A37">
        <w:rPr>
          <w:rFonts w:ascii="Times New Roman" w:hAnsi="Times New Roman" w:cs="Times New Roman"/>
          <w:sz w:val="28"/>
          <w:szCs w:val="28"/>
        </w:rPr>
        <w:t>в 202</w:t>
      </w:r>
      <w:r w:rsidR="00E52A37" w:rsidRPr="00E52A37">
        <w:rPr>
          <w:rFonts w:ascii="Times New Roman" w:hAnsi="Times New Roman" w:cs="Times New Roman"/>
          <w:sz w:val="28"/>
          <w:szCs w:val="28"/>
        </w:rPr>
        <w:t>3</w:t>
      </w:r>
      <w:r w:rsidRPr="00E52A37">
        <w:rPr>
          <w:rFonts w:ascii="Times New Roman" w:hAnsi="Times New Roman" w:cs="Times New Roman"/>
          <w:sz w:val="28"/>
          <w:szCs w:val="28"/>
        </w:rPr>
        <w:t xml:space="preserve"> году - </w:t>
      </w:r>
      <w:r w:rsidR="00E52A37" w:rsidRPr="00E52A37">
        <w:rPr>
          <w:rFonts w:ascii="Times New Roman" w:hAnsi="Times New Roman" w:cs="Times New Roman"/>
          <w:sz w:val="28"/>
          <w:szCs w:val="28"/>
        </w:rPr>
        <w:t>20643</w:t>
      </w:r>
      <w:r w:rsidR="00AA0DB6" w:rsidRPr="00E52A37">
        <w:rPr>
          <w:rFonts w:ascii="Times New Roman" w:hAnsi="Times New Roman" w:cs="Times New Roman"/>
          <w:sz w:val="28"/>
          <w:szCs w:val="28"/>
        </w:rPr>
        <w:t xml:space="preserve"> </w:t>
      </w:r>
      <w:r w:rsidRPr="00E52A37">
        <w:rPr>
          <w:rFonts w:ascii="Times New Roman" w:hAnsi="Times New Roman" w:cs="Times New Roman"/>
          <w:sz w:val="28"/>
          <w:szCs w:val="28"/>
        </w:rPr>
        <w:t>чел.</w:t>
      </w:r>
      <w:r w:rsidR="00AA0DB6" w:rsidRPr="00E52A37">
        <w:rPr>
          <w:rFonts w:ascii="Times New Roman" w:hAnsi="Times New Roman" w:cs="Times New Roman"/>
          <w:sz w:val="28"/>
          <w:szCs w:val="28"/>
        </w:rPr>
        <w:t>).</w:t>
      </w:r>
    </w:p>
    <w:p w14:paraId="2A29F020" w14:textId="00822B06" w:rsidR="00A077A6" w:rsidRPr="00E52A37" w:rsidRDefault="00A077A6" w:rsidP="008B130F">
      <w:pPr>
        <w:spacing w:after="0" w:line="240" w:lineRule="auto"/>
        <w:ind w:firstLine="709"/>
        <w:jc w:val="both"/>
        <w:rPr>
          <w:rFonts w:ascii="Times New Roman" w:hAnsi="Times New Roman" w:cs="Times New Roman"/>
          <w:sz w:val="28"/>
          <w:szCs w:val="28"/>
        </w:rPr>
      </w:pPr>
      <w:r w:rsidRPr="00E52A37">
        <w:rPr>
          <w:rFonts w:ascii="Times New Roman" w:hAnsi="Times New Roman" w:cs="Times New Roman"/>
          <w:sz w:val="28"/>
          <w:szCs w:val="28"/>
        </w:rPr>
        <w:t xml:space="preserve">На изменение </w:t>
      </w:r>
      <w:r w:rsidRPr="00B17AD5">
        <w:rPr>
          <w:rFonts w:ascii="Times New Roman" w:hAnsi="Times New Roman" w:cs="Times New Roman"/>
          <w:i/>
          <w:iCs/>
          <w:sz w:val="28"/>
          <w:szCs w:val="28"/>
          <w:u w:val="single"/>
        </w:rPr>
        <w:t>среднегодо</w:t>
      </w:r>
      <w:r w:rsidRPr="00E52A37">
        <w:rPr>
          <w:rFonts w:ascii="Times New Roman" w:hAnsi="Times New Roman" w:cs="Times New Roman"/>
          <w:i/>
          <w:sz w:val="28"/>
          <w:szCs w:val="28"/>
          <w:u w:val="single"/>
        </w:rPr>
        <w:t xml:space="preserve">вой численности постоянного </w:t>
      </w:r>
      <w:proofErr w:type="gramStart"/>
      <w:r w:rsidRPr="00E52A37">
        <w:rPr>
          <w:rFonts w:ascii="Times New Roman" w:hAnsi="Times New Roman" w:cs="Times New Roman"/>
          <w:i/>
          <w:sz w:val="28"/>
          <w:szCs w:val="28"/>
          <w:u w:val="single"/>
        </w:rPr>
        <w:t>населения</w:t>
      </w:r>
      <w:r w:rsidR="00DA6AC5" w:rsidRPr="00E52A37">
        <w:rPr>
          <w:rFonts w:ascii="Times New Roman" w:hAnsi="Times New Roman" w:cs="Times New Roman"/>
          <w:i/>
          <w:sz w:val="28"/>
          <w:szCs w:val="28"/>
          <w:u w:val="single"/>
        </w:rPr>
        <w:t xml:space="preserve"> </w:t>
      </w:r>
      <w:r w:rsidRPr="00E52A37">
        <w:rPr>
          <w:rFonts w:ascii="Times New Roman" w:hAnsi="Times New Roman" w:cs="Times New Roman"/>
          <w:sz w:val="28"/>
          <w:szCs w:val="28"/>
        </w:rPr>
        <w:t xml:space="preserve"> в</w:t>
      </w:r>
      <w:proofErr w:type="gramEnd"/>
      <w:r w:rsidRPr="00E52A37">
        <w:rPr>
          <w:rFonts w:ascii="Times New Roman" w:hAnsi="Times New Roman" w:cs="Times New Roman"/>
          <w:sz w:val="28"/>
          <w:szCs w:val="28"/>
        </w:rPr>
        <w:t xml:space="preserve"> первую очередь оказывает влияние естественная убыль населения, которую формируют рождаемость и смертность населения, а также миграция населения.</w:t>
      </w:r>
      <w:r w:rsidR="00FF5A7D" w:rsidRPr="00E52A37">
        <w:rPr>
          <w:rFonts w:ascii="Times New Roman" w:hAnsi="Times New Roman" w:cs="Times New Roman"/>
          <w:sz w:val="28"/>
          <w:szCs w:val="28"/>
        </w:rPr>
        <w:t xml:space="preserve"> Так в </w:t>
      </w:r>
      <w:r w:rsidR="002E156D" w:rsidRPr="00E52A37">
        <w:rPr>
          <w:rFonts w:ascii="Times New Roman" w:hAnsi="Times New Roman" w:cs="Times New Roman"/>
          <w:sz w:val="28"/>
          <w:szCs w:val="28"/>
        </w:rPr>
        <w:t xml:space="preserve">январе-ноябре </w:t>
      </w:r>
      <w:r w:rsidR="00FF5A7D" w:rsidRPr="00E52A37">
        <w:rPr>
          <w:rFonts w:ascii="Times New Roman" w:hAnsi="Times New Roman" w:cs="Times New Roman"/>
          <w:sz w:val="28"/>
          <w:szCs w:val="28"/>
        </w:rPr>
        <w:t>20</w:t>
      </w:r>
      <w:r w:rsidR="00CD1D76" w:rsidRPr="00E52A37">
        <w:rPr>
          <w:rFonts w:ascii="Times New Roman" w:hAnsi="Times New Roman" w:cs="Times New Roman"/>
          <w:sz w:val="28"/>
          <w:szCs w:val="28"/>
        </w:rPr>
        <w:t>2</w:t>
      </w:r>
      <w:r w:rsidR="00E52A37" w:rsidRPr="00E52A37">
        <w:rPr>
          <w:rFonts w:ascii="Times New Roman" w:hAnsi="Times New Roman" w:cs="Times New Roman"/>
          <w:sz w:val="28"/>
          <w:szCs w:val="28"/>
        </w:rPr>
        <w:t>4</w:t>
      </w:r>
      <w:r w:rsidR="00FF5A7D" w:rsidRPr="00E52A37">
        <w:rPr>
          <w:rFonts w:ascii="Times New Roman" w:hAnsi="Times New Roman" w:cs="Times New Roman"/>
          <w:sz w:val="28"/>
          <w:szCs w:val="28"/>
        </w:rPr>
        <w:t xml:space="preserve"> году на 1000 населения приходилось родившихся </w:t>
      </w:r>
      <w:r w:rsidR="00CD1D76" w:rsidRPr="00E52A37">
        <w:rPr>
          <w:rFonts w:ascii="Times New Roman" w:hAnsi="Times New Roman" w:cs="Times New Roman"/>
          <w:sz w:val="28"/>
          <w:szCs w:val="28"/>
        </w:rPr>
        <w:t>–</w:t>
      </w:r>
      <w:r w:rsidR="00FF5A7D" w:rsidRPr="00E52A37">
        <w:rPr>
          <w:rFonts w:ascii="Times New Roman" w:hAnsi="Times New Roman" w:cs="Times New Roman"/>
          <w:sz w:val="28"/>
          <w:szCs w:val="28"/>
        </w:rPr>
        <w:t xml:space="preserve"> </w:t>
      </w:r>
      <w:r w:rsidR="00E52A37" w:rsidRPr="00E52A37">
        <w:rPr>
          <w:rFonts w:ascii="Times New Roman" w:hAnsi="Times New Roman" w:cs="Times New Roman"/>
          <w:sz w:val="28"/>
          <w:szCs w:val="28"/>
        </w:rPr>
        <w:t>5,1</w:t>
      </w:r>
      <w:r w:rsidR="00FF5A7D" w:rsidRPr="00E52A37">
        <w:rPr>
          <w:rFonts w:ascii="Times New Roman" w:hAnsi="Times New Roman" w:cs="Times New Roman"/>
          <w:sz w:val="28"/>
          <w:szCs w:val="28"/>
        </w:rPr>
        <w:t xml:space="preserve"> чел., умерших </w:t>
      </w:r>
      <w:r w:rsidR="00CD1D76" w:rsidRPr="00E52A37">
        <w:rPr>
          <w:rFonts w:ascii="Times New Roman" w:hAnsi="Times New Roman" w:cs="Times New Roman"/>
          <w:sz w:val="28"/>
          <w:szCs w:val="28"/>
        </w:rPr>
        <w:t>–</w:t>
      </w:r>
      <w:r w:rsidR="002E156D" w:rsidRPr="00E52A37">
        <w:rPr>
          <w:rFonts w:ascii="Times New Roman" w:hAnsi="Times New Roman" w:cs="Times New Roman"/>
          <w:sz w:val="28"/>
          <w:szCs w:val="28"/>
        </w:rPr>
        <w:t xml:space="preserve"> 2</w:t>
      </w:r>
      <w:r w:rsidR="00E52A37" w:rsidRPr="00E52A37">
        <w:rPr>
          <w:rFonts w:ascii="Times New Roman" w:hAnsi="Times New Roman" w:cs="Times New Roman"/>
          <w:sz w:val="28"/>
          <w:szCs w:val="28"/>
        </w:rPr>
        <w:t>1,6</w:t>
      </w:r>
      <w:r w:rsidR="00FF5A7D" w:rsidRPr="00E52A37">
        <w:rPr>
          <w:rFonts w:ascii="Times New Roman" w:hAnsi="Times New Roman" w:cs="Times New Roman"/>
          <w:sz w:val="28"/>
          <w:szCs w:val="28"/>
        </w:rPr>
        <w:t xml:space="preserve"> чел. </w:t>
      </w:r>
      <w:r w:rsidR="008E4725" w:rsidRPr="00E52A37">
        <w:rPr>
          <w:rFonts w:ascii="Times New Roman" w:hAnsi="Times New Roman" w:cs="Times New Roman"/>
          <w:sz w:val="28"/>
          <w:szCs w:val="28"/>
        </w:rPr>
        <w:t>Естественная убыль населения за период январь-ноябрь 202</w:t>
      </w:r>
      <w:r w:rsidR="00E52A37" w:rsidRPr="00E52A37">
        <w:rPr>
          <w:rFonts w:ascii="Times New Roman" w:hAnsi="Times New Roman" w:cs="Times New Roman"/>
          <w:sz w:val="28"/>
          <w:szCs w:val="28"/>
        </w:rPr>
        <w:t>4</w:t>
      </w:r>
      <w:r w:rsidR="008E4725" w:rsidRPr="00E52A37">
        <w:rPr>
          <w:rFonts w:ascii="Times New Roman" w:hAnsi="Times New Roman" w:cs="Times New Roman"/>
          <w:sz w:val="28"/>
          <w:szCs w:val="28"/>
        </w:rPr>
        <w:t xml:space="preserve"> года составила </w:t>
      </w:r>
      <w:r w:rsidR="002E156D" w:rsidRPr="00E52A37">
        <w:rPr>
          <w:rFonts w:ascii="Times New Roman" w:hAnsi="Times New Roman" w:cs="Times New Roman"/>
          <w:sz w:val="28"/>
          <w:szCs w:val="28"/>
        </w:rPr>
        <w:t>30</w:t>
      </w:r>
      <w:r w:rsidR="00E52A37" w:rsidRPr="00E52A37">
        <w:rPr>
          <w:rFonts w:ascii="Times New Roman" w:hAnsi="Times New Roman" w:cs="Times New Roman"/>
          <w:sz w:val="28"/>
          <w:szCs w:val="28"/>
        </w:rPr>
        <w:t>6</w:t>
      </w:r>
      <w:r w:rsidR="008E4725" w:rsidRPr="00E52A37">
        <w:rPr>
          <w:rFonts w:ascii="Times New Roman" w:hAnsi="Times New Roman" w:cs="Times New Roman"/>
          <w:sz w:val="28"/>
          <w:szCs w:val="28"/>
        </w:rPr>
        <w:t xml:space="preserve"> чел. </w:t>
      </w:r>
      <w:r w:rsidR="00FF5A7D" w:rsidRPr="00E52A37">
        <w:rPr>
          <w:rFonts w:ascii="Times New Roman" w:hAnsi="Times New Roman" w:cs="Times New Roman"/>
          <w:sz w:val="28"/>
          <w:szCs w:val="28"/>
        </w:rPr>
        <w:t>Мигра</w:t>
      </w:r>
      <w:r w:rsidR="008E4725" w:rsidRPr="00E52A37">
        <w:rPr>
          <w:rFonts w:ascii="Times New Roman" w:hAnsi="Times New Roman" w:cs="Times New Roman"/>
          <w:sz w:val="28"/>
          <w:szCs w:val="28"/>
        </w:rPr>
        <w:t>ционн</w:t>
      </w:r>
      <w:r w:rsidR="00DE2CB9" w:rsidRPr="00E52A37">
        <w:rPr>
          <w:rFonts w:ascii="Times New Roman" w:hAnsi="Times New Roman" w:cs="Times New Roman"/>
          <w:sz w:val="28"/>
          <w:szCs w:val="28"/>
        </w:rPr>
        <w:t>ая</w:t>
      </w:r>
      <w:r w:rsidR="008E4725" w:rsidRPr="00E52A37">
        <w:rPr>
          <w:rFonts w:ascii="Times New Roman" w:hAnsi="Times New Roman" w:cs="Times New Roman"/>
          <w:sz w:val="28"/>
          <w:szCs w:val="28"/>
        </w:rPr>
        <w:t xml:space="preserve"> </w:t>
      </w:r>
      <w:r w:rsidR="00DE2CB9" w:rsidRPr="00E52A37">
        <w:rPr>
          <w:rFonts w:ascii="Times New Roman" w:hAnsi="Times New Roman" w:cs="Times New Roman"/>
          <w:sz w:val="28"/>
          <w:szCs w:val="28"/>
        </w:rPr>
        <w:t>убыль</w:t>
      </w:r>
      <w:r w:rsidR="008E4725" w:rsidRPr="00E52A37">
        <w:rPr>
          <w:rFonts w:ascii="Times New Roman" w:hAnsi="Times New Roman" w:cs="Times New Roman"/>
          <w:sz w:val="28"/>
          <w:szCs w:val="28"/>
        </w:rPr>
        <w:t xml:space="preserve"> </w:t>
      </w:r>
      <w:r w:rsidR="00FF5A7D" w:rsidRPr="00E52A37">
        <w:rPr>
          <w:rFonts w:ascii="Times New Roman" w:hAnsi="Times New Roman" w:cs="Times New Roman"/>
          <w:sz w:val="28"/>
          <w:szCs w:val="28"/>
        </w:rPr>
        <w:t xml:space="preserve"> населения в январе-ноябре 20</w:t>
      </w:r>
      <w:r w:rsidR="00CD1D76" w:rsidRPr="00E52A37">
        <w:rPr>
          <w:rFonts w:ascii="Times New Roman" w:hAnsi="Times New Roman" w:cs="Times New Roman"/>
          <w:sz w:val="28"/>
          <w:szCs w:val="28"/>
        </w:rPr>
        <w:t>2</w:t>
      </w:r>
      <w:r w:rsidR="00E52A37" w:rsidRPr="00E52A37">
        <w:rPr>
          <w:rFonts w:ascii="Times New Roman" w:hAnsi="Times New Roman" w:cs="Times New Roman"/>
          <w:sz w:val="28"/>
          <w:szCs w:val="28"/>
        </w:rPr>
        <w:t>4</w:t>
      </w:r>
      <w:r w:rsidR="00FF5A7D" w:rsidRPr="00E52A37">
        <w:rPr>
          <w:rFonts w:ascii="Times New Roman" w:hAnsi="Times New Roman" w:cs="Times New Roman"/>
          <w:sz w:val="28"/>
          <w:szCs w:val="28"/>
        </w:rPr>
        <w:t xml:space="preserve"> года составил</w:t>
      </w:r>
      <w:r w:rsidR="00DE2CB9" w:rsidRPr="00E52A37">
        <w:rPr>
          <w:rFonts w:ascii="Times New Roman" w:hAnsi="Times New Roman" w:cs="Times New Roman"/>
          <w:sz w:val="28"/>
          <w:szCs w:val="28"/>
        </w:rPr>
        <w:t>а</w:t>
      </w:r>
      <w:r w:rsidR="00FF5A7D" w:rsidRPr="00E52A37">
        <w:rPr>
          <w:rFonts w:ascii="Times New Roman" w:hAnsi="Times New Roman" w:cs="Times New Roman"/>
          <w:sz w:val="28"/>
          <w:szCs w:val="28"/>
        </w:rPr>
        <w:t xml:space="preserve"> </w:t>
      </w:r>
      <w:r w:rsidR="00E52A37" w:rsidRPr="00E52A37">
        <w:rPr>
          <w:rFonts w:ascii="Times New Roman" w:hAnsi="Times New Roman" w:cs="Times New Roman"/>
          <w:sz w:val="28"/>
          <w:szCs w:val="28"/>
        </w:rPr>
        <w:t>33</w:t>
      </w:r>
      <w:r w:rsidR="00FF5A7D" w:rsidRPr="00E52A37">
        <w:rPr>
          <w:rFonts w:ascii="Times New Roman" w:hAnsi="Times New Roman" w:cs="Times New Roman"/>
          <w:sz w:val="28"/>
          <w:szCs w:val="28"/>
        </w:rPr>
        <w:t xml:space="preserve"> чел.</w:t>
      </w:r>
    </w:p>
    <w:p w14:paraId="25EDC056" w14:textId="77777777" w:rsidR="0008309B" w:rsidRPr="0012051B" w:rsidRDefault="0008309B" w:rsidP="001349F1">
      <w:pPr>
        <w:spacing w:after="0" w:line="240" w:lineRule="auto"/>
        <w:ind w:firstLine="709"/>
        <w:jc w:val="both"/>
        <w:rPr>
          <w:rFonts w:ascii="Times New Roman" w:hAnsi="Times New Roman" w:cs="Times New Roman"/>
          <w:sz w:val="28"/>
          <w:szCs w:val="28"/>
          <w:highlight w:val="yellow"/>
        </w:rPr>
      </w:pPr>
    </w:p>
    <w:p w14:paraId="2CF86C60" w14:textId="77777777" w:rsidR="00C5687D" w:rsidRPr="0053210E" w:rsidRDefault="008B130F" w:rsidP="00283993">
      <w:pPr>
        <w:pStyle w:val="a3"/>
        <w:spacing w:after="0" w:line="240" w:lineRule="auto"/>
        <w:ind w:left="0" w:firstLine="709"/>
        <w:jc w:val="both"/>
        <w:rPr>
          <w:rFonts w:ascii="Times New Roman" w:hAnsi="Times New Roman" w:cs="Times New Roman"/>
          <w:b/>
          <w:sz w:val="28"/>
          <w:szCs w:val="28"/>
        </w:rPr>
      </w:pPr>
      <w:r w:rsidRPr="0053210E">
        <w:rPr>
          <w:rFonts w:ascii="Times New Roman" w:hAnsi="Times New Roman" w:cs="Times New Roman"/>
          <w:b/>
          <w:sz w:val="28"/>
          <w:szCs w:val="28"/>
        </w:rPr>
        <w:lastRenderedPageBreak/>
        <w:t>39-40.</w:t>
      </w:r>
      <w:r w:rsidR="008E0E7C" w:rsidRPr="0053210E">
        <w:rPr>
          <w:rFonts w:ascii="Times New Roman" w:hAnsi="Times New Roman" w:cs="Times New Roman"/>
          <w:b/>
          <w:sz w:val="28"/>
          <w:szCs w:val="28"/>
        </w:rPr>
        <w:t xml:space="preserve"> </w:t>
      </w:r>
      <w:r w:rsidR="00C5687D" w:rsidRPr="0053210E">
        <w:rPr>
          <w:rFonts w:ascii="Times New Roman" w:hAnsi="Times New Roman" w:cs="Times New Roman"/>
          <w:b/>
          <w:sz w:val="28"/>
          <w:szCs w:val="28"/>
        </w:rPr>
        <w:t>Энергосбережение и повышение энергетической эффективности</w:t>
      </w:r>
      <w:r w:rsidR="00330BEC" w:rsidRPr="0053210E">
        <w:rPr>
          <w:rFonts w:ascii="Times New Roman" w:hAnsi="Times New Roman" w:cs="Times New Roman"/>
          <w:b/>
          <w:sz w:val="28"/>
          <w:szCs w:val="28"/>
        </w:rPr>
        <w:t>.</w:t>
      </w:r>
    </w:p>
    <w:p w14:paraId="51625D24" w14:textId="77777777" w:rsidR="009A6F17" w:rsidRPr="0053210E" w:rsidRDefault="00330BEC" w:rsidP="009A6F17">
      <w:pPr>
        <w:spacing w:after="0" w:line="240" w:lineRule="auto"/>
        <w:ind w:firstLine="709"/>
        <w:jc w:val="both"/>
        <w:rPr>
          <w:rFonts w:ascii="Times New Roman" w:hAnsi="Times New Roman" w:cs="Times New Roman"/>
          <w:sz w:val="28"/>
          <w:szCs w:val="28"/>
        </w:rPr>
      </w:pPr>
      <w:r w:rsidRPr="0053210E">
        <w:rPr>
          <w:rFonts w:ascii="Times New Roman" w:eastAsia="Calibri" w:hAnsi="Times New Roman" w:cs="Times New Roman"/>
          <w:sz w:val="28"/>
          <w:szCs w:val="28"/>
        </w:rPr>
        <w:t>В целях реализации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осуществляются мероприятия по энергосбережению и повышению энергетической эффективности в муниципальном жилищном фонде.</w:t>
      </w:r>
      <w:r w:rsidR="009A6F17" w:rsidRPr="0053210E">
        <w:rPr>
          <w:rFonts w:ascii="Times New Roman" w:hAnsi="Times New Roman" w:cs="Times New Roman"/>
          <w:sz w:val="28"/>
          <w:szCs w:val="28"/>
        </w:rPr>
        <w:t xml:space="preserve"> </w:t>
      </w:r>
    </w:p>
    <w:p w14:paraId="459C05BF" w14:textId="77777777" w:rsidR="00330BEC" w:rsidRPr="0053210E" w:rsidRDefault="00CC4356" w:rsidP="00283993">
      <w:pPr>
        <w:pStyle w:val="a3"/>
        <w:spacing w:after="0" w:line="240" w:lineRule="auto"/>
        <w:ind w:left="0" w:firstLine="709"/>
        <w:jc w:val="both"/>
        <w:rPr>
          <w:rFonts w:ascii="Times New Roman" w:hAnsi="Times New Roman" w:cs="Times New Roman"/>
          <w:sz w:val="28"/>
          <w:szCs w:val="28"/>
        </w:rPr>
      </w:pPr>
      <w:r w:rsidRPr="0053210E">
        <w:rPr>
          <w:rFonts w:ascii="Times New Roman" w:hAnsi="Times New Roman" w:cs="Times New Roman"/>
          <w:sz w:val="28"/>
          <w:szCs w:val="28"/>
        </w:rPr>
        <w:t>В ряде многоквартирных домов (преимущественно 2-х этажных) отсутствует техническая возможность установки общедомовых приборов учета.</w:t>
      </w:r>
    </w:p>
    <w:p w14:paraId="0D9537CC" w14:textId="77777777" w:rsidR="00CF3C3F" w:rsidRPr="0012051B" w:rsidRDefault="00CF3C3F"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14:paraId="308A448F" w14:textId="77777777" w:rsidR="00F363EC" w:rsidRPr="00C03927" w:rsidRDefault="00F363EC" w:rsidP="008B130F">
      <w:pPr>
        <w:pStyle w:val="a3"/>
        <w:numPr>
          <w:ilvl w:val="0"/>
          <w:numId w:val="18"/>
        </w:numPr>
        <w:spacing w:after="0" w:line="240" w:lineRule="auto"/>
        <w:ind w:left="-142" w:firstLine="851"/>
        <w:jc w:val="both"/>
        <w:rPr>
          <w:rFonts w:ascii="Times New Roman" w:hAnsi="Times New Roman" w:cs="Times New Roman"/>
          <w:sz w:val="28"/>
          <w:szCs w:val="28"/>
        </w:rPr>
      </w:pPr>
      <w:r w:rsidRPr="00C03927">
        <w:rPr>
          <w:rFonts w:ascii="Times New Roman" w:hAnsi="Times New Roman" w:cs="Times New Roman"/>
          <w:b/>
          <w:sz w:val="28"/>
          <w:szCs w:val="28"/>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A01849" w:rsidRPr="00C03927">
        <w:rPr>
          <w:rFonts w:ascii="Times New Roman" w:hAnsi="Times New Roman" w:cs="Times New Roman"/>
          <w:b/>
          <w:sz w:val="28"/>
          <w:szCs w:val="28"/>
        </w:rPr>
        <w:t xml:space="preserve"> </w:t>
      </w:r>
      <w:r w:rsidR="00A01849" w:rsidRPr="00C03927">
        <w:rPr>
          <w:rFonts w:ascii="Times New Roman" w:hAnsi="Times New Roman" w:cs="Times New Roman"/>
          <w:sz w:val="28"/>
          <w:szCs w:val="28"/>
        </w:rPr>
        <w:t>(далее – независимая оценка качества)</w:t>
      </w:r>
    </w:p>
    <w:p w14:paraId="4374E54F" w14:textId="77777777" w:rsidR="00F363EC" w:rsidRPr="00C03927" w:rsidRDefault="00F363EC" w:rsidP="005E6500">
      <w:pPr>
        <w:spacing w:after="0" w:line="240" w:lineRule="auto"/>
        <w:rPr>
          <w:rFonts w:ascii="Times New Roman" w:hAnsi="Times New Roman" w:cs="Times New Roman"/>
          <w:b/>
          <w:sz w:val="28"/>
          <w:szCs w:val="28"/>
        </w:rPr>
      </w:pPr>
    </w:p>
    <w:p w14:paraId="768DECD9" w14:textId="77777777" w:rsidR="00F363EC" w:rsidRPr="00C03927" w:rsidRDefault="00F363EC" w:rsidP="005E6500">
      <w:pPr>
        <w:spacing w:after="0" w:line="240" w:lineRule="auto"/>
        <w:ind w:firstLine="709"/>
        <w:jc w:val="both"/>
        <w:rPr>
          <w:rFonts w:ascii="Times New Roman" w:hAnsi="Times New Roman" w:cs="Times New Roman"/>
          <w:sz w:val="28"/>
          <w:szCs w:val="28"/>
        </w:rPr>
      </w:pPr>
      <w:r w:rsidRPr="00C03927">
        <w:rPr>
          <w:rFonts w:ascii="Times New Roman" w:hAnsi="Times New Roman" w:cs="Times New Roman"/>
          <w:sz w:val="28"/>
          <w:szCs w:val="28"/>
        </w:rPr>
        <w:t xml:space="preserve">Данные </w:t>
      </w:r>
      <w:r w:rsidR="005C41A1" w:rsidRPr="00C03927">
        <w:rPr>
          <w:rFonts w:ascii="Times New Roman" w:hAnsi="Times New Roman" w:cs="Times New Roman"/>
          <w:sz w:val="28"/>
          <w:szCs w:val="28"/>
        </w:rPr>
        <w:t xml:space="preserve">результатов независимой оценки качества </w:t>
      </w:r>
      <w:r w:rsidRPr="00C03927">
        <w:rPr>
          <w:rFonts w:ascii="Times New Roman" w:hAnsi="Times New Roman" w:cs="Times New Roman"/>
          <w:sz w:val="28"/>
          <w:szCs w:val="28"/>
        </w:rPr>
        <w:t>приведены в таблице:</w:t>
      </w:r>
    </w:p>
    <w:p w14:paraId="3DC44947" w14:textId="77777777" w:rsidR="000E5A75" w:rsidRPr="0012051B" w:rsidRDefault="000E5A75" w:rsidP="005E6500">
      <w:pPr>
        <w:spacing w:after="0" w:line="240" w:lineRule="auto"/>
        <w:ind w:firstLine="709"/>
        <w:jc w:val="both"/>
        <w:rPr>
          <w:rFonts w:ascii="Times New Roman" w:hAnsi="Times New Roman" w:cs="Times New Roman"/>
          <w:sz w:val="28"/>
          <w:szCs w:val="28"/>
          <w:highlight w:val="yellow"/>
        </w:rPr>
      </w:pPr>
    </w:p>
    <w:tbl>
      <w:tblPr>
        <w:tblStyle w:val="ab"/>
        <w:tblW w:w="9605" w:type="dxa"/>
        <w:tblLayout w:type="fixed"/>
        <w:tblLook w:val="04A0" w:firstRow="1" w:lastRow="0" w:firstColumn="1" w:lastColumn="0" w:noHBand="0" w:noVBand="1"/>
      </w:tblPr>
      <w:tblGrid>
        <w:gridCol w:w="4644"/>
        <w:gridCol w:w="1585"/>
        <w:gridCol w:w="67"/>
        <w:gridCol w:w="1608"/>
        <w:gridCol w:w="1701"/>
      </w:tblGrid>
      <w:tr w:rsidR="00B33299" w:rsidRPr="0012051B" w14:paraId="5DC0E0D6" w14:textId="77777777" w:rsidTr="002C104D">
        <w:tc>
          <w:tcPr>
            <w:tcW w:w="4644" w:type="dxa"/>
            <w:shd w:val="clear" w:color="auto" w:fill="auto"/>
          </w:tcPr>
          <w:p w14:paraId="2E3BF9CB" w14:textId="77777777" w:rsidR="00B33299" w:rsidRPr="00C03927" w:rsidRDefault="00B33299" w:rsidP="005E6500">
            <w:pPr>
              <w:jc w:val="center"/>
              <w:rPr>
                <w:rFonts w:ascii="Times New Roman" w:hAnsi="Times New Roman" w:cs="Times New Roman"/>
                <w:b/>
                <w:sz w:val="28"/>
                <w:szCs w:val="28"/>
              </w:rPr>
            </w:pPr>
            <w:r w:rsidRPr="00C03927">
              <w:rPr>
                <w:rFonts w:ascii="Times New Roman" w:hAnsi="Times New Roman" w:cs="Times New Roman"/>
                <w:b/>
                <w:sz w:val="28"/>
                <w:szCs w:val="28"/>
              </w:rPr>
              <w:t>Наименование учреждения</w:t>
            </w:r>
          </w:p>
        </w:tc>
        <w:tc>
          <w:tcPr>
            <w:tcW w:w="4961" w:type="dxa"/>
            <w:gridSpan w:val="4"/>
            <w:shd w:val="clear" w:color="auto" w:fill="auto"/>
          </w:tcPr>
          <w:p w14:paraId="4DEAA1C9" w14:textId="77777777" w:rsidR="00B33299" w:rsidRPr="00C03927" w:rsidRDefault="00B33299" w:rsidP="005E6500">
            <w:pPr>
              <w:jc w:val="center"/>
              <w:rPr>
                <w:rFonts w:ascii="Times New Roman" w:hAnsi="Times New Roman" w:cs="Times New Roman"/>
                <w:b/>
                <w:sz w:val="28"/>
                <w:szCs w:val="28"/>
              </w:rPr>
            </w:pPr>
            <w:r w:rsidRPr="00C03927">
              <w:rPr>
                <w:rFonts w:ascii="Times New Roman" w:hAnsi="Times New Roman" w:cs="Times New Roman"/>
                <w:b/>
                <w:sz w:val="28"/>
                <w:szCs w:val="28"/>
              </w:rPr>
              <w:t>Сумма баллов (максимально возможное количество баллов)</w:t>
            </w:r>
            <w:r w:rsidR="005E335E" w:rsidRPr="00C03927">
              <w:rPr>
                <w:rFonts w:ascii="Times New Roman" w:hAnsi="Times New Roman" w:cs="Times New Roman"/>
                <w:b/>
                <w:sz w:val="28"/>
                <w:szCs w:val="28"/>
              </w:rPr>
              <w:t xml:space="preserve"> - средневзвешенная сумма по всем критериям</w:t>
            </w:r>
          </w:p>
          <w:p w14:paraId="3D4D68F9" w14:textId="77777777" w:rsidR="00B33299" w:rsidRPr="00C03927" w:rsidRDefault="00B33299" w:rsidP="005E6500">
            <w:pPr>
              <w:jc w:val="center"/>
              <w:rPr>
                <w:rFonts w:ascii="Times New Roman" w:hAnsi="Times New Roman" w:cs="Times New Roman"/>
                <w:b/>
                <w:sz w:val="28"/>
                <w:szCs w:val="28"/>
              </w:rPr>
            </w:pPr>
          </w:p>
        </w:tc>
      </w:tr>
      <w:tr w:rsidR="00B33299" w:rsidRPr="0012051B" w14:paraId="71813029" w14:textId="77777777" w:rsidTr="002C104D">
        <w:tc>
          <w:tcPr>
            <w:tcW w:w="4644" w:type="dxa"/>
            <w:shd w:val="clear" w:color="auto" w:fill="auto"/>
          </w:tcPr>
          <w:p w14:paraId="4B7E5D6A" w14:textId="77777777" w:rsidR="00B33299" w:rsidRPr="00C03927" w:rsidRDefault="00B33299" w:rsidP="005E6500">
            <w:pPr>
              <w:jc w:val="center"/>
              <w:rPr>
                <w:rFonts w:ascii="Times New Roman" w:hAnsi="Times New Roman" w:cs="Times New Roman"/>
                <w:b/>
                <w:sz w:val="28"/>
                <w:szCs w:val="28"/>
              </w:rPr>
            </w:pPr>
          </w:p>
        </w:tc>
        <w:tc>
          <w:tcPr>
            <w:tcW w:w="1652" w:type="dxa"/>
            <w:gridSpan w:val="2"/>
            <w:shd w:val="clear" w:color="auto" w:fill="auto"/>
          </w:tcPr>
          <w:p w14:paraId="49D28605" w14:textId="57F2ACF1" w:rsidR="00B33299" w:rsidRPr="00C03927" w:rsidRDefault="00B33299" w:rsidP="002C104D">
            <w:pPr>
              <w:jc w:val="center"/>
              <w:rPr>
                <w:rFonts w:ascii="Times New Roman" w:hAnsi="Times New Roman" w:cs="Times New Roman"/>
                <w:b/>
                <w:sz w:val="28"/>
                <w:szCs w:val="28"/>
              </w:rPr>
            </w:pPr>
            <w:r w:rsidRPr="00C03927">
              <w:rPr>
                <w:rFonts w:ascii="Times New Roman" w:hAnsi="Times New Roman" w:cs="Times New Roman"/>
                <w:b/>
                <w:sz w:val="28"/>
                <w:szCs w:val="28"/>
              </w:rPr>
              <w:t>20</w:t>
            </w:r>
            <w:r w:rsidR="006C1008" w:rsidRPr="00C03927">
              <w:rPr>
                <w:rFonts w:ascii="Times New Roman" w:hAnsi="Times New Roman" w:cs="Times New Roman"/>
                <w:b/>
                <w:sz w:val="28"/>
                <w:szCs w:val="28"/>
              </w:rPr>
              <w:t>2</w:t>
            </w:r>
            <w:r w:rsidR="00C03927" w:rsidRPr="00C03927">
              <w:rPr>
                <w:rFonts w:ascii="Times New Roman" w:hAnsi="Times New Roman" w:cs="Times New Roman"/>
                <w:b/>
                <w:sz w:val="28"/>
                <w:szCs w:val="28"/>
              </w:rPr>
              <w:t>2</w:t>
            </w:r>
          </w:p>
        </w:tc>
        <w:tc>
          <w:tcPr>
            <w:tcW w:w="1608" w:type="dxa"/>
            <w:shd w:val="clear" w:color="auto" w:fill="auto"/>
          </w:tcPr>
          <w:p w14:paraId="2C6C57D7" w14:textId="4E870D4C" w:rsidR="00B33299" w:rsidRPr="00C03927" w:rsidRDefault="00B33299" w:rsidP="00654AF2">
            <w:pPr>
              <w:jc w:val="center"/>
              <w:rPr>
                <w:rFonts w:ascii="Times New Roman" w:hAnsi="Times New Roman" w:cs="Times New Roman"/>
                <w:b/>
                <w:sz w:val="28"/>
                <w:szCs w:val="28"/>
              </w:rPr>
            </w:pPr>
            <w:r w:rsidRPr="00C03927">
              <w:rPr>
                <w:rFonts w:ascii="Times New Roman" w:hAnsi="Times New Roman" w:cs="Times New Roman"/>
                <w:b/>
                <w:sz w:val="28"/>
                <w:szCs w:val="28"/>
              </w:rPr>
              <w:t>20</w:t>
            </w:r>
            <w:r w:rsidR="006C7B90" w:rsidRPr="00C03927">
              <w:rPr>
                <w:rFonts w:ascii="Times New Roman" w:hAnsi="Times New Roman" w:cs="Times New Roman"/>
                <w:b/>
                <w:sz w:val="28"/>
                <w:szCs w:val="28"/>
              </w:rPr>
              <w:t>2</w:t>
            </w:r>
            <w:r w:rsidR="00C03927" w:rsidRPr="00C03927">
              <w:rPr>
                <w:rFonts w:ascii="Times New Roman" w:hAnsi="Times New Roman" w:cs="Times New Roman"/>
                <w:b/>
                <w:sz w:val="28"/>
                <w:szCs w:val="28"/>
              </w:rPr>
              <w:t>3</w:t>
            </w:r>
          </w:p>
        </w:tc>
        <w:tc>
          <w:tcPr>
            <w:tcW w:w="1701" w:type="dxa"/>
            <w:shd w:val="clear" w:color="auto" w:fill="auto"/>
          </w:tcPr>
          <w:p w14:paraId="5372ADC5" w14:textId="1BAACACE" w:rsidR="00B33299" w:rsidRPr="00C03927" w:rsidRDefault="0001376A" w:rsidP="002C104D">
            <w:pPr>
              <w:jc w:val="center"/>
              <w:rPr>
                <w:rFonts w:ascii="Times New Roman" w:hAnsi="Times New Roman" w:cs="Times New Roman"/>
                <w:b/>
                <w:sz w:val="28"/>
                <w:szCs w:val="28"/>
              </w:rPr>
            </w:pPr>
            <w:r w:rsidRPr="00C03927">
              <w:rPr>
                <w:rFonts w:ascii="Times New Roman" w:hAnsi="Times New Roman" w:cs="Times New Roman"/>
                <w:b/>
                <w:sz w:val="28"/>
                <w:szCs w:val="28"/>
              </w:rPr>
              <w:t>202</w:t>
            </w:r>
            <w:r w:rsidR="00C03927" w:rsidRPr="00C03927">
              <w:rPr>
                <w:rFonts w:ascii="Times New Roman" w:hAnsi="Times New Roman" w:cs="Times New Roman"/>
                <w:b/>
                <w:sz w:val="28"/>
                <w:szCs w:val="28"/>
              </w:rPr>
              <w:t>4</w:t>
            </w:r>
          </w:p>
        </w:tc>
      </w:tr>
      <w:tr w:rsidR="006634B0" w:rsidRPr="0012051B" w14:paraId="16451E8F" w14:textId="77777777" w:rsidTr="002C104D">
        <w:trPr>
          <w:trHeight w:val="701"/>
        </w:trPr>
        <w:tc>
          <w:tcPr>
            <w:tcW w:w="9605" w:type="dxa"/>
            <w:gridSpan w:val="5"/>
            <w:shd w:val="clear" w:color="auto" w:fill="auto"/>
          </w:tcPr>
          <w:p w14:paraId="04218DAF" w14:textId="77777777" w:rsidR="006634B0" w:rsidRPr="00C03927" w:rsidRDefault="006634B0" w:rsidP="005E6500">
            <w:pPr>
              <w:jc w:val="center"/>
              <w:rPr>
                <w:rFonts w:ascii="Times New Roman" w:hAnsi="Times New Roman" w:cs="Times New Roman"/>
                <w:b/>
                <w:sz w:val="28"/>
                <w:szCs w:val="28"/>
              </w:rPr>
            </w:pPr>
            <w:r w:rsidRPr="00C03927">
              <w:rPr>
                <w:rFonts w:ascii="Times New Roman" w:hAnsi="Times New Roman" w:cs="Times New Roman"/>
                <w:b/>
                <w:sz w:val="28"/>
                <w:szCs w:val="28"/>
              </w:rPr>
              <w:t>В сфере образования</w:t>
            </w:r>
          </w:p>
        </w:tc>
      </w:tr>
      <w:tr w:rsidR="00C03927" w:rsidRPr="0012051B" w14:paraId="137EE23C" w14:textId="77777777" w:rsidTr="002C104D">
        <w:tc>
          <w:tcPr>
            <w:tcW w:w="4644" w:type="dxa"/>
            <w:shd w:val="clear" w:color="auto" w:fill="auto"/>
          </w:tcPr>
          <w:p w14:paraId="74B21F53"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МОУ СОШ № 1 </w:t>
            </w:r>
            <w:proofErr w:type="spellStart"/>
            <w:r w:rsidRPr="00C03927">
              <w:rPr>
                <w:rFonts w:ascii="Times New Roman" w:hAnsi="Times New Roman" w:cs="Times New Roman"/>
                <w:sz w:val="28"/>
                <w:szCs w:val="28"/>
              </w:rPr>
              <w:t>им.К.С.Заслонова</w:t>
            </w:r>
            <w:proofErr w:type="spellEnd"/>
            <w:r w:rsidRPr="00C03927">
              <w:rPr>
                <w:rFonts w:ascii="Times New Roman" w:hAnsi="Times New Roman" w:cs="Times New Roman"/>
                <w:sz w:val="28"/>
                <w:szCs w:val="28"/>
              </w:rPr>
              <w:t xml:space="preserve"> </w:t>
            </w:r>
            <w:proofErr w:type="spellStart"/>
            <w:r w:rsidRPr="00C03927">
              <w:rPr>
                <w:rFonts w:ascii="Times New Roman" w:hAnsi="Times New Roman" w:cs="Times New Roman"/>
                <w:sz w:val="28"/>
                <w:szCs w:val="28"/>
              </w:rPr>
              <w:t>г.Невеля</w:t>
            </w:r>
            <w:proofErr w:type="spellEnd"/>
          </w:p>
        </w:tc>
        <w:tc>
          <w:tcPr>
            <w:tcW w:w="1652" w:type="dxa"/>
            <w:gridSpan w:val="2"/>
            <w:shd w:val="clear" w:color="auto" w:fill="auto"/>
          </w:tcPr>
          <w:p w14:paraId="7068A903" w14:textId="44D41E54"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81,8</w:t>
            </w:r>
          </w:p>
        </w:tc>
        <w:tc>
          <w:tcPr>
            <w:tcW w:w="1608" w:type="dxa"/>
            <w:shd w:val="clear" w:color="auto" w:fill="auto"/>
          </w:tcPr>
          <w:p w14:paraId="7A28CDA6" w14:textId="59B7A04D"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0A66595C" w14:textId="023305A0"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4352288A" w14:textId="77777777" w:rsidTr="002C104D">
        <w:tc>
          <w:tcPr>
            <w:tcW w:w="4644" w:type="dxa"/>
            <w:shd w:val="clear" w:color="auto" w:fill="auto"/>
          </w:tcPr>
          <w:p w14:paraId="05B9DA0A"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МОУ СОШ № 2 </w:t>
            </w:r>
            <w:proofErr w:type="spellStart"/>
            <w:r w:rsidRPr="00C03927">
              <w:rPr>
                <w:rFonts w:ascii="Times New Roman" w:hAnsi="Times New Roman" w:cs="Times New Roman"/>
                <w:sz w:val="28"/>
                <w:szCs w:val="28"/>
              </w:rPr>
              <w:t>им.Н.И.Ковалева</w:t>
            </w:r>
            <w:proofErr w:type="spellEnd"/>
            <w:r w:rsidRPr="00C03927">
              <w:rPr>
                <w:rFonts w:ascii="Times New Roman" w:hAnsi="Times New Roman" w:cs="Times New Roman"/>
                <w:sz w:val="28"/>
                <w:szCs w:val="28"/>
              </w:rPr>
              <w:t xml:space="preserve"> </w:t>
            </w:r>
            <w:proofErr w:type="spellStart"/>
            <w:r w:rsidRPr="00C03927">
              <w:rPr>
                <w:rFonts w:ascii="Times New Roman" w:hAnsi="Times New Roman" w:cs="Times New Roman"/>
                <w:sz w:val="28"/>
                <w:szCs w:val="28"/>
              </w:rPr>
              <w:t>г.Невеля</w:t>
            </w:r>
            <w:proofErr w:type="spellEnd"/>
          </w:p>
        </w:tc>
        <w:tc>
          <w:tcPr>
            <w:tcW w:w="1652" w:type="dxa"/>
            <w:gridSpan w:val="2"/>
            <w:shd w:val="clear" w:color="auto" w:fill="auto"/>
          </w:tcPr>
          <w:p w14:paraId="45EE54A0" w14:textId="413C4C23"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77,9</w:t>
            </w:r>
          </w:p>
        </w:tc>
        <w:tc>
          <w:tcPr>
            <w:tcW w:w="1608" w:type="dxa"/>
            <w:shd w:val="clear" w:color="auto" w:fill="auto"/>
          </w:tcPr>
          <w:p w14:paraId="6331514B" w14:textId="748D9F62"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76089BE9" w14:textId="7A6B74DB"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292E7F83" w14:textId="77777777" w:rsidTr="002C104D">
        <w:tc>
          <w:tcPr>
            <w:tcW w:w="4644" w:type="dxa"/>
            <w:shd w:val="clear" w:color="auto" w:fill="auto"/>
          </w:tcPr>
          <w:p w14:paraId="41EA0961"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МОУ СОШ № 5 </w:t>
            </w:r>
            <w:proofErr w:type="spellStart"/>
            <w:r w:rsidRPr="00C03927">
              <w:rPr>
                <w:rFonts w:ascii="Times New Roman" w:hAnsi="Times New Roman" w:cs="Times New Roman"/>
                <w:sz w:val="28"/>
                <w:szCs w:val="28"/>
              </w:rPr>
              <w:t>им.В.В.Смирнова</w:t>
            </w:r>
            <w:proofErr w:type="spellEnd"/>
            <w:r w:rsidRPr="00C03927">
              <w:rPr>
                <w:rFonts w:ascii="Times New Roman" w:hAnsi="Times New Roman" w:cs="Times New Roman"/>
                <w:sz w:val="28"/>
                <w:szCs w:val="28"/>
              </w:rPr>
              <w:t xml:space="preserve"> </w:t>
            </w:r>
            <w:proofErr w:type="spellStart"/>
            <w:r w:rsidRPr="00C03927">
              <w:rPr>
                <w:rFonts w:ascii="Times New Roman" w:hAnsi="Times New Roman" w:cs="Times New Roman"/>
                <w:sz w:val="28"/>
                <w:szCs w:val="28"/>
              </w:rPr>
              <w:t>г.Невеля</w:t>
            </w:r>
            <w:proofErr w:type="spellEnd"/>
          </w:p>
        </w:tc>
        <w:tc>
          <w:tcPr>
            <w:tcW w:w="1652" w:type="dxa"/>
            <w:gridSpan w:val="2"/>
            <w:shd w:val="clear" w:color="auto" w:fill="auto"/>
          </w:tcPr>
          <w:p w14:paraId="4A76A082" w14:textId="0DE6FDB9"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79,3</w:t>
            </w:r>
          </w:p>
        </w:tc>
        <w:tc>
          <w:tcPr>
            <w:tcW w:w="1608" w:type="dxa"/>
            <w:shd w:val="clear" w:color="auto" w:fill="auto"/>
          </w:tcPr>
          <w:p w14:paraId="43F88600" w14:textId="782864A4"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3039819F" w14:textId="076EFC70"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0D0F1951" w14:textId="77777777" w:rsidTr="002C104D">
        <w:tc>
          <w:tcPr>
            <w:tcW w:w="4644" w:type="dxa"/>
            <w:shd w:val="clear" w:color="auto" w:fill="auto"/>
          </w:tcPr>
          <w:p w14:paraId="77DE9AC1"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МОУ «Гимназия г.Невеля Псковской области»</w:t>
            </w:r>
          </w:p>
        </w:tc>
        <w:tc>
          <w:tcPr>
            <w:tcW w:w="1652" w:type="dxa"/>
            <w:gridSpan w:val="2"/>
            <w:shd w:val="clear" w:color="auto" w:fill="auto"/>
          </w:tcPr>
          <w:p w14:paraId="31E3D9F9" w14:textId="2EBC0F7B"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82,3</w:t>
            </w:r>
          </w:p>
        </w:tc>
        <w:tc>
          <w:tcPr>
            <w:tcW w:w="1608" w:type="dxa"/>
            <w:shd w:val="clear" w:color="auto" w:fill="auto"/>
          </w:tcPr>
          <w:p w14:paraId="0D2DE2AD" w14:textId="40A9D31A"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345DC9AF" w14:textId="47D6F714"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711A8A03" w14:textId="77777777" w:rsidTr="002C104D">
        <w:tc>
          <w:tcPr>
            <w:tcW w:w="4644" w:type="dxa"/>
            <w:shd w:val="clear" w:color="auto" w:fill="auto"/>
          </w:tcPr>
          <w:p w14:paraId="174AEAA1"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МОУ </w:t>
            </w:r>
            <w:proofErr w:type="spellStart"/>
            <w:r w:rsidRPr="00C03927">
              <w:rPr>
                <w:rFonts w:ascii="Times New Roman" w:hAnsi="Times New Roman" w:cs="Times New Roman"/>
                <w:sz w:val="28"/>
                <w:szCs w:val="28"/>
              </w:rPr>
              <w:t>Опухликовская</w:t>
            </w:r>
            <w:proofErr w:type="spellEnd"/>
            <w:r w:rsidRPr="00C03927">
              <w:rPr>
                <w:rFonts w:ascii="Times New Roman" w:hAnsi="Times New Roman" w:cs="Times New Roman"/>
                <w:sz w:val="28"/>
                <w:szCs w:val="28"/>
              </w:rPr>
              <w:t xml:space="preserve"> СОШ Невельского района</w:t>
            </w:r>
          </w:p>
        </w:tc>
        <w:tc>
          <w:tcPr>
            <w:tcW w:w="1652" w:type="dxa"/>
            <w:gridSpan w:val="2"/>
            <w:shd w:val="clear" w:color="auto" w:fill="auto"/>
          </w:tcPr>
          <w:p w14:paraId="3017F0CA" w14:textId="520BAAD2"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69,6</w:t>
            </w:r>
          </w:p>
        </w:tc>
        <w:tc>
          <w:tcPr>
            <w:tcW w:w="1608" w:type="dxa"/>
            <w:shd w:val="clear" w:color="auto" w:fill="auto"/>
          </w:tcPr>
          <w:p w14:paraId="217D481B" w14:textId="4E145919"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5E43FBAA" w14:textId="1CD1A26B"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2AA56897" w14:textId="77777777" w:rsidTr="00654AF2">
        <w:trPr>
          <w:trHeight w:val="440"/>
        </w:trPr>
        <w:tc>
          <w:tcPr>
            <w:tcW w:w="4644" w:type="dxa"/>
            <w:shd w:val="clear" w:color="auto" w:fill="auto"/>
          </w:tcPr>
          <w:p w14:paraId="222D8C74"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МОУ «</w:t>
            </w:r>
            <w:proofErr w:type="spellStart"/>
            <w:r w:rsidRPr="00C03927">
              <w:rPr>
                <w:rFonts w:ascii="Times New Roman" w:hAnsi="Times New Roman" w:cs="Times New Roman"/>
                <w:sz w:val="28"/>
                <w:szCs w:val="28"/>
              </w:rPr>
              <w:t>Усть-Долысская</w:t>
            </w:r>
            <w:proofErr w:type="spellEnd"/>
            <w:r w:rsidRPr="00C03927">
              <w:rPr>
                <w:rFonts w:ascii="Times New Roman" w:hAnsi="Times New Roman" w:cs="Times New Roman"/>
                <w:sz w:val="28"/>
                <w:szCs w:val="28"/>
              </w:rPr>
              <w:t xml:space="preserve"> СОШ»</w:t>
            </w:r>
          </w:p>
        </w:tc>
        <w:tc>
          <w:tcPr>
            <w:tcW w:w="1652" w:type="dxa"/>
            <w:gridSpan w:val="2"/>
            <w:shd w:val="clear" w:color="auto" w:fill="auto"/>
          </w:tcPr>
          <w:p w14:paraId="4871FF41" w14:textId="6AF9938E"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83,3</w:t>
            </w:r>
          </w:p>
        </w:tc>
        <w:tc>
          <w:tcPr>
            <w:tcW w:w="1608" w:type="dxa"/>
            <w:shd w:val="clear" w:color="auto" w:fill="auto"/>
          </w:tcPr>
          <w:p w14:paraId="585A3488" w14:textId="7DAAE6F3"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c>
          <w:tcPr>
            <w:tcW w:w="1701" w:type="dxa"/>
            <w:shd w:val="clear" w:color="auto" w:fill="auto"/>
          </w:tcPr>
          <w:p w14:paraId="179E3008" w14:textId="3150A8C8"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158D47DF" w14:textId="77777777" w:rsidTr="002C104D">
        <w:tc>
          <w:tcPr>
            <w:tcW w:w="4644" w:type="dxa"/>
            <w:shd w:val="clear" w:color="auto" w:fill="auto"/>
          </w:tcPr>
          <w:p w14:paraId="26AA3FD9"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МДОУ «ЦРР – детский сад № 11 «Буратино» г.Невеля</w:t>
            </w:r>
          </w:p>
        </w:tc>
        <w:tc>
          <w:tcPr>
            <w:tcW w:w="1652" w:type="dxa"/>
            <w:gridSpan w:val="2"/>
            <w:shd w:val="clear" w:color="auto" w:fill="auto"/>
          </w:tcPr>
          <w:p w14:paraId="6C603D3F" w14:textId="78E695A9"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rPr>
              <w:t>83,8</w:t>
            </w:r>
          </w:p>
        </w:tc>
        <w:tc>
          <w:tcPr>
            <w:tcW w:w="1608" w:type="dxa"/>
            <w:shd w:val="clear" w:color="auto" w:fill="auto"/>
          </w:tcPr>
          <w:p w14:paraId="431A9CC9" w14:textId="206AF470"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rPr>
              <w:t>-</w:t>
            </w:r>
          </w:p>
        </w:tc>
        <w:tc>
          <w:tcPr>
            <w:tcW w:w="1701" w:type="dxa"/>
            <w:shd w:val="clear" w:color="auto" w:fill="auto"/>
          </w:tcPr>
          <w:p w14:paraId="6EFDB172" w14:textId="7E67C630"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rPr>
              <w:t>-</w:t>
            </w:r>
          </w:p>
        </w:tc>
      </w:tr>
      <w:tr w:rsidR="00C03927" w:rsidRPr="0012051B" w14:paraId="61B6AA6A" w14:textId="77777777" w:rsidTr="002C104D">
        <w:tc>
          <w:tcPr>
            <w:tcW w:w="4644" w:type="dxa"/>
            <w:shd w:val="clear" w:color="auto" w:fill="auto"/>
          </w:tcPr>
          <w:p w14:paraId="680AE763"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МБУ ДО «Детская школа искусств» </w:t>
            </w:r>
            <w:r w:rsidRPr="00C03927">
              <w:rPr>
                <w:rFonts w:ascii="Times New Roman" w:hAnsi="Times New Roman" w:cs="Times New Roman"/>
                <w:sz w:val="28"/>
                <w:szCs w:val="28"/>
              </w:rPr>
              <w:lastRenderedPageBreak/>
              <w:t xml:space="preserve">г.Невеля </w:t>
            </w:r>
          </w:p>
        </w:tc>
        <w:tc>
          <w:tcPr>
            <w:tcW w:w="1652" w:type="dxa"/>
            <w:gridSpan w:val="2"/>
            <w:shd w:val="clear" w:color="auto" w:fill="auto"/>
          </w:tcPr>
          <w:p w14:paraId="055BB5B5" w14:textId="7DEC320D"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lang w:val="en-US"/>
              </w:rPr>
              <w:lastRenderedPageBreak/>
              <w:t>-</w:t>
            </w:r>
          </w:p>
        </w:tc>
        <w:tc>
          <w:tcPr>
            <w:tcW w:w="1608" w:type="dxa"/>
            <w:shd w:val="clear" w:color="auto" w:fill="auto"/>
          </w:tcPr>
          <w:p w14:paraId="2A569415" w14:textId="42301F6A" w:rsidR="00C03927" w:rsidRPr="00C03927" w:rsidRDefault="00C03927" w:rsidP="00C03927">
            <w:pPr>
              <w:rPr>
                <w:rFonts w:ascii="Times New Roman" w:eastAsia="Calibri" w:hAnsi="Times New Roman" w:cs="Times New Roman"/>
                <w:sz w:val="28"/>
                <w:szCs w:val="28"/>
                <w:lang w:val="en-US"/>
              </w:rPr>
            </w:pPr>
            <w:r w:rsidRPr="00C03927">
              <w:rPr>
                <w:rFonts w:ascii="Times New Roman" w:eastAsia="Calibri" w:hAnsi="Times New Roman" w:cs="Times New Roman"/>
                <w:sz w:val="28"/>
                <w:szCs w:val="28"/>
              </w:rPr>
              <w:t>82,0</w:t>
            </w:r>
          </w:p>
        </w:tc>
        <w:tc>
          <w:tcPr>
            <w:tcW w:w="1701" w:type="dxa"/>
            <w:shd w:val="clear" w:color="auto" w:fill="auto"/>
          </w:tcPr>
          <w:p w14:paraId="567BAD5D" w14:textId="6E2B0EDA"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rPr>
              <w:t>-</w:t>
            </w:r>
          </w:p>
        </w:tc>
      </w:tr>
      <w:tr w:rsidR="00C03927" w:rsidRPr="0012051B" w14:paraId="05293167" w14:textId="77777777" w:rsidTr="002C104D">
        <w:tc>
          <w:tcPr>
            <w:tcW w:w="4644" w:type="dxa"/>
            <w:shd w:val="clear" w:color="auto" w:fill="auto"/>
          </w:tcPr>
          <w:p w14:paraId="37B49859"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 xml:space="preserve">МБУ ДО «ДЮСШ» </w:t>
            </w:r>
            <w:proofErr w:type="spellStart"/>
            <w:r w:rsidRPr="00C03927">
              <w:rPr>
                <w:rFonts w:ascii="Times New Roman" w:hAnsi="Times New Roman" w:cs="Times New Roman"/>
                <w:sz w:val="28"/>
                <w:szCs w:val="28"/>
              </w:rPr>
              <w:t>г.Невеля</w:t>
            </w:r>
            <w:proofErr w:type="spellEnd"/>
          </w:p>
        </w:tc>
        <w:tc>
          <w:tcPr>
            <w:tcW w:w="1652" w:type="dxa"/>
            <w:gridSpan w:val="2"/>
            <w:shd w:val="clear" w:color="auto" w:fill="auto"/>
          </w:tcPr>
          <w:p w14:paraId="26456121" w14:textId="49B86C86"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lang w:val="en-US"/>
              </w:rPr>
              <w:t>-</w:t>
            </w:r>
          </w:p>
        </w:tc>
        <w:tc>
          <w:tcPr>
            <w:tcW w:w="1608" w:type="dxa"/>
            <w:shd w:val="clear" w:color="auto" w:fill="auto"/>
          </w:tcPr>
          <w:p w14:paraId="4EABFDD0" w14:textId="2068D74B" w:rsidR="00C03927" w:rsidRPr="00C03927" w:rsidRDefault="00C03927" w:rsidP="00C03927">
            <w:pPr>
              <w:rPr>
                <w:rFonts w:ascii="Times New Roman" w:eastAsia="Calibri" w:hAnsi="Times New Roman" w:cs="Times New Roman"/>
                <w:sz w:val="28"/>
                <w:szCs w:val="28"/>
                <w:lang w:val="en-US"/>
              </w:rPr>
            </w:pPr>
            <w:r w:rsidRPr="00C03927">
              <w:rPr>
                <w:rFonts w:ascii="Times New Roman" w:eastAsia="Calibri" w:hAnsi="Times New Roman" w:cs="Times New Roman"/>
                <w:sz w:val="28"/>
                <w:szCs w:val="28"/>
              </w:rPr>
              <w:t>80,7</w:t>
            </w:r>
          </w:p>
        </w:tc>
        <w:tc>
          <w:tcPr>
            <w:tcW w:w="1701" w:type="dxa"/>
            <w:shd w:val="clear" w:color="auto" w:fill="auto"/>
          </w:tcPr>
          <w:p w14:paraId="3734F1B3" w14:textId="3A1A19B9" w:rsidR="00C03927" w:rsidRPr="00C03927" w:rsidRDefault="00C03927" w:rsidP="00C03927">
            <w:pPr>
              <w:rPr>
                <w:rFonts w:ascii="Times New Roman" w:eastAsia="Calibri" w:hAnsi="Times New Roman" w:cs="Times New Roman"/>
                <w:sz w:val="28"/>
                <w:szCs w:val="28"/>
              </w:rPr>
            </w:pPr>
            <w:r w:rsidRPr="00C03927">
              <w:rPr>
                <w:rFonts w:ascii="Times New Roman" w:eastAsia="Calibri" w:hAnsi="Times New Roman" w:cs="Times New Roman"/>
                <w:sz w:val="28"/>
                <w:szCs w:val="28"/>
              </w:rPr>
              <w:t>-</w:t>
            </w:r>
          </w:p>
        </w:tc>
      </w:tr>
      <w:tr w:rsidR="00C03927" w:rsidRPr="0012051B" w14:paraId="28C6071A" w14:textId="77777777" w:rsidTr="002C104D">
        <w:tc>
          <w:tcPr>
            <w:tcW w:w="4644" w:type="dxa"/>
            <w:shd w:val="clear" w:color="auto" w:fill="auto"/>
          </w:tcPr>
          <w:p w14:paraId="1858F9F0" w14:textId="77777777"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МБУ «Лидер»</w:t>
            </w:r>
          </w:p>
        </w:tc>
        <w:tc>
          <w:tcPr>
            <w:tcW w:w="1652" w:type="dxa"/>
            <w:gridSpan w:val="2"/>
            <w:shd w:val="clear" w:color="auto" w:fill="auto"/>
          </w:tcPr>
          <w:p w14:paraId="28792489" w14:textId="752DD66B"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lang w:val="en-US"/>
              </w:rPr>
              <w:t>-</w:t>
            </w:r>
          </w:p>
        </w:tc>
        <w:tc>
          <w:tcPr>
            <w:tcW w:w="1608" w:type="dxa"/>
            <w:shd w:val="clear" w:color="auto" w:fill="auto"/>
          </w:tcPr>
          <w:p w14:paraId="4A7B6606" w14:textId="711819CE" w:rsidR="00C03927" w:rsidRPr="00C03927" w:rsidRDefault="00C03927" w:rsidP="00C03927">
            <w:pPr>
              <w:rPr>
                <w:rFonts w:ascii="Times New Roman" w:hAnsi="Times New Roman" w:cs="Times New Roman"/>
                <w:sz w:val="28"/>
                <w:szCs w:val="28"/>
                <w:lang w:val="en-US"/>
              </w:rPr>
            </w:pPr>
            <w:r w:rsidRPr="00C03927">
              <w:rPr>
                <w:rFonts w:ascii="Times New Roman" w:hAnsi="Times New Roman" w:cs="Times New Roman"/>
                <w:sz w:val="28"/>
                <w:szCs w:val="28"/>
              </w:rPr>
              <w:t>-</w:t>
            </w:r>
          </w:p>
        </w:tc>
        <w:tc>
          <w:tcPr>
            <w:tcW w:w="1701" w:type="dxa"/>
            <w:shd w:val="clear" w:color="auto" w:fill="auto"/>
          </w:tcPr>
          <w:p w14:paraId="7B05CE3D" w14:textId="1659A414" w:rsidR="00C03927" w:rsidRPr="00C03927" w:rsidRDefault="00C03927" w:rsidP="00C03927">
            <w:pPr>
              <w:rPr>
                <w:rFonts w:ascii="Times New Roman" w:hAnsi="Times New Roman" w:cs="Times New Roman"/>
                <w:sz w:val="28"/>
                <w:szCs w:val="28"/>
              </w:rPr>
            </w:pPr>
            <w:r w:rsidRPr="00C03927">
              <w:rPr>
                <w:rFonts w:ascii="Times New Roman" w:hAnsi="Times New Roman" w:cs="Times New Roman"/>
                <w:sz w:val="28"/>
                <w:szCs w:val="28"/>
              </w:rPr>
              <w:t>-</w:t>
            </w:r>
          </w:p>
        </w:tc>
      </w:tr>
      <w:tr w:rsidR="00C03927" w:rsidRPr="0012051B" w14:paraId="63404E90" w14:textId="77777777" w:rsidTr="002C104D">
        <w:tc>
          <w:tcPr>
            <w:tcW w:w="4644" w:type="dxa"/>
            <w:shd w:val="clear" w:color="auto" w:fill="auto"/>
          </w:tcPr>
          <w:p w14:paraId="500B3D8C" w14:textId="77777777" w:rsidR="00C03927" w:rsidRPr="00C03927" w:rsidRDefault="00C03927" w:rsidP="00C03927">
            <w:pPr>
              <w:jc w:val="center"/>
              <w:rPr>
                <w:rFonts w:ascii="Times New Roman" w:hAnsi="Times New Roman" w:cs="Times New Roman"/>
                <w:b/>
                <w:sz w:val="28"/>
                <w:szCs w:val="28"/>
              </w:rPr>
            </w:pPr>
            <w:r w:rsidRPr="00C03927">
              <w:rPr>
                <w:rFonts w:ascii="Times New Roman" w:hAnsi="Times New Roman" w:cs="Times New Roman"/>
                <w:b/>
                <w:sz w:val="28"/>
                <w:szCs w:val="28"/>
              </w:rPr>
              <w:t>Средний балл  в сфере образования</w:t>
            </w:r>
          </w:p>
        </w:tc>
        <w:tc>
          <w:tcPr>
            <w:tcW w:w="1652" w:type="dxa"/>
            <w:gridSpan w:val="2"/>
            <w:shd w:val="clear" w:color="auto" w:fill="auto"/>
          </w:tcPr>
          <w:p w14:paraId="5A44FA2D" w14:textId="45B3783C" w:rsidR="00C03927" w:rsidRPr="00C03927" w:rsidRDefault="00C03927" w:rsidP="00C03927">
            <w:pPr>
              <w:jc w:val="center"/>
              <w:rPr>
                <w:rFonts w:ascii="Times New Roman" w:hAnsi="Times New Roman" w:cs="Times New Roman"/>
                <w:b/>
                <w:sz w:val="28"/>
                <w:szCs w:val="28"/>
              </w:rPr>
            </w:pPr>
            <w:r w:rsidRPr="00C03927">
              <w:rPr>
                <w:rFonts w:ascii="Times New Roman" w:hAnsi="Times New Roman" w:cs="Times New Roman"/>
                <w:b/>
                <w:sz w:val="28"/>
                <w:szCs w:val="28"/>
              </w:rPr>
              <w:t>79,7</w:t>
            </w:r>
          </w:p>
        </w:tc>
        <w:tc>
          <w:tcPr>
            <w:tcW w:w="1608" w:type="dxa"/>
            <w:shd w:val="clear" w:color="auto" w:fill="auto"/>
          </w:tcPr>
          <w:p w14:paraId="233E73C8" w14:textId="44A2F191" w:rsidR="00C03927" w:rsidRPr="00C03927" w:rsidRDefault="00C03927" w:rsidP="00C03927">
            <w:pPr>
              <w:jc w:val="center"/>
              <w:rPr>
                <w:rFonts w:ascii="Times New Roman" w:hAnsi="Times New Roman" w:cs="Times New Roman"/>
                <w:b/>
                <w:sz w:val="28"/>
                <w:szCs w:val="28"/>
              </w:rPr>
            </w:pPr>
            <w:r w:rsidRPr="00C03927">
              <w:rPr>
                <w:rFonts w:ascii="Times New Roman" w:hAnsi="Times New Roman" w:cs="Times New Roman"/>
                <w:b/>
                <w:sz w:val="28"/>
                <w:szCs w:val="28"/>
              </w:rPr>
              <w:t>81,4</w:t>
            </w:r>
          </w:p>
        </w:tc>
        <w:tc>
          <w:tcPr>
            <w:tcW w:w="1701" w:type="dxa"/>
            <w:shd w:val="clear" w:color="auto" w:fill="auto"/>
          </w:tcPr>
          <w:p w14:paraId="2DEC748F" w14:textId="07F84CE4" w:rsidR="00C03927" w:rsidRPr="00C03927" w:rsidRDefault="00C03927" w:rsidP="00C03927">
            <w:pPr>
              <w:jc w:val="center"/>
              <w:rPr>
                <w:rFonts w:ascii="Times New Roman" w:hAnsi="Times New Roman" w:cs="Times New Roman"/>
                <w:b/>
                <w:sz w:val="28"/>
                <w:szCs w:val="28"/>
              </w:rPr>
            </w:pPr>
            <w:r w:rsidRPr="00C03927">
              <w:rPr>
                <w:rFonts w:ascii="Times New Roman" w:hAnsi="Times New Roman" w:cs="Times New Roman"/>
                <w:b/>
                <w:sz w:val="28"/>
                <w:szCs w:val="28"/>
              </w:rPr>
              <w:t>-</w:t>
            </w:r>
          </w:p>
        </w:tc>
      </w:tr>
      <w:tr w:rsidR="006634B0" w:rsidRPr="0012051B" w14:paraId="316DFF1E" w14:textId="77777777" w:rsidTr="001F7D30">
        <w:trPr>
          <w:trHeight w:val="185"/>
        </w:trPr>
        <w:tc>
          <w:tcPr>
            <w:tcW w:w="9605" w:type="dxa"/>
            <w:gridSpan w:val="5"/>
            <w:shd w:val="clear" w:color="auto" w:fill="auto"/>
          </w:tcPr>
          <w:p w14:paraId="3512E87E" w14:textId="77777777" w:rsidR="006634B0" w:rsidRPr="001F7D30" w:rsidRDefault="006634B0" w:rsidP="005E6500">
            <w:pPr>
              <w:jc w:val="center"/>
              <w:rPr>
                <w:rFonts w:ascii="Times New Roman" w:hAnsi="Times New Roman" w:cs="Times New Roman"/>
                <w:b/>
                <w:sz w:val="28"/>
                <w:szCs w:val="28"/>
              </w:rPr>
            </w:pPr>
            <w:r w:rsidRPr="001F7D30">
              <w:rPr>
                <w:rFonts w:ascii="Times New Roman" w:hAnsi="Times New Roman" w:cs="Times New Roman"/>
                <w:b/>
                <w:sz w:val="28"/>
                <w:szCs w:val="28"/>
              </w:rPr>
              <w:t>В сфере культуры</w:t>
            </w:r>
          </w:p>
        </w:tc>
      </w:tr>
      <w:tr w:rsidR="002C104D" w:rsidRPr="0012051B" w14:paraId="449AEAF7" w14:textId="77777777" w:rsidTr="001F7D30">
        <w:tc>
          <w:tcPr>
            <w:tcW w:w="4644" w:type="dxa"/>
            <w:shd w:val="clear" w:color="auto" w:fill="auto"/>
          </w:tcPr>
          <w:p w14:paraId="63E0F777" w14:textId="77777777" w:rsidR="002C104D" w:rsidRPr="001F7D30" w:rsidRDefault="002C104D" w:rsidP="002C104D">
            <w:pPr>
              <w:rPr>
                <w:rFonts w:ascii="Times New Roman" w:hAnsi="Times New Roman" w:cs="Times New Roman"/>
                <w:sz w:val="28"/>
                <w:szCs w:val="28"/>
              </w:rPr>
            </w:pPr>
            <w:r w:rsidRPr="001F7D30">
              <w:rPr>
                <w:rFonts w:ascii="Times New Roman" w:hAnsi="Times New Roman" w:cs="Times New Roman"/>
                <w:sz w:val="28"/>
                <w:szCs w:val="28"/>
              </w:rPr>
              <w:t>МБУ «Музей истории Невеля»</w:t>
            </w:r>
          </w:p>
        </w:tc>
        <w:tc>
          <w:tcPr>
            <w:tcW w:w="1585" w:type="dxa"/>
            <w:shd w:val="clear" w:color="auto" w:fill="auto"/>
          </w:tcPr>
          <w:p w14:paraId="48827AB4" w14:textId="33E30907" w:rsidR="002C104D" w:rsidRPr="001F7D30" w:rsidRDefault="001F7D30" w:rsidP="002C104D">
            <w:pPr>
              <w:jc w:val="center"/>
              <w:rPr>
                <w:rFonts w:ascii="Times New Roman" w:hAnsi="Times New Roman" w:cs="Times New Roman"/>
                <w:sz w:val="28"/>
                <w:szCs w:val="28"/>
              </w:rPr>
            </w:pPr>
            <w:r w:rsidRPr="001F7D30">
              <w:rPr>
                <w:rFonts w:ascii="Times New Roman" w:hAnsi="Times New Roman" w:cs="Times New Roman"/>
                <w:sz w:val="28"/>
                <w:szCs w:val="28"/>
              </w:rPr>
              <w:t>-</w:t>
            </w:r>
          </w:p>
        </w:tc>
        <w:tc>
          <w:tcPr>
            <w:tcW w:w="1675" w:type="dxa"/>
            <w:gridSpan w:val="2"/>
            <w:shd w:val="clear" w:color="auto" w:fill="auto"/>
          </w:tcPr>
          <w:p w14:paraId="50AA2980" w14:textId="77777777" w:rsidR="002C104D" w:rsidRPr="001F7D30" w:rsidRDefault="00654AF2" w:rsidP="002C104D">
            <w:pPr>
              <w:jc w:val="center"/>
              <w:rPr>
                <w:rFonts w:ascii="Times New Roman" w:hAnsi="Times New Roman" w:cs="Times New Roman"/>
                <w:b/>
                <w:bCs/>
                <w:sz w:val="28"/>
                <w:szCs w:val="28"/>
              </w:rPr>
            </w:pPr>
            <w:r w:rsidRPr="001F7D30">
              <w:rPr>
                <w:rFonts w:ascii="Times New Roman" w:hAnsi="Times New Roman" w:cs="Times New Roman"/>
                <w:b/>
                <w:bCs/>
                <w:sz w:val="28"/>
                <w:szCs w:val="28"/>
              </w:rPr>
              <w:t>-</w:t>
            </w:r>
          </w:p>
        </w:tc>
        <w:tc>
          <w:tcPr>
            <w:tcW w:w="1701" w:type="dxa"/>
            <w:shd w:val="clear" w:color="auto" w:fill="auto"/>
          </w:tcPr>
          <w:p w14:paraId="2B06F2BC" w14:textId="19C9D4B7" w:rsidR="002C104D" w:rsidRPr="001F7D30" w:rsidRDefault="001F7D30" w:rsidP="002C104D">
            <w:pPr>
              <w:jc w:val="center"/>
              <w:rPr>
                <w:rFonts w:ascii="Times New Roman" w:hAnsi="Times New Roman" w:cs="Times New Roman"/>
                <w:b/>
                <w:bCs/>
                <w:sz w:val="28"/>
                <w:szCs w:val="28"/>
              </w:rPr>
            </w:pPr>
            <w:r w:rsidRPr="001F7D30">
              <w:rPr>
                <w:rFonts w:ascii="Times New Roman" w:hAnsi="Times New Roman" w:cs="Times New Roman"/>
                <w:b/>
                <w:bCs/>
                <w:sz w:val="28"/>
                <w:szCs w:val="28"/>
              </w:rPr>
              <w:t>97,67</w:t>
            </w:r>
          </w:p>
        </w:tc>
      </w:tr>
      <w:tr w:rsidR="002C104D" w:rsidRPr="0012051B" w14:paraId="405FF0DD" w14:textId="77777777" w:rsidTr="001F7D30">
        <w:tc>
          <w:tcPr>
            <w:tcW w:w="4644" w:type="dxa"/>
            <w:shd w:val="clear" w:color="auto" w:fill="auto"/>
          </w:tcPr>
          <w:p w14:paraId="0634E950" w14:textId="77777777" w:rsidR="002C104D" w:rsidRPr="001F7D30" w:rsidRDefault="002C104D" w:rsidP="002C104D">
            <w:pPr>
              <w:rPr>
                <w:rFonts w:ascii="Times New Roman" w:hAnsi="Times New Roman" w:cs="Times New Roman"/>
                <w:sz w:val="28"/>
                <w:szCs w:val="28"/>
              </w:rPr>
            </w:pPr>
            <w:r w:rsidRPr="001F7D30">
              <w:rPr>
                <w:rFonts w:ascii="Times New Roman" w:hAnsi="Times New Roman" w:cs="Times New Roman"/>
                <w:sz w:val="28"/>
                <w:szCs w:val="28"/>
              </w:rPr>
              <w:t>МБУК «Культура и досуг»</w:t>
            </w:r>
          </w:p>
        </w:tc>
        <w:tc>
          <w:tcPr>
            <w:tcW w:w="1585" w:type="dxa"/>
            <w:shd w:val="clear" w:color="auto" w:fill="auto"/>
          </w:tcPr>
          <w:p w14:paraId="36E764E6" w14:textId="27DE2D8F" w:rsidR="002C104D" w:rsidRPr="001F7D30" w:rsidRDefault="001F7D30" w:rsidP="002C104D">
            <w:pPr>
              <w:jc w:val="center"/>
              <w:rPr>
                <w:rFonts w:ascii="Times New Roman" w:hAnsi="Times New Roman" w:cs="Times New Roman"/>
                <w:sz w:val="28"/>
                <w:szCs w:val="28"/>
              </w:rPr>
            </w:pPr>
            <w:r w:rsidRPr="001F7D30">
              <w:rPr>
                <w:rFonts w:ascii="Times New Roman" w:hAnsi="Times New Roman" w:cs="Times New Roman"/>
                <w:sz w:val="28"/>
                <w:szCs w:val="28"/>
              </w:rPr>
              <w:t>-</w:t>
            </w:r>
          </w:p>
        </w:tc>
        <w:tc>
          <w:tcPr>
            <w:tcW w:w="1675" w:type="dxa"/>
            <w:gridSpan w:val="2"/>
            <w:shd w:val="clear" w:color="auto" w:fill="auto"/>
          </w:tcPr>
          <w:p w14:paraId="6616A64A" w14:textId="159FE16C" w:rsidR="002C104D" w:rsidRPr="001F7D30" w:rsidRDefault="001F7D30" w:rsidP="002C104D">
            <w:pPr>
              <w:jc w:val="center"/>
              <w:rPr>
                <w:rFonts w:ascii="Times New Roman" w:hAnsi="Times New Roman" w:cs="Times New Roman"/>
                <w:sz w:val="28"/>
                <w:szCs w:val="28"/>
              </w:rPr>
            </w:pPr>
            <w:r w:rsidRPr="001F7D30">
              <w:rPr>
                <w:rFonts w:ascii="Times New Roman" w:hAnsi="Times New Roman" w:cs="Times New Roman"/>
                <w:sz w:val="28"/>
                <w:szCs w:val="28"/>
              </w:rPr>
              <w:t>88,45</w:t>
            </w:r>
          </w:p>
        </w:tc>
        <w:tc>
          <w:tcPr>
            <w:tcW w:w="1701" w:type="dxa"/>
            <w:shd w:val="clear" w:color="auto" w:fill="auto"/>
          </w:tcPr>
          <w:p w14:paraId="0DF663D1" w14:textId="2B451E8C" w:rsidR="002C104D" w:rsidRPr="001F7D30" w:rsidRDefault="001F7D30" w:rsidP="002C104D">
            <w:pPr>
              <w:jc w:val="center"/>
              <w:rPr>
                <w:rFonts w:ascii="Times New Roman" w:hAnsi="Times New Roman" w:cs="Times New Roman"/>
                <w:sz w:val="28"/>
                <w:szCs w:val="28"/>
              </w:rPr>
            </w:pPr>
            <w:r w:rsidRPr="001F7D30">
              <w:rPr>
                <w:rFonts w:ascii="Times New Roman" w:hAnsi="Times New Roman" w:cs="Times New Roman"/>
                <w:sz w:val="28"/>
                <w:szCs w:val="28"/>
              </w:rPr>
              <w:t>-</w:t>
            </w:r>
          </w:p>
        </w:tc>
      </w:tr>
      <w:tr w:rsidR="002C104D" w:rsidRPr="0012051B" w14:paraId="1B1204D9" w14:textId="77777777" w:rsidTr="001F7D30">
        <w:tc>
          <w:tcPr>
            <w:tcW w:w="4644" w:type="dxa"/>
            <w:shd w:val="clear" w:color="auto" w:fill="auto"/>
          </w:tcPr>
          <w:p w14:paraId="3BA82102" w14:textId="77777777" w:rsidR="002C104D" w:rsidRPr="001F7D30" w:rsidRDefault="002C104D" w:rsidP="002C104D">
            <w:pPr>
              <w:jc w:val="center"/>
              <w:rPr>
                <w:rFonts w:ascii="Times New Roman" w:hAnsi="Times New Roman" w:cs="Times New Roman"/>
                <w:sz w:val="28"/>
                <w:szCs w:val="28"/>
              </w:rPr>
            </w:pPr>
            <w:r w:rsidRPr="001F7D30">
              <w:rPr>
                <w:rFonts w:ascii="Times New Roman" w:hAnsi="Times New Roman" w:cs="Times New Roman"/>
                <w:b/>
                <w:sz w:val="28"/>
                <w:szCs w:val="28"/>
              </w:rPr>
              <w:t>Средний балл  в сфере культуры</w:t>
            </w:r>
          </w:p>
        </w:tc>
        <w:tc>
          <w:tcPr>
            <w:tcW w:w="1585" w:type="dxa"/>
            <w:shd w:val="clear" w:color="auto" w:fill="auto"/>
          </w:tcPr>
          <w:p w14:paraId="3C071195" w14:textId="11867C87" w:rsidR="002C104D" w:rsidRPr="001F7D30" w:rsidRDefault="001F7D30" w:rsidP="002C104D">
            <w:pPr>
              <w:jc w:val="center"/>
              <w:rPr>
                <w:rFonts w:ascii="Times New Roman" w:hAnsi="Times New Roman" w:cs="Times New Roman"/>
                <w:b/>
                <w:sz w:val="28"/>
                <w:szCs w:val="28"/>
              </w:rPr>
            </w:pPr>
            <w:r w:rsidRPr="001F7D30">
              <w:rPr>
                <w:rFonts w:ascii="Times New Roman" w:hAnsi="Times New Roman" w:cs="Times New Roman"/>
                <w:b/>
                <w:sz w:val="28"/>
                <w:szCs w:val="28"/>
              </w:rPr>
              <w:t>-</w:t>
            </w:r>
          </w:p>
        </w:tc>
        <w:tc>
          <w:tcPr>
            <w:tcW w:w="1675" w:type="dxa"/>
            <w:gridSpan w:val="2"/>
          </w:tcPr>
          <w:p w14:paraId="763A6262" w14:textId="1E5D2FCA" w:rsidR="002C104D" w:rsidRPr="001F7D30" w:rsidRDefault="001F7D30" w:rsidP="002C104D">
            <w:pPr>
              <w:jc w:val="center"/>
              <w:rPr>
                <w:rFonts w:ascii="Times New Roman" w:hAnsi="Times New Roman" w:cs="Times New Roman"/>
                <w:b/>
                <w:sz w:val="28"/>
                <w:szCs w:val="28"/>
              </w:rPr>
            </w:pPr>
            <w:r w:rsidRPr="001F7D30">
              <w:rPr>
                <w:rFonts w:ascii="Times New Roman" w:hAnsi="Times New Roman" w:cs="Times New Roman"/>
                <w:b/>
                <w:sz w:val="28"/>
                <w:szCs w:val="28"/>
              </w:rPr>
              <w:t>88,45</w:t>
            </w:r>
          </w:p>
        </w:tc>
        <w:tc>
          <w:tcPr>
            <w:tcW w:w="1701" w:type="dxa"/>
          </w:tcPr>
          <w:p w14:paraId="38DD40F7" w14:textId="359C3D6F" w:rsidR="002C104D" w:rsidRPr="001F7D30" w:rsidRDefault="001F7D30" w:rsidP="002C104D">
            <w:pPr>
              <w:jc w:val="center"/>
              <w:rPr>
                <w:rFonts w:ascii="Times New Roman" w:hAnsi="Times New Roman" w:cs="Times New Roman"/>
                <w:b/>
                <w:sz w:val="28"/>
                <w:szCs w:val="28"/>
              </w:rPr>
            </w:pPr>
            <w:r w:rsidRPr="001F7D30">
              <w:rPr>
                <w:rFonts w:ascii="Times New Roman" w:hAnsi="Times New Roman" w:cs="Times New Roman"/>
                <w:b/>
                <w:sz w:val="28"/>
                <w:szCs w:val="28"/>
              </w:rPr>
              <w:t>97,67</w:t>
            </w:r>
          </w:p>
        </w:tc>
      </w:tr>
    </w:tbl>
    <w:p w14:paraId="1D50A664" w14:textId="77777777" w:rsidR="000E5A75" w:rsidRPr="0012051B" w:rsidRDefault="000E5A75" w:rsidP="005E6500">
      <w:pPr>
        <w:pStyle w:val="aa"/>
        <w:jc w:val="both"/>
        <w:rPr>
          <w:rFonts w:ascii="Times New Roman" w:hAnsi="Times New Roman"/>
          <w:sz w:val="28"/>
          <w:szCs w:val="28"/>
          <w:highlight w:val="yellow"/>
        </w:rPr>
      </w:pPr>
    </w:p>
    <w:p w14:paraId="3A0C0E97" w14:textId="42E11186" w:rsidR="00654AF2" w:rsidRPr="00C03927" w:rsidRDefault="00654AF2" w:rsidP="002C104D">
      <w:pPr>
        <w:spacing w:line="240" w:lineRule="auto"/>
        <w:ind w:firstLine="709"/>
        <w:jc w:val="both"/>
        <w:rPr>
          <w:rFonts w:ascii="Times New Roman" w:eastAsia="Calibri" w:hAnsi="Times New Roman" w:cs="Times New Roman"/>
          <w:sz w:val="28"/>
          <w:szCs w:val="28"/>
        </w:rPr>
      </w:pPr>
      <w:r w:rsidRPr="00C03927">
        <w:rPr>
          <w:rFonts w:ascii="Times New Roman" w:eastAsia="Calibri" w:hAnsi="Times New Roman" w:cs="Times New Roman"/>
          <w:sz w:val="28"/>
          <w:szCs w:val="28"/>
        </w:rPr>
        <w:t>202</w:t>
      </w:r>
      <w:r w:rsidR="00C03927" w:rsidRPr="00C03927">
        <w:rPr>
          <w:rFonts w:ascii="Times New Roman" w:eastAsia="Calibri" w:hAnsi="Times New Roman" w:cs="Times New Roman"/>
          <w:sz w:val="28"/>
          <w:szCs w:val="28"/>
        </w:rPr>
        <w:t>4</w:t>
      </w:r>
      <w:r w:rsidRPr="00C03927">
        <w:rPr>
          <w:rFonts w:ascii="Times New Roman" w:eastAsia="Calibri" w:hAnsi="Times New Roman" w:cs="Times New Roman"/>
          <w:sz w:val="28"/>
          <w:szCs w:val="28"/>
        </w:rPr>
        <w:t xml:space="preserve"> году независимая оценка качества условий осуществления образовательной деятельности (далее – </w:t>
      </w:r>
      <w:proofErr w:type="gramStart"/>
      <w:r w:rsidRPr="00C03927">
        <w:rPr>
          <w:rFonts w:ascii="Times New Roman" w:eastAsia="Calibri" w:hAnsi="Times New Roman" w:cs="Times New Roman"/>
          <w:sz w:val="28"/>
          <w:szCs w:val="28"/>
        </w:rPr>
        <w:t>НОК)  в</w:t>
      </w:r>
      <w:proofErr w:type="gramEnd"/>
      <w:r w:rsidRPr="00C03927">
        <w:rPr>
          <w:rFonts w:ascii="Times New Roman" w:eastAsia="Calibri" w:hAnsi="Times New Roman" w:cs="Times New Roman"/>
          <w:sz w:val="28"/>
          <w:szCs w:val="28"/>
        </w:rPr>
        <w:t xml:space="preserve"> отношении учреждений  образования</w:t>
      </w:r>
      <w:r w:rsidR="00C03927" w:rsidRPr="00C03927">
        <w:rPr>
          <w:rFonts w:ascii="Times New Roman" w:eastAsia="Calibri" w:hAnsi="Times New Roman" w:cs="Times New Roman"/>
          <w:sz w:val="28"/>
          <w:szCs w:val="28"/>
        </w:rPr>
        <w:t xml:space="preserve"> не проводилась</w:t>
      </w:r>
      <w:r w:rsidRPr="00C03927">
        <w:rPr>
          <w:rFonts w:ascii="Times New Roman" w:eastAsia="Calibri" w:hAnsi="Times New Roman" w:cs="Times New Roman"/>
          <w:sz w:val="28"/>
          <w:szCs w:val="28"/>
        </w:rPr>
        <w:t xml:space="preserve">. </w:t>
      </w:r>
    </w:p>
    <w:p w14:paraId="7B987C89" w14:textId="11060CDB" w:rsidR="002C104D" w:rsidRPr="001F7D30" w:rsidRDefault="002C104D" w:rsidP="002C104D">
      <w:pPr>
        <w:spacing w:line="240" w:lineRule="auto"/>
        <w:ind w:firstLine="709"/>
        <w:jc w:val="both"/>
        <w:rPr>
          <w:rFonts w:ascii="Times New Roman" w:eastAsia="Calibri" w:hAnsi="Times New Roman" w:cs="Times New Roman"/>
          <w:sz w:val="28"/>
          <w:szCs w:val="28"/>
        </w:rPr>
      </w:pPr>
      <w:r w:rsidRPr="001F7D30">
        <w:rPr>
          <w:rFonts w:ascii="Times New Roman" w:eastAsia="Calibri" w:hAnsi="Times New Roman" w:cs="Times New Roman"/>
          <w:sz w:val="28"/>
          <w:szCs w:val="28"/>
        </w:rPr>
        <w:t>В отношении</w:t>
      </w:r>
      <w:r w:rsidR="00191BC7" w:rsidRPr="001F7D30">
        <w:rPr>
          <w:rFonts w:ascii="Times New Roman" w:eastAsia="Calibri" w:hAnsi="Times New Roman" w:cs="Times New Roman"/>
          <w:sz w:val="28"/>
          <w:szCs w:val="28"/>
        </w:rPr>
        <w:t xml:space="preserve"> муниципальных</w:t>
      </w:r>
      <w:r w:rsidRPr="001F7D30">
        <w:rPr>
          <w:rFonts w:ascii="Times New Roman" w:eastAsia="Calibri" w:hAnsi="Times New Roman" w:cs="Times New Roman"/>
          <w:sz w:val="28"/>
          <w:szCs w:val="28"/>
        </w:rPr>
        <w:t xml:space="preserve"> </w:t>
      </w:r>
      <w:r w:rsidR="00191BC7" w:rsidRPr="001F7D30">
        <w:rPr>
          <w:rFonts w:ascii="Times New Roman" w:eastAsia="Calibri" w:hAnsi="Times New Roman" w:cs="Times New Roman"/>
          <w:sz w:val="28"/>
          <w:szCs w:val="28"/>
        </w:rPr>
        <w:t>учреждений культуры</w:t>
      </w:r>
      <w:r w:rsidRPr="001F7D30">
        <w:rPr>
          <w:rFonts w:ascii="Times New Roman" w:eastAsia="Calibri" w:hAnsi="Times New Roman" w:cs="Times New Roman"/>
          <w:sz w:val="28"/>
          <w:szCs w:val="28"/>
        </w:rPr>
        <w:t xml:space="preserve"> независимая оценка качества оказания услуг в 202</w:t>
      </w:r>
      <w:r w:rsidR="001F7D30" w:rsidRPr="001F7D30">
        <w:rPr>
          <w:rFonts w:ascii="Times New Roman" w:eastAsia="Calibri" w:hAnsi="Times New Roman" w:cs="Times New Roman"/>
          <w:sz w:val="28"/>
          <w:szCs w:val="28"/>
        </w:rPr>
        <w:t>4</w:t>
      </w:r>
      <w:r w:rsidR="00AB3F97" w:rsidRPr="001F7D30">
        <w:rPr>
          <w:rFonts w:ascii="Times New Roman" w:eastAsia="Calibri" w:hAnsi="Times New Roman" w:cs="Times New Roman"/>
          <w:sz w:val="28"/>
          <w:szCs w:val="28"/>
        </w:rPr>
        <w:t xml:space="preserve"> году проведена в отношении МБУ «</w:t>
      </w:r>
      <w:r w:rsidR="001F7D30" w:rsidRPr="001F7D30">
        <w:rPr>
          <w:rFonts w:ascii="Times New Roman" w:eastAsia="Calibri" w:hAnsi="Times New Roman" w:cs="Times New Roman"/>
          <w:sz w:val="28"/>
          <w:szCs w:val="28"/>
        </w:rPr>
        <w:t>Музей истории Невеля</w:t>
      </w:r>
      <w:r w:rsidR="00AB3F97" w:rsidRPr="001F7D30">
        <w:rPr>
          <w:rFonts w:ascii="Times New Roman" w:eastAsia="Calibri" w:hAnsi="Times New Roman" w:cs="Times New Roman"/>
          <w:sz w:val="28"/>
          <w:szCs w:val="28"/>
        </w:rPr>
        <w:t>»</w:t>
      </w:r>
      <w:r w:rsidRPr="001F7D30">
        <w:rPr>
          <w:rFonts w:ascii="Times New Roman" w:eastAsia="Calibri" w:hAnsi="Times New Roman" w:cs="Times New Roman"/>
          <w:sz w:val="28"/>
          <w:szCs w:val="28"/>
        </w:rPr>
        <w:t>.</w:t>
      </w:r>
    </w:p>
    <w:p w14:paraId="23EE9120" w14:textId="77777777" w:rsidR="007775BA" w:rsidRDefault="007775BA" w:rsidP="002C104D">
      <w:pPr>
        <w:spacing w:line="240" w:lineRule="auto"/>
        <w:ind w:firstLine="709"/>
        <w:jc w:val="both"/>
        <w:rPr>
          <w:rFonts w:ascii="Times New Roman" w:eastAsia="Calibri" w:hAnsi="Times New Roman" w:cs="Times New Roman"/>
          <w:sz w:val="28"/>
          <w:szCs w:val="28"/>
        </w:rPr>
      </w:pPr>
      <w:r w:rsidRPr="001F7D30">
        <w:rPr>
          <w:rFonts w:ascii="Times New Roman" w:eastAsia="Calibri" w:hAnsi="Times New Roman" w:cs="Times New Roman"/>
          <w:sz w:val="28"/>
          <w:szCs w:val="28"/>
        </w:rPr>
        <w:t xml:space="preserve">В муниципальном образовании отсутствуют муниципальные организации в сфере охраны здоровья и в сфере социального обслуживания. Органами государственной власти Псковской области полномочия в сфере охраны здоровья органам местного самоуправления муниципального </w:t>
      </w:r>
      <w:r w:rsidR="00AB3F97" w:rsidRPr="001F7D30">
        <w:rPr>
          <w:rFonts w:ascii="Times New Roman" w:eastAsia="Calibri" w:hAnsi="Times New Roman" w:cs="Times New Roman"/>
          <w:sz w:val="28"/>
          <w:szCs w:val="28"/>
        </w:rPr>
        <w:t>округа</w:t>
      </w:r>
      <w:r w:rsidRPr="001F7D30">
        <w:rPr>
          <w:rFonts w:ascii="Times New Roman" w:eastAsia="Calibri" w:hAnsi="Times New Roman" w:cs="Times New Roman"/>
          <w:sz w:val="28"/>
          <w:szCs w:val="28"/>
        </w:rPr>
        <w:t xml:space="preserve"> не переданы.</w:t>
      </w:r>
    </w:p>
    <w:p w14:paraId="12424E1F" w14:textId="77777777" w:rsidR="00AB3F97" w:rsidRDefault="00AB3F97">
      <w:pPr>
        <w:spacing w:line="240" w:lineRule="auto"/>
        <w:ind w:firstLine="709"/>
        <w:jc w:val="both"/>
        <w:rPr>
          <w:rFonts w:ascii="Times New Roman" w:eastAsia="Calibri" w:hAnsi="Times New Roman" w:cs="Times New Roman"/>
          <w:sz w:val="28"/>
          <w:szCs w:val="28"/>
        </w:rPr>
      </w:pPr>
    </w:p>
    <w:sectPr w:rsidR="00AB3F97" w:rsidSect="003D4A45">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332">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2" w15:restartNumberingAfterBreak="0">
    <w:nsid w:val="00000003"/>
    <w:multiLevelType w:val="singleLevel"/>
    <w:tmpl w:val="00000003"/>
    <w:name w:val="WW8Num5"/>
    <w:lvl w:ilvl="0">
      <w:start w:val="1"/>
      <w:numFmt w:val="decimal"/>
      <w:lvlText w:val="%1."/>
      <w:lvlJc w:val="left"/>
      <w:pPr>
        <w:tabs>
          <w:tab w:val="num" w:pos="0"/>
        </w:tabs>
        <w:ind w:left="720" w:hanging="360"/>
      </w:pPr>
      <w:rPr>
        <w:rFonts w:eastAsia="Times New Roman" w:hint="default"/>
        <w:kern w:val="1"/>
        <w:sz w:val="28"/>
        <w:szCs w:val="26"/>
        <w:lang w:val="ru-RU"/>
      </w:rPr>
    </w:lvl>
  </w:abstractNum>
  <w:abstractNum w:abstractNumId="3" w15:restartNumberingAfterBreak="0">
    <w:nsid w:val="01DD3405"/>
    <w:multiLevelType w:val="hybridMultilevel"/>
    <w:tmpl w:val="FDFAEBEA"/>
    <w:lvl w:ilvl="0" w:tplc="CF207974">
      <w:start w:val="23"/>
      <w:numFmt w:val="decimal"/>
      <w:lvlText w:val="%1."/>
      <w:lvlJc w:val="left"/>
      <w:pPr>
        <w:ind w:left="1470" w:hanging="375"/>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 w15:restartNumberingAfterBreak="0">
    <w:nsid w:val="09C87E8F"/>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751CA4"/>
    <w:multiLevelType w:val="hybridMultilevel"/>
    <w:tmpl w:val="009E2736"/>
    <w:lvl w:ilvl="0" w:tplc="123AAF3C">
      <w:start w:val="20"/>
      <w:numFmt w:val="decimal"/>
      <w:lvlText w:val="%1."/>
      <w:lvlJc w:val="left"/>
      <w:pPr>
        <w:ind w:left="375" w:hanging="375"/>
      </w:pPr>
      <w:rPr>
        <w:rFonts w:hint="default"/>
        <w:i/>
        <w:u w:val="singl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66007D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7" w15:restartNumberingAfterBreak="0">
    <w:nsid w:val="17AB3299"/>
    <w:multiLevelType w:val="hybridMultilevel"/>
    <w:tmpl w:val="CABE9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0B3A5B"/>
    <w:multiLevelType w:val="hybridMultilevel"/>
    <w:tmpl w:val="5980DC0E"/>
    <w:lvl w:ilvl="0" w:tplc="A2087BA2">
      <w:start w:val="9"/>
      <w:numFmt w:val="decimal"/>
      <w:lvlText w:val="%1."/>
      <w:lvlJc w:val="left"/>
      <w:pPr>
        <w:ind w:left="360" w:hanging="360"/>
      </w:pPr>
      <w:rPr>
        <w:rFonts w:ascii="Times New Roman" w:hAnsi="Times New Roman" w:hint="default"/>
        <w:i/>
        <w:color w:val="000000"/>
        <w:sz w:val="28"/>
      </w:rPr>
    </w:lvl>
    <w:lvl w:ilvl="1" w:tplc="04190019">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15:restartNumberingAfterBreak="0">
    <w:nsid w:val="1C2A383A"/>
    <w:multiLevelType w:val="hybridMultilevel"/>
    <w:tmpl w:val="FD9ABC06"/>
    <w:lvl w:ilvl="0" w:tplc="0D6AFA7C">
      <w:start w:val="1"/>
      <w:numFmt w:val="decimal"/>
      <w:lvlText w:val="%1."/>
      <w:lvlJc w:val="left"/>
      <w:pPr>
        <w:ind w:left="1069"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47257F1"/>
    <w:multiLevelType w:val="hybridMultilevel"/>
    <w:tmpl w:val="CB3AF334"/>
    <w:lvl w:ilvl="0" w:tplc="BB86957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A84422"/>
    <w:multiLevelType w:val="hybridMultilevel"/>
    <w:tmpl w:val="FD9ABC06"/>
    <w:lvl w:ilvl="0" w:tplc="0D6AFA7C">
      <w:start w:val="1"/>
      <w:numFmt w:val="decimal"/>
      <w:lvlText w:val="%1."/>
      <w:lvlJc w:val="left"/>
      <w:pPr>
        <w:ind w:left="6740"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4C518AB"/>
    <w:multiLevelType w:val="hybridMultilevel"/>
    <w:tmpl w:val="7CB46CAE"/>
    <w:lvl w:ilvl="0" w:tplc="82A6C330">
      <w:start w:val="13"/>
      <w:numFmt w:val="decimal"/>
      <w:lvlText w:val="%1."/>
      <w:lvlJc w:val="left"/>
      <w:pPr>
        <w:ind w:left="1226"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54966D5"/>
    <w:multiLevelType w:val="hybridMultilevel"/>
    <w:tmpl w:val="4C525D10"/>
    <w:lvl w:ilvl="0" w:tplc="0419000F">
      <w:start w:val="1"/>
      <w:numFmt w:val="decimal"/>
      <w:lvlText w:val="%1."/>
      <w:lvlJc w:val="left"/>
      <w:pPr>
        <w:ind w:left="720" w:hanging="360"/>
      </w:pPr>
      <w:rPr>
        <w:rFonts w:eastAsia="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C7063D9"/>
    <w:multiLevelType w:val="multilevel"/>
    <w:tmpl w:val="7F5EBBEE"/>
    <w:lvl w:ilvl="0">
      <w:numFmt w:val="bullet"/>
      <w:lvlText w:val=""/>
      <w:lvlJc w:val="left"/>
      <w:pPr>
        <w:ind w:left="1260" w:hanging="360"/>
      </w:pPr>
      <w:rPr>
        <w:rFonts w:ascii="Symbol" w:hAnsi="Symbol"/>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15" w15:restartNumberingAfterBreak="0">
    <w:nsid w:val="400A0428"/>
    <w:multiLevelType w:val="hybridMultilevel"/>
    <w:tmpl w:val="291C9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513133"/>
    <w:multiLevelType w:val="hybridMultilevel"/>
    <w:tmpl w:val="4DF2AEE0"/>
    <w:lvl w:ilvl="0" w:tplc="F984C9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17" w15:restartNumberingAfterBreak="0">
    <w:nsid w:val="464C0801"/>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B4674E7"/>
    <w:multiLevelType w:val="hybridMultilevel"/>
    <w:tmpl w:val="0E7029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B6B1E44"/>
    <w:multiLevelType w:val="hybridMultilevel"/>
    <w:tmpl w:val="2FD69644"/>
    <w:lvl w:ilvl="0" w:tplc="83E8F832">
      <w:start w:val="1"/>
      <w:numFmt w:val="decimal"/>
      <w:lvlText w:val="%1."/>
      <w:lvlJc w:val="left"/>
      <w:pPr>
        <w:ind w:left="1069" w:hanging="360"/>
      </w:pPr>
      <w:rPr>
        <w:rFonts w:hint="default"/>
        <w:i/>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D602780"/>
    <w:multiLevelType w:val="hybridMultilevel"/>
    <w:tmpl w:val="065C6766"/>
    <w:lvl w:ilvl="0" w:tplc="40D23F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E2041F"/>
    <w:multiLevelType w:val="hybridMultilevel"/>
    <w:tmpl w:val="7CB46CAE"/>
    <w:lvl w:ilvl="0" w:tplc="82A6C330">
      <w:start w:val="13"/>
      <w:numFmt w:val="decimal"/>
      <w:lvlText w:val="%1."/>
      <w:lvlJc w:val="left"/>
      <w:pPr>
        <w:ind w:left="659"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D277E0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62912D14"/>
    <w:multiLevelType w:val="hybridMultilevel"/>
    <w:tmpl w:val="369C8A1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2466D1"/>
    <w:multiLevelType w:val="hybridMultilevel"/>
    <w:tmpl w:val="291C9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187884"/>
    <w:multiLevelType w:val="hybridMultilevel"/>
    <w:tmpl w:val="05EC8F04"/>
    <w:lvl w:ilvl="0" w:tplc="525635B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B07E75"/>
    <w:multiLevelType w:val="hybridMultilevel"/>
    <w:tmpl w:val="950C9728"/>
    <w:lvl w:ilvl="0" w:tplc="66E857C4">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D0619E"/>
    <w:multiLevelType w:val="hybridMultilevel"/>
    <w:tmpl w:val="29AAE894"/>
    <w:lvl w:ilvl="0" w:tplc="3B2A468C">
      <w:start w:val="1"/>
      <w:numFmt w:val="decimal"/>
      <w:lvlText w:val="%1)"/>
      <w:lvlJc w:val="left"/>
      <w:pPr>
        <w:ind w:left="645" w:hanging="495"/>
      </w:pPr>
      <w:rPr>
        <w:rFonts w:hint="default"/>
        <w:b w:val="0"/>
        <w:bCs w:val="0"/>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8" w15:restartNumberingAfterBreak="0">
    <w:nsid w:val="6DD71FF9"/>
    <w:multiLevelType w:val="hybridMultilevel"/>
    <w:tmpl w:val="A55AE960"/>
    <w:lvl w:ilvl="0" w:tplc="B7CEC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ECA791E"/>
    <w:multiLevelType w:val="hybridMultilevel"/>
    <w:tmpl w:val="BF468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9D2C80"/>
    <w:multiLevelType w:val="hybridMultilevel"/>
    <w:tmpl w:val="F25C6296"/>
    <w:lvl w:ilvl="0" w:tplc="D0BC4260">
      <w:start w:val="41"/>
      <w:numFmt w:val="decimal"/>
      <w:lvlText w:val="%1."/>
      <w:lvlJc w:val="left"/>
      <w:pPr>
        <w:ind w:left="375" w:hanging="37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729273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2" w15:restartNumberingAfterBreak="0">
    <w:nsid w:val="7D4A463C"/>
    <w:multiLevelType w:val="hybridMultilevel"/>
    <w:tmpl w:val="009E2736"/>
    <w:lvl w:ilvl="0" w:tplc="123AAF3C">
      <w:start w:val="20"/>
      <w:numFmt w:val="decimal"/>
      <w:lvlText w:val="%1."/>
      <w:lvlJc w:val="left"/>
      <w:pPr>
        <w:ind w:left="735" w:hanging="375"/>
      </w:pPr>
      <w:rPr>
        <w:rFonts w:hint="default"/>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AD39F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20857670">
    <w:abstractNumId w:val="6"/>
  </w:num>
  <w:num w:numId="2" w16cid:durableId="1147893674">
    <w:abstractNumId w:val="18"/>
  </w:num>
  <w:num w:numId="3" w16cid:durableId="945313931">
    <w:abstractNumId w:val="0"/>
  </w:num>
  <w:num w:numId="4" w16cid:durableId="1318993537">
    <w:abstractNumId w:val="28"/>
  </w:num>
  <w:num w:numId="5" w16cid:durableId="1895237843">
    <w:abstractNumId w:val="14"/>
  </w:num>
  <w:num w:numId="6" w16cid:durableId="1175147871">
    <w:abstractNumId w:val="23"/>
  </w:num>
  <w:num w:numId="7" w16cid:durableId="1146119832">
    <w:abstractNumId w:val="1"/>
  </w:num>
  <w:num w:numId="8" w16cid:durableId="136920308">
    <w:abstractNumId w:val="33"/>
  </w:num>
  <w:num w:numId="9" w16cid:durableId="162550895">
    <w:abstractNumId w:val="22"/>
  </w:num>
  <w:num w:numId="10" w16cid:durableId="1678268817">
    <w:abstractNumId w:val="10"/>
  </w:num>
  <w:num w:numId="11" w16cid:durableId="32383803">
    <w:abstractNumId w:val="16"/>
  </w:num>
  <w:num w:numId="12" w16cid:durableId="1200976782">
    <w:abstractNumId w:val="31"/>
  </w:num>
  <w:num w:numId="13" w16cid:durableId="82143900">
    <w:abstractNumId w:val="19"/>
  </w:num>
  <w:num w:numId="14" w16cid:durableId="202400911">
    <w:abstractNumId w:val="11"/>
  </w:num>
  <w:num w:numId="15" w16cid:durableId="2126922159">
    <w:abstractNumId w:val="8"/>
  </w:num>
  <w:num w:numId="16" w16cid:durableId="65692721">
    <w:abstractNumId w:val="21"/>
  </w:num>
  <w:num w:numId="17" w16cid:durableId="627977467">
    <w:abstractNumId w:val="3"/>
  </w:num>
  <w:num w:numId="18" w16cid:durableId="643268150">
    <w:abstractNumId w:val="30"/>
  </w:num>
  <w:num w:numId="19" w16cid:durableId="519009219">
    <w:abstractNumId w:val="9"/>
  </w:num>
  <w:num w:numId="20" w16cid:durableId="1342584623">
    <w:abstractNumId w:val="27"/>
  </w:num>
  <w:num w:numId="21" w16cid:durableId="29189137">
    <w:abstractNumId w:val="26"/>
  </w:num>
  <w:num w:numId="22" w16cid:durableId="2078085551">
    <w:abstractNumId w:val="25"/>
  </w:num>
  <w:num w:numId="23" w16cid:durableId="168178978">
    <w:abstractNumId w:val="4"/>
  </w:num>
  <w:num w:numId="24" w16cid:durableId="1692761888">
    <w:abstractNumId w:val="2"/>
  </w:num>
  <w:num w:numId="25" w16cid:durableId="1804229881">
    <w:abstractNumId w:val="17"/>
  </w:num>
  <w:num w:numId="26" w16cid:durableId="26150491">
    <w:abstractNumId w:val="32"/>
  </w:num>
  <w:num w:numId="27" w16cid:durableId="1577471646">
    <w:abstractNumId w:val="29"/>
  </w:num>
  <w:num w:numId="28" w16cid:durableId="1961373434">
    <w:abstractNumId w:val="20"/>
  </w:num>
  <w:num w:numId="29" w16cid:durableId="345402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4402907">
    <w:abstractNumId w:val="24"/>
  </w:num>
  <w:num w:numId="31" w16cid:durableId="559098896">
    <w:abstractNumId w:val="7"/>
  </w:num>
  <w:num w:numId="32" w16cid:durableId="515341551">
    <w:abstractNumId w:val="15"/>
  </w:num>
  <w:num w:numId="33" w16cid:durableId="275064389">
    <w:abstractNumId w:val="12"/>
  </w:num>
  <w:num w:numId="34" w16cid:durableId="454926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2701"/>
    <w:rsid w:val="00003CB9"/>
    <w:rsid w:val="0001376A"/>
    <w:rsid w:val="00021522"/>
    <w:rsid w:val="00023B0E"/>
    <w:rsid w:val="000264B3"/>
    <w:rsid w:val="00027318"/>
    <w:rsid w:val="0003018B"/>
    <w:rsid w:val="00032325"/>
    <w:rsid w:val="00033381"/>
    <w:rsid w:val="000369E8"/>
    <w:rsid w:val="00036D26"/>
    <w:rsid w:val="00040C3C"/>
    <w:rsid w:val="00057A69"/>
    <w:rsid w:val="00057CE3"/>
    <w:rsid w:val="000662F6"/>
    <w:rsid w:val="00073188"/>
    <w:rsid w:val="00073271"/>
    <w:rsid w:val="0007740D"/>
    <w:rsid w:val="0008036D"/>
    <w:rsid w:val="0008309B"/>
    <w:rsid w:val="000872C7"/>
    <w:rsid w:val="00090A53"/>
    <w:rsid w:val="0009458F"/>
    <w:rsid w:val="000958A9"/>
    <w:rsid w:val="00095BBF"/>
    <w:rsid w:val="000A23CA"/>
    <w:rsid w:val="000B1E03"/>
    <w:rsid w:val="000B31F6"/>
    <w:rsid w:val="000D0120"/>
    <w:rsid w:val="000D2CCB"/>
    <w:rsid w:val="000D5813"/>
    <w:rsid w:val="000E0056"/>
    <w:rsid w:val="000E1508"/>
    <w:rsid w:val="000E5A75"/>
    <w:rsid w:val="000F3F54"/>
    <w:rsid w:val="000F5BC6"/>
    <w:rsid w:val="000F5C97"/>
    <w:rsid w:val="00105A1E"/>
    <w:rsid w:val="00111309"/>
    <w:rsid w:val="001142C4"/>
    <w:rsid w:val="00114CB2"/>
    <w:rsid w:val="0011551A"/>
    <w:rsid w:val="0012051B"/>
    <w:rsid w:val="00121A13"/>
    <w:rsid w:val="00125DFA"/>
    <w:rsid w:val="001318EC"/>
    <w:rsid w:val="00131DA2"/>
    <w:rsid w:val="001349F1"/>
    <w:rsid w:val="0014586A"/>
    <w:rsid w:val="001458E1"/>
    <w:rsid w:val="0014602A"/>
    <w:rsid w:val="00150495"/>
    <w:rsid w:val="001555D2"/>
    <w:rsid w:val="00156A64"/>
    <w:rsid w:val="00160358"/>
    <w:rsid w:val="00173C69"/>
    <w:rsid w:val="0017639F"/>
    <w:rsid w:val="00181712"/>
    <w:rsid w:val="001823C3"/>
    <w:rsid w:val="00183727"/>
    <w:rsid w:val="00185087"/>
    <w:rsid w:val="00190BE6"/>
    <w:rsid w:val="00191BC7"/>
    <w:rsid w:val="00193A2A"/>
    <w:rsid w:val="00195B9A"/>
    <w:rsid w:val="00195B9C"/>
    <w:rsid w:val="001A258E"/>
    <w:rsid w:val="001A3457"/>
    <w:rsid w:val="001B1512"/>
    <w:rsid w:val="001B6674"/>
    <w:rsid w:val="001D40AE"/>
    <w:rsid w:val="001D40DC"/>
    <w:rsid w:val="001D411B"/>
    <w:rsid w:val="001D5671"/>
    <w:rsid w:val="001E0E5F"/>
    <w:rsid w:val="001E1EC9"/>
    <w:rsid w:val="001E4BFF"/>
    <w:rsid w:val="001E6F7E"/>
    <w:rsid w:val="001F7D30"/>
    <w:rsid w:val="00200220"/>
    <w:rsid w:val="002031B0"/>
    <w:rsid w:val="00216596"/>
    <w:rsid w:val="00217EB3"/>
    <w:rsid w:val="0022458B"/>
    <w:rsid w:val="00224CC6"/>
    <w:rsid w:val="00234B7D"/>
    <w:rsid w:val="00240D19"/>
    <w:rsid w:val="002510D4"/>
    <w:rsid w:val="00255A1A"/>
    <w:rsid w:val="00257B6F"/>
    <w:rsid w:val="00260A2E"/>
    <w:rsid w:val="00263FD7"/>
    <w:rsid w:val="00265A05"/>
    <w:rsid w:val="00270DCF"/>
    <w:rsid w:val="0027256A"/>
    <w:rsid w:val="00272F02"/>
    <w:rsid w:val="002730E0"/>
    <w:rsid w:val="0027346D"/>
    <w:rsid w:val="00283993"/>
    <w:rsid w:val="002843FA"/>
    <w:rsid w:val="002855D4"/>
    <w:rsid w:val="002A4CF0"/>
    <w:rsid w:val="002A7774"/>
    <w:rsid w:val="002B068E"/>
    <w:rsid w:val="002B277C"/>
    <w:rsid w:val="002C09FD"/>
    <w:rsid w:val="002C0E83"/>
    <w:rsid w:val="002C104D"/>
    <w:rsid w:val="002D7076"/>
    <w:rsid w:val="002E156D"/>
    <w:rsid w:val="002E4682"/>
    <w:rsid w:val="002E5C13"/>
    <w:rsid w:val="002E6A1C"/>
    <w:rsid w:val="002E6BDC"/>
    <w:rsid w:val="002F007F"/>
    <w:rsid w:val="002F3D8E"/>
    <w:rsid w:val="002F3EB7"/>
    <w:rsid w:val="002F46EF"/>
    <w:rsid w:val="002F55DB"/>
    <w:rsid w:val="0030361F"/>
    <w:rsid w:val="003063CE"/>
    <w:rsid w:val="00312C45"/>
    <w:rsid w:val="00312F89"/>
    <w:rsid w:val="00323E55"/>
    <w:rsid w:val="00330BEC"/>
    <w:rsid w:val="0033175B"/>
    <w:rsid w:val="0033459B"/>
    <w:rsid w:val="00342F77"/>
    <w:rsid w:val="003433BB"/>
    <w:rsid w:val="003433E2"/>
    <w:rsid w:val="00347CA3"/>
    <w:rsid w:val="00353978"/>
    <w:rsid w:val="003540F7"/>
    <w:rsid w:val="003549EA"/>
    <w:rsid w:val="00364A27"/>
    <w:rsid w:val="00364A7F"/>
    <w:rsid w:val="00372E53"/>
    <w:rsid w:val="00373E0E"/>
    <w:rsid w:val="00376ACE"/>
    <w:rsid w:val="00384A36"/>
    <w:rsid w:val="00391DB6"/>
    <w:rsid w:val="00395376"/>
    <w:rsid w:val="003A3B0C"/>
    <w:rsid w:val="003B4E05"/>
    <w:rsid w:val="003B669F"/>
    <w:rsid w:val="003C1D57"/>
    <w:rsid w:val="003C21D0"/>
    <w:rsid w:val="003C7717"/>
    <w:rsid w:val="003D2732"/>
    <w:rsid w:val="003D4A45"/>
    <w:rsid w:val="003E08AB"/>
    <w:rsid w:val="003E3206"/>
    <w:rsid w:val="003F46B7"/>
    <w:rsid w:val="003F4B5A"/>
    <w:rsid w:val="003F5224"/>
    <w:rsid w:val="003F6C37"/>
    <w:rsid w:val="00402014"/>
    <w:rsid w:val="00404043"/>
    <w:rsid w:val="004041EE"/>
    <w:rsid w:val="00405C60"/>
    <w:rsid w:val="00406A79"/>
    <w:rsid w:val="00414342"/>
    <w:rsid w:val="004158F6"/>
    <w:rsid w:val="004237DA"/>
    <w:rsid w:val="00424F95"/>
    <w:rsid w:val="00427A4E"/>
    <w:rsid w:val="0043165D"/>
    <w:rsid w:val="00431A6D"/>
    <w:rsid w:val="00445A78"/>
    <w:rsid w:val="0045365C"/>
    <w:rsid w:val="00454802"/>
    <w:rsid w:val="00455913"/>
    <w:rsid w:val="0045694C"/>
    <w:rsid w:val="00457863"/>
    <w:rsid w:val="00461E2F"/>
    <w:rsid w:val="0046217F"/>
    <w:rsid w:val="00470A90"/>
    <w:rsid w:val="00475779"/>
    <w:rsid w:val="004776F2"/>
    <w:rsid w:val="00480C29"/>
    <w:rsid w:val="00481FDF"/>
    <w:rsid w:val="004852F9"/>
    <w:rsid w:val="0049094C"/>
    <w:rsid w:val="00494664"/>
    <w:rsid w:val="00497A29"/>
    <w:rsid w:val="004A2FFE"/>
    <w:rsid w:val="004A3B40"/>
    <w:rsid w:val="004A4703"/>
    <w:rsid w:val="004B4417"/>
    <w:rsid w:val="004C2544"/>
    <w:rsid w:val="004C3886"/>
    <w:rsid w:val="004D1B64"/>
    <w:rsid w:val="004E40C3"/>
    <w:rsid w:val="004F300D"/>
    <w:rsid w:val="004F718A"/>
    <w:rsid w:val="00501B0B"/>
    <w:rsid w:val="00503453"/>
    <w:rsid w:val="005070F6"/>
    <w:rsid w:val="00507F6F"/>
    <w:rsid w:val="0051634A"/>
    <w:rsid w:val="00520DAB"/>
    <w:rsid w:val="00530B8F"/>
    <w:rsid w:val="00531915"/>
    <w:rsid w:val="0053210E"/>
    <w:rsid w:val="005379AA"/>
    <w:rsid w:val="00540CD9"/>
    <w:rsid w:val="005421E3"/>
    <w:rsid w:val="00544CD8"/>
    <w:rsid w:val="00544F65"/>
    <w:rsid w:val="00560484"/>
    <w:rsid w:val="005619E3"/>
    <w:rsid w:val="00561B00"/>
    <w:rsid w:val="00561E38"/>
    <w:rsid w:val="00564405"/>
    <w:rsid w:val="00573E48"/>
    <w:rsid w:val="00574715"/>
    <w:rsid w:val="00574920"/>
    <w:rsid w:val="00586D26"/>
    <w:rsid w:val="00597456"/>
    <w:rsid w:val="005B30E3"/>
    <w:rsid w:val="005C235B"/>
    <w:rsid w:val="005C41A1"/>
    <w:rsid w:val="005C4957"/>
    <w:rsid w:val="005C53DB"/>
    <w:rsid w:val="005C7042"/>
    <w:rsid w:val="005C71BA"/>
    <w:rsid w:val="005C7BF9"/>
    <w:rsid w:val="005C7F68"/>
    <w:rsid w:val="005D0F11"/>
    <w:rsid w:val="005D6805"/>
    <w:rsid w:val="005D7640"/>
    <w:rsid w:val="005D7F1E"/>
    <w:rsid w:val="005E1FB7"/>
    <w:rsid w:val="005E335E"/>
    <w:rsid w:val="005E429C"/>
    <w:rsid w:val="005E6500"/>
    <w:rsid w:val="005F2D98"/>
    <w:rsid w:val="005F32C5"/>
    <w:rsid w:val="005F4C0B"/>
    <w:rsid w:val="005F5744"/>
    <w:rsid w:val="00602215"/>
    <w:rsid w:val="00605138"/>
    <w:rsid w:val="00615928"/>
    <w:rsid w:val="00630191"/>
    <w:rsid w:val="00631782"/>
    <w:rsid w:val="00633729"/>
    <w:rsid w:val="006338EA"/>
    <w:rsid w:val="00634F00"/>
    <w:rsid w:val="006401DF"/>
    <w:rsid w:val="00642EC5"/>
    <w:rsid w:val="00644293"/>
    <w:rsid w:val="00654AF2"/>
    <w:rsid w:val="00654B9F"/>
    <w:rsid w:val="00660830"/>
    <w:rsid w:val="006623B1"/>
    <w:rsid w:val="006634B0"/>
    <w:rsid w:val="00664488"/>
    <w:rsid w:val="006669A0"/>
    <w:rsid w:val="0067210F"/>
    <w:rsid w:val="006842E7"/>
    <w:rsid w:val="006843F1"/>
    <w:rsid w:val="006859F6"/>
    <w:rsid w:val="00692FBB"/>
    <w:rsid w:val="00695CCA"/>
    <w:rsid w:val="00697393"/>
    <w:rsid w:val="006A3F8D"/>
    <w:rsid w:val="006B1A87"/>
    <w:rsid w:val="006B39DB"/>
    <w:rsid w:val="006B4E44"/>
    <w:rsid w:val="006B4FD3"/>
    <w:rsid w:val="006B7ACD"/>
    <w:rsid w:val="006C1008"/>
    <w:rsid w:val="006C1D98"/>
    <w:rsid w:val="006C4015"/>
    <w:rsid w:val="006C4495"/>
    <w:rsid w:val="006C4BA8"/>
    <w:rsid w:val="006C7B90"/>
    <w:rsid w:val="006D17DF"/>
    <w:rsid w:val="006D51D3"/>
    <w:rsid w:val="006D5F9A"/>
    <w:rsid w:val="006E7250"/>
    <w:rsid w:val="006E779A"/>
    <w:rsid w:val="006E7886"/>
    <w:rsid w:val="006F41F7"/>
    <w:rsid w:val="006F507E"/>
    <w:rsid w:val="006F76CD"/>
    <w:rsid w:val="00705E4F"/>
    <w:rsid w:val="007103E2"/>
    <w:rsid w:val="00711A05"/>
    <w:rsid w:val="007130C4"/>
    <w:rsid w:val="00717658"/>
    <w:rsid w:val="007215CB"/>
    <w:rsid w:val="00722E3C"/>
    <w:rsid w:val="007349F3"/>
    <w:rsid w:val="0074676C"/>
    <w:rsid w:val="00747971"/>
    <w:rsid w:val="00754852"/>
    <w:rsid w:val="00762C94"/>
    <w:rsid w:val="00762FF3"/>
    <w:rsid w:val="00773AD0"/>
    <w:rsid w:val="007775BA"/>
    <w:rsid w:val="00784CC5"/>
    <w:rsid w:val="0078730D"/>
    <w:rsid w:val="007919EC"/>
    <w:rsid w:val="00795BBE"/>
    <w:rsid w:val="0079647B"/>
    <w:rsid w:val="00796CBC"/>
    <w:rsid w:val="00796FF6"/>
    <w:rsid w:val="007A020A"/>
    <w:rsid w:val="007A650D"/>
    <w:rsid w:val="007C299B"/>
    <w:rsid w:val="007D3707"/>
    <w:rsid w:val="007D37FF"/>
    <w:rsid w:val="007D7C52"/>
    <w:rsid w:val="007E0F6A"/>
    <w:rsid w:val="007E1D12"/>
    <w:rsid w:val="007E2044"/>
    <w:rsid w:val="007E39A1"/>
    <w:rsid w:val="007E3E42"/>
    <w:rsid w:val="007E45A7"/>
    <w:rsid w:val="007E6488"/>
    <w:rsid w:val="007E6862"/>
    <w:rsid w:val="00801F1F"/>
    <w:rsid w:val="00806003"/>
    <w:rsid w:val="00812641"/>
    <w:rsid w:val="00815E7E"/>
    <w:rsid w:val="00817B41"/>
    <w:rsid w:val="0082253C"/>
    <w:rsid w:val="008250B9"/>
    <w:rsid w:val="00826371"/>
    <w:rsid w:val="00846AC5"/>
    <w:rsid w:val="00850706"/>
    <w:rsid w:val="00850A5E"/>
    <w:rsid w:val="008519BD"/>
    <w:rsid w:val="008552E3"/>
    <w:rsid w:val="008732D2"/>
    <w:rsid w:val="00882245"/>
    <w:rsid w:val="008850C0"/>
    <w:rsid w:val="00892499"/>
    <w:rsid w:val="00894096"/>
    <w:rsid w:val="0089567E"/>
    <w:rsid w:val="008965E0"/>
    <w:rsid w:val="008A0ECA"/>
    <w:rsid w:val="008A7EDF"/>
    <w:rsid w:val="008B130F"/>
    <w:rsid w:val="008B3E34"/>
    <w:rsid w:val="008C1721"/>
    <w:rsid w:val="008C284F"/>
    <w:rsid w:val="008C57A2"/>
    <w:rsid w:val="008D414E"/>
    <w:rsid w:val="008D6574"/>
    <w:rsid w:val="008D672F"/>
    <w:rsid w:val="008E0E7C"/>
    <w:rsid w:val="008E1419"/>
    <w:rsid w:val="008E4725"/>
    <w:rsid w:val="008E559A"/>
    <w:rsid w:val="008E5DBC"/>
    <w:rsid w:val="008F1792"/>
    <w:rsid w:val="008F2BC1"/>
    <w:rsid w:val="008F7C45"/>
    <w:rsid w:val="0090641D"/>
    <w:rsid w:val="0091371E"/>
    <w:rsid w:val="00921ABE"/>
    <w:rsid w:val="00921AD3"/>
    <w:rsid w:val="00923AD0"/>
    <w:rsid w:val="0092486F"/>
    <w:rsid w:val="00925398"/>
    <w:rsid w:val="00927102"/>
    <w:rsid w:val="00927AC9"/>
    <w:rsid w:val="00931706"/>
    <w:rsid w:val="00932D19"/>
    <w:rsid w:val="009336D8"/>
    <w:rsid w:val="009375C8"/>
    <w:rsid w:val="00937A1A"/>
    <w:rsid w:val="0094693B"/>
    <w:rsid w:val="009502B3"/>
    <w:rsid w:val="00952784"/>
    <w:rsid w:val="00954D3C"/>
    <w:rsid w:val="0095623E"/>
    <w:rsid w:val="00963DA2"/>
    <w:rsid w:val="00971AB6"/>
    <w:rsid w:val="00973832"/>
    <w:rsid w:val="00981767"/>
    <w:rsid w:val="00991D6A"/>
    <w:rsid w:val="00992BCC"/>
    <w:rsid w:val="00994069"/>
    <w:rsid w:val="009946E0"/>
    <w:rsid w:val="0099598C"/>
    <w:rsid w:val="009961EC"/>
    <w:rsid w:val="009A2DE1"/>
    <w:rsid w:val="009A642A"/>
    <w:rsid w:val="009A666D"/>
    <w:rsid w:val="009A6F17"/>
    <w:rsid w:val="009A7695"/>
    <w:rsid w:val="009B2AFE"/>
    <w:rsid w:val="009B2CC3"/>
    <w:rsid w:val="009B63B9"/>
    <w:rsid w:val="009C121E"/>
    <w:rsid w:val="009C6C4D"/>
    <w:rsid w:val="009E4495"/>
    <w:rsid w:val="009E4C70"/>
    <w:rsid w:val="009E511B"/>
    <w:rsid w:val="009E54CA"/>
    <w:rsid w:val="009F09DA"/>
    <w:rsid w:val="009F281F"/>
    <w:rsid w:val="009F2B8F"/>
    <w:rsid w:val="009F3194"/>
    <w:rsid w:val="009F7706"/>
    <w:rsid w:val="00A01849"/>
    <w:rsid w:val="00A04D27"/>
    <w:rsid w:val="00A0517F"/>
    <w:rsid w:val="00A077A6"/>
    <w:rsid w:val="00A1034F"/>
    <w:rsid w:val="00A14DD8"/>
    <w:rsid w:val="00A176B9"/>
    <w:rsid w:val="00A20F17"/>
    <w:rsid w:val="00A26C41"/>
    <w:rsid w:val="00A27725"/>
    <w:rsid w:val="00A31347"/>
    <w:rsid w:val="00A356F5"/>
    <w:rsid w:val="00A35F0C"/>
    <w:rsid w:val="00A371F8"/>
    <w:rsid w:val="00A41BC5"/>
    <w:rsid w:val="00A421D5"/>
    <w:rsid w:val="00A43344"/>
    <w:rsid w:val="00A465F3"/>
    <w:rsid w:val="00A46A74"/>
    <w:rsid w:val="00A547D8"/>
    <w:rsid w:val="00A63829"/>
    <w:rsid w:val="00A646F5"/>
    <w:rsid w:val="00A65044"/>
    <w:rsid w:val="00A71E8C"/>
    <w:rsid w:val="00A8612A"/>
    <w:rsid w:val="00A91F4B"/>
    <w:rsid w:val="00A9658A"/>
    <w:rsid w:val="00A96991"/>
    <w:rsid w:val="00AA0DB6"/>
    <w:rsid w:val="00AA0E78"/>
    <w:rsid w:val="00AA6A5E"/>
    <w:rsid w:val="00AB002F"/>
    <w:rsid w:val="00AB0336"/>
    <w:rsid w:val="00AB07F9"/>
    <w:rsid w:val="00AB2607"/>
    <w:rsid w:val="00AB3F97"/>
    <w:rsid w:val="00AC5478"/>
    <w:rsid w:val="00AC5C76"/>
    <w:rsid w:val="00AD424A"/>
    <w:rsid w:val="00AD4F4E"/>
    <w:rsid w:val="00B045FA"/>
    <w:rsid w:val="00B05791"/>
    <w:rsid w:val="00B10E04"/>
    <w:rsid w:val="00B125DC"/>
    <w:rsid w:val="00B17AD5"/>
    <w:rsid w:val="00B22DF1"/>
    <w:rsid w:val="00B24BD9"/>
    <w:rsid w:val="00B3068E"/>
    <w:rsid w:val="00B31117"/>
    <w:rsid w:val="00B31F1D"/>
    <w:rsid w:val="00B33299"/>
    <w:rsid w:val="00B4034E"/>
    <w:rsid w:val="00B44189"/>
    <w:rsid w:val="00B44986"/>
    <w:rsid w:val="00B54EF9"/>
    <w:rsid w:val="00B553E5"/>
    <w:rsid w:val="00B55C96"/>
    <w:rsid w:val="00B563F6"/>
    <w:rsid w:val="00B56CA7"/>
    <w:rsid w:val="00B63DA7"/>
    <w:rsid w:val="00B668BE"/>
    <w:rsid w:val="00B71637"/>
    <w:rsid w:val="00B72046"/>
    <w:rsid w:val="00B73928"/>
    <w:rsid w:val="00B74118"/>
    <w:rsid w:val="00B751F9"/>
    <w:rsid w:val="00B7722E"/>
    <w:rsid w:val="00B86406"/>
    <w:rsid w:val="00B911E2"/>
    <w:rsid w:val="00B9183F"/>
    <w:rsid w:val="00BA01B2"/>
    <w:rsid w:val="00BA22B6"/>
    <w:rsid w:val="00BA2E28"/>
    <w:rsid w:val="00BA44FF"/>
    <w:rsid w:val="00BA702A"/>
    <w:rsid w:val="00BA7A9E"/>
    <w:rsid w:val="00BB29DB"/>
    <w:rsid w:val="00BB59C1"/>
    <w:rsid w:val="00BC049C"/>
    <w:rsid w:val="00BD0436"/>
    <w:rsid w:val="00BD7542"/>
    <w:rsid w:val="00BE287A"/>
    <w:rsid w:val="00BE3779"/>
    <w:rsid w:val="00BF03BC"/>
    <w:rsid w:val="00BF7AC3"/>
    <w:rsid w:val="00C0372F"/>
    <w:rsid w:val="00C03927"/>
    <w:rsid w:val="00C04791"/>
    <w:rsid w:val="00C061F8"/>
    <w:rsid w:val="00C23F83"/>
    <w:rsid w:val="00C257B6"/>
    <w:rsid w:val="00C3160A"/>
    <w:rsid w:val="00C33B57"/>
    <w:rsid w:val="00C34B25"/>
    <w:rsid w:val="00C43F03"/>
    <w:rsid w:val="00C44993"/>
    <w:rsid w:val="00C5687D"/>
    <w:rsid w:val="00C618B3"/>
    <w:rsid w:val="00C705C8"/>
    <w:rsid w:val="00C72086"/>
    <w:rsid w:val="00C767D7"/>
    <w:rsid w:val="00C76D9A"/>
    <w:rsid w:val="00C84C05"/>
    <w:rsid w:val="00C91025"/>
    <w:rsid w:val="00C92701"/>
    <w:rsid w:val="00C973BC"/>
    <w:rsid w:val="00CA1262"/>
    <w:rsid w:val="00CA3314"/>
    <w:rsid w:val="00CA4F7C"/>
    <w:rsid w:val="00CA5412"/>
    <w:rsid w:val="00CB06B3"/>
    <w:rsid w:val="00CB0C79"/>
    <w:rsid w:val="00CB17EC"/>
    <w:rsid w:val="00CB3416"/>
    <w:rsid w:val="00CB3EBB"/>
    <w:rsid w:val="00CB6EE4"/>
    <w:rsid w:val="00CC4356"/>
    <w:rsid w:val="00CC722A"/>
    <w:rsid w:val="00CD1603"/>
    <w:rsid w:val="00CD1D76"/>
    <w:rsid w:val="00CD28D5"/>
    <w:rsid w:val="00CD49E5"/>
    <w:rsid w:val="00CD4F27"/>
    <w:rsid w:val="00CE067C"/>
    <w:rsid w:val="00CF3C3F"/>
    <w:rsid w:val="00CF403D"/>
    <w:rsid w:val="00D012D6"/>
    <w:rsid w:val="00D016DF"/>
    <w:rsid w:val="00D05161"/>
    <w:rsid w:val="00D07743"/>
    <w:rsid w:val="00D14CF9"/>
    <w:rsid w:val="00D14D14"/>
    <w:rsid w:val="00D167AC"/>
    <w:rsid w:val="00D17C75"/>
    <w:rsid w:val="00D21E01"/>
    <w:rsid w:val="00D2271D"/>
    <w:rsid w:val="00D31F9F"/>
    <w:rsid w:val="00D36669"/>
    <w:rsid w:val="00D37609"/>
    <w:rsid w:val="00D459ED"/>
    <w:rsid w:val="00D45EC8"/>
    <w:rsid w:val="00D51C3F"/>
    <w:rsid w:val="00D5593A"/>
    <w:rsid w:val="00D64756"/>
    <w:rsid w:val="00D73D83"/>
    <w:rsid w:val="00D75848"/>
    <w:rsid w:val="00D76987"/>
    <w:rsid w:val="00D8346E"/>
    <w:rsid w:val="00D850B3"/>
    <w:rsid w:val="00D902F3"/>
    <w:rsid w:val="00D93366"/>
    <w:rsid w:val="00D9425C"/>
    <w:rsid w:val="00D94C9F"/>
    <w:rsid w:val="00DA03A7"/>
    <w:rsid w:val="00DA6AC5"/>
    <w:rsid w:val="00DB0E7E"/>
    <w:rsid w:val="00DB2FD8"/>
    <w:rsid w:val="00DB521C"/>
    <w:rsid w:val="00DC496C"/>
    <w:rsid w:val="00DC70B1"/>
    <w:rsid w:val="00DC71B3"/>
    <w:rsid w:val="00DD75E8"/>
    <w:rsid w:val="00DE28BF"/>
    <w:rsid w:val="00DE2CB9"/>
    <w:rsid w:val="00DE2F01"/>
    <w:rsid w:val="00DF3BA9"/>
    <w:rsid w:val="00DF3F2E"/>
    <w:rsid w:val="00E0010D"/>
    <w:rsid w:val="00E049BA"/>
    <w:rsid w:val="00E15625"/>
    <w:rsid w:val="00E20868"/>
    <w:rsid w:val="00E22195"/>
    <w:rsid w:val="00E22CDC"/>
    <w:rsid w:val="00E30A3A"/>
    <w:rsid w:val="00E33584"/>
    <w:rsid w:val="00E33832"/>
    <w:rsid w:val="00E43357"/>
    <w:rsid w:val="00E44CB9"/>
    <w:rsid w:val="00E451FB"/>
    <w:rsid w:val="00E50BBA"/>
    <w:rsid w:val="00E52A37"/>
    <w:rsid w:val="00E52A5E"/>
    <w:rsid w:val="00E5474E"/>
    <w:rsid w:val="00E64C1B"/>
    <w:rsid w:val="00E6765C"/>
    <w:rsid w:val="00E67F54"/>
    <w:rsid w:val="00E73515"/>
    <w:rsid w:val="00E7648C"/>
    <w:rsid w:val="00E77CFB"/>
    <w:rsid w:val="00E81221"/>
    <w:rsid w:val="00E86381"/>
    <w:rsid w:val="00E92FC0"/>
    <w:rsid w:val="00E97F28"/>
    <w:rsid w:val="00EA07D5"/>
    <w:rsid w:val="00EA45BD"/>
    <w:rsid w:val="00EA4AD4"/>
    <w:rsid w:val="00EA6A76"/>
    <w:rsid w:val="00EB0CE8"/>
    <w:rsid w:val="00EB27DE"/>
    <w:rsid w:val="00EB380A"/>
    <w:rsid w:val="00EB4526"/>
    <w:rsid w:val="00EB47FD"/>
    <w:rsid w:val="00EB4869"/>
    <w:rsid w:val="00ED0C5C"/>
    <w:rsid w:val="00ED2C92"/>
    <w:rsid w:val="00EE28AA"/>
    <w:rsid w:val="00EE3306"/>
    <w:rsid w:val="00EE70C2"/>
    <w:rsid w:val="00EF0D95"/>
    <w:rsid w:val="00EF0E88"/>
    <w:rsid w:val="00EF740C"/>
    <w:rsid w:val="00F04B5D"/>
    <w:rsid w:val="00F05819"/>
    <w:rsid w:val="00F06CB4"/>
    <w:rsid w:val="00F11F79"/>
    <w:rsid w:val="00F1326B"/>
    <w:rsid w:val="00F25736"/>
    <w:rsid w:val="00F27742"/>
    <w:rsid w:val="00F30EAF"/>
    <w:rsid w:val="00F363EC"/>
    <w:rsid w:val="00F44631"/>
    <w:rsid w:val="00F50814"/>
    <w:rsid w:val="00F53B59"/>
    <w:rsid w:val="00F62377"/>
    <w:rsid w:val="00F6364C"/>
    <w:rsid w:val="00F6482B"/>
    <w:rsid w:val="00F64D13"/>
    <w:rsid w:val="00F724DD"/>
    <w:rsid w:val="00F7273F"/>
    <w:rsid w:val="00F744C3"/>
    <w:rsid w:val="00F7670A"/>
    <w:rsid w:val="00F770C3"/>
    <w:rsid w:val="00F81720"/>
    <w:rsid w:val="00F906BC"/>
    <w:rsid w:val="00FA12F6"/>
    <w:rsid w:val="00FA4131"/>
    <w:rsid w:val="00FB1E0D"/>
    <w:rsid w:val="00FB3502"/>
    <w:rsid w:val="00FB4410"/>
    <w:rsid w:val="00FC1A16"/>
    <w:rsid w:val="00FC38E2"/>
    <w:rsid w:val="00FC4E90"/>
    <w:rsid w:val="00FC6646"/>
    <w:rsid w:val="00FD1DE1"/>
    <w:rsid w:val="00FD72EF"/>
    <w:rsid w:val="00FE0F5A"/>
    <w:rsid w:val="00FE276F"/>
    <w:rsid w:val="00FE3445"/>
    <w:rsid w:val="00FE6D85"/>
    <w:rsid w:val="00FF5A7D"/>
    <w:rsid w:val="00FF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E29A7"/>
  <w15:docId w15:val="{17DD4176-4961-42CA-90F9-BD86807D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042"/>
  </w:style>
  <w:style w:type="paragraph" w:styleId="8">
    <w:name w:val="heading 8"/>
    <w:basedOn w:val="a"/>
    <w:next w:val="a"/>
    <w:link w:val="80"/>
    <w:qFormat/>
    <w:rsid w:val="008552E3"/>
    <w:pPr>
      <w:keepNext/>
      <w:tabs>
        <w:tab w:val="right" w:pos="9214"/>
      </w:tabs>
      <w:spacing w:after="0" w:line="240" w:lineRule="auto"/>
      <w:outlineLvl w:val="7"/>
    </w:pPr>
    <w:rPr>
      <w:rFonts w:ascii="Courier New" w:eastAsia="Times New Roman" w:hAnsi="Courier New"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4E90"/>
    <w:pPr>
      <w:ind w:left="720"/>
      <w:contextualSpacing/>
    </w:pPr>
  </w:style>
  <w:style w:type="paragraph" w:styleId="a4">
    <w:name w:val="Body Text Indent"/>
    <w:aliases w:val="Основной текст 1,Нумерованный список !!,Надин стиль"/>
    <w:basedOn w:val="a"/>
    <w:link w:val="a5"/>
    <w:rsid w:val="00111309"/>
    <w:pPr>
      <w:spacing w:after="0" w:line="240" w:lineRule="auto"/>
      <w:ind w:firstLine="720"/>
      <w:jc w:val="both"/>
    </w:pPr>
    <w:rPr>
      <w:rFonts w:ascii="Times New Roman" w:eastAsia="Times New Roman" w:hAnsi="Times New Roman" w:cs="Times New Roman"/>
      <w:sz w:val="26"/>
      <w:szCs w:val="20"/>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0"/>
    <w:link w:val="a4"/>
    <w:rsid w:val="00111309"/>
    <w:rPr>
      <w:rFonts w:ascii="Times New Roman" w:eastAsia="Times New Roman" w:hAnsi="Times New Roman" w:cs="Times New Roman"/>
      <w:sz w:val="26"/>
      <w:szCs w:val="20"/>
      <w:lang w:eastAsia="ru-RU"/>
    </w:rPr>
  </w:style>
  <w:style w:type="paragraph" w:styleId="a6">
    <w:name w:val="Normal (Web)"/>
    <w:basedOn w:val="a"/>
    <w:uiPriority w:val="99"/>
    <w:unhideWhenUsed/>
    <w:qFormat/>
    <w:rsid w:val="003B66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240D19"/>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a7">
    <w:name w:val="Содержимое таблицы"/>
    <w:basedOn w:val="a"/>
    <w:rsid w:val="00240D19"/>
    <w:pPr>
      <w:suppressLineNumbers/>
      <w:suppressAutoHyphens/>
      <w:spacing w:after="0" w:line="240" w:lineRule="auto"/>
    </w:pPr>
    <w:rPr>
      <w:rFonts w:ascii="Times New Roman" w:eastAsia="Times New Roman" w:hAnsi="Times New Roman" w:cs="Times New Roman"/>
      <w:color w:val="00000A"/>
      <w:sz w:val="24"/>
      <w:szCs w:val="24"/>
      <w:lang w:eastAsia="ar-SA"/>
    </w:rPr>
  </w:style>
  <w:style w:type="paragraph" w:styleId="a8">
    <w:name w:val="Body Text"/>
    <w:basedOn w:val="a"/>
    <w:link w:val="a9"/>
    <w:uiPriority w:val="99"/>
    <w:unhideWhenUsed/>
    <w:qFormat/>
    <w:rsid w:val="00B44986"/>
    <w:pPr>
      <w:spacing w:after="120"/>
    </w:pPr>
  </w:style>
  <w:style w:type="character" w:customStyle="1" w:styleId="a9">
    <w:name w:val="Основной текст Знак"/>
    <w:basedOn w:val="a0"/>
    <w:link w:val="a8"/>
    <w:uiPriority w:val="99"/>
    <w:qFormat/>
    <w:rsid w:val="00B44986"/>
  </w:style>
  <w:style w:type="paragraph" w:customStyle="1" w:styleId="21">
    <w:name w:val="Основной текст 21"/>
    <w:basedOn w:val="a"/>
    <w:rsid w:val="00B44986"/>
    <w:pPr>
      <w:spacing w:after="120" w:line="480" w:lineRule="auto"/>
    </w:pPr>
    <w:rPr>
      <w:rFonts w:ascii="Times New Roman" w:eastAsia="Times New Roman" w:hAnsi="Times New Roman" w:cs="Times New Roman"/>
      <w:sz w:val="24"/>
      <w:szCs w:val="24"/>
      <w:lang w:eastAsia="ar-SA"/>
    </w:rPr>
  </w:style>
  <w:style w:type="paragraph" w:styleId="aa">
    <w:name w:val="No Spacing"/>
    <w:qFormat/>
    <w:rsid w:val="00D2271D"/>
    <w:pPr>
      <w:spacing w:after="0" w:line="240" w:lineRule="auto"/>
    </w:pPr>
    <w:rPr>
      <w:rFonts w:ascii="Calibri" w:eastAsia="Times New Roman" w:hAnsi="Calibri" w:cs="Times New Roman"/>
      <w:lang w:eastAsia="ru-RU"/>
    </w:rPr>
  </w:style>
  <w:style w:type="table" w:styleId="ab">
    <w:name w:val="Table Grid"/>
    <w:basedOn w:val="a1"/>
    <w:uiPriority w:val="59"/>
    <w:qFormat/>
    <w:rsid w:val="00F3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364A7F"/>
    <w:pPr>
      <w:spacing w:after="120" w:line="480" w:lineRule="auto"/>
    </w:pPr>
  </w:style>
  <w:style w:type="character" w:customStyle="1" w:styleId="20">
    <w:name w:val="Основной текст 2 Знак"/>
    <w:basedOn w:val="a0"/>
    <w:link w:val="2"/>
    <w:uiPriority w:val="99"/>
    <w:rsid w:val="00364A7F"/>
  </w:style>
  <w:style w:type="paragraph" w:customStyle="1" w:styleId="10">
    <w:name w:val="Абзац списка1"/>
    <w:basedOn w:val="a"/>
    <w:rsid w:val="00234B7D"/>
    <w:pPr>
      <w:suppressAutoHyphens/>
      <w:ind w:left="720"/>
    </w:pPr>
    <w:rPr>
      <w:rFonts w:ascii="Calibri" w:eastAsia="Lucida Sans Unicode" w:hAnsi="Calibri" w:cs="Tahoma"/>
      <w:lang w:eastAsia="ar-SA"/>
    </w:rPr>
  </w:style>
  <w:style w:type="paragraph" w:customStyle="1" w:styleId="11">
    <w:name w:val="Без интервала1"/>
    <w:rsid w:val="00234B7D"/>
    <w:pPr>
      <w:suppressAutoHyphens/>
      <w:spacing w:after="0" w:line="240" w:lineRule="auto"/>
    </w:pPr>
    <w:rPr>
      <w:rFonts w:ascii="Calibri" w:eastAsia="Times New Roman" w:hAnsi="Calibri" w:cs="Calibri"/>
      <w:lang w:eastAsia="ar-SA"/>
    </w:rPr>
  </w:style>
  <w:style w:type="character" w:styleId="ac">
    <w:name w:val="Hyperlink"/>
    <w:basedOn w:val="a0"/>
    <w:uiPriority w:val="99"/>
    <w:unhideWhenUsed/>
    <w:qFormat/>
    <w:rsid w:val="0009458F"/>
    <w:rPr>
      <w:color w:val="0000FF" w:themeColor="hyperlink"/>
      <w:u w:val="single"/>
    </w:rPr>
  </w:style>
  <w:style w:type="paragraph" w:customStyle="1" w:styleId="22">
    <w:name w:val="Абзац списка2"/>
    <w:basedOn w:val="a"/>
    <w:rsid w:val="00431A6D"/>
    <w:pPr>
      <w:suppressAutoHyphens/>
      <w:ind w:left="720"/>
    </w:pPr>
    <w:rPr>
      <w:rFonts w:ascii="Calibri" w:eastAsia="Lucida Sans Unicode" w:hAnsi="Calibri" w:cs="Tahoma"/>
      <w:lang w:eastAsia="ar-SA"/>
    </w:rPr>
  </w:style>
  <w:style w:type="paragraph" w:customStyle="1" w:styleId="23">
    <w:name w:val="Без интервала2"/>
    <w:rsid w:val="001B6674"/>
    <w:pPr>
      <w:suppressAutoHyphens/>
      <w:spacing w:after="0" w:line="240" w:lineRule="auto"/>
    </w:pPr>
    <w:rPr>
      <w:rFonts w:ascii="Calibri" w:eastAsia="Times New Roman" w:hAnsi="Calibri" w:cs="Calibri"/>
      <w:lang w:eastAsia="ar-SA"/>
    </w:rPr>
  </w:style>
  <w:style w:type="paragraph" w:customStyle="1" w:styleId="3">
    <w:name w:val="Абзац списка3"/>
    <w:basedOn w:val="a"/>
    <w:rsid w:val="00921AD3"/>
    <w:pPr>
      <w:suppressAutoHyphens/>
      <w:ind w:left="720"/>
    </w:pPr>
    <w:rPr>
      <w:rFonts w:ascii="Calibri" w:eastAsia="Lucida Sans Unicode" w:hAnsi="Calibri" w:cs="Tahoma"/>
      <w:lang w:eastAsia="zh-CN"/>
    </w:rPr>
  </w:style>
  <w:style w:type="paragraph" w:customStyle="1" w:styleId="30">
    <w:name w:val="Без интервала3"/>
    <w:rsid w:val="00921AD3"/>
    <w:pPr>
      <w:suppressAutoHyphens/>
      <w:spacing w:after="0" w:line="240" w:lineRule="auto"/>
    </w:pPr>
    <w:rPr>
      <w:rFonts w:ascii="Calibri" w:eastAsia="Times New Roman" w:hAnsi="Calibri" w:cs="Calibri"/>
      <w:lang w:eastAsia="zh-CN"/>
    </w:rPr>
  </w:style>
  <w:style w:type="paragraph" w:customStyle="1" w:styleId="210">
    <w:name w:val="Основной текст с отступом 21"/>
    <w:basedOn w:val="a"/>
    <w:rsid w:val="00424F95"/>
    <w:pPr>
      <w:spacing w:after="0" w:line="223" w:lineRule="auto"/>
      <w:ind w:firstLine="709"/>
      <w:jc w:val="both"/>
    </w:pPr>
    <w:rPr>
      <w:rFonts w:ascii="Times New Roman" w:eastAsia="Times New Roman" w:hAnsi="Times New Roman" w:cs="Times New Roman"/>
      <w:sz w:val="26"/>
      <w:szCs w:val="20"/>
      <w:lang w:eastAsia="ru-RU"/>
    </w:rPr>
  </w:style>
  <w:style w:type="paragraph" w:styleId="31">
    <w:name w:val="Body Text Indent 3"/>
    <w:basedOn w:val="a"/>
    <w:link w:val="32"/>
    <w:uiPriority w:val="99"/>
    <w:semiHidden/>
    <w:unhideWhenUsed/>
    <w:rsid w:val="008552E3"/>
    <w:pPr>
      <w:spacing w:after="120"/>
      <w:ind w:left="283"/>
    </w:pPr>
    <w:rPr>
      <w:sz w:val="16"/>
      <w:szCs w:val="16"/>
    </w:rPr>
  </w:style>
  <w:style w:type="character" w:customStyle="1" w:styleId="32">
    <w:name w:val="Основной текст с отступом 3 Знак"/>
    <w:basedOn w:val="a0"/>
    <w:link w:val="31"/>
    <w:uiPriority w:val="99"/>
    <w:semiHidden/>
    <w:rsid w:val="008552E3"/>
    <w:rPr>
      <w:sz w:val="16"/>
      <w:szCs w:val="16"/>
    </w:rPr>
  </w:style>
  <w:style w:type="character" w:customStyle="1" w:styleId="80">
    <w:name w:val="Заголовок 8 Знак"/>
    <w:basedOn w:val="a0"/>
    <w:link w:val="8"/>
    <w:rsid w:val="008552E3"/>
    <w:rPr>
      <w:rFonts w:ascii="Courier New" w:eastAsia="Times New Roman" w:hAnsi="Courier New" w:cs="Times New Roman"/>
      <w:b/>
      <w:sz w:val="28"/>
      <w:szCs w:val="20"/>
    </w:rPr>
  </w:style>
  <w:style w:type="paragraph" w:customStyle="1" w:styleId="4">
    <w:name w:val="Абзац списка4"/>
    <w:basedOn w:val="a"/>
    <w:rsid w:val="00561E38"/>
    <w:pPr>
      <w:suppressAutoHyphens/>
      <w:ind w:left="720"/>
    </w:pPr>
    <w:rPr>
      <w:rFonts w:ascii="Calibri" w:eastAsia="SimSun" w:hAnsi="Calibri" w:cs="font332"/>
      <w:lang w:eastAsia="zh-CN"/>
    </w:rPr>
  </w:style>
  <w:style w:type="character" w:styleId="ad">
    <w:name w:val="Emphasis"/>
    <w:basedOn w:val="a0"/>
    <w:uiPriority w:val="20"/>
    <w:qFormat/>
    <w:rsid w:val="00EB27DE"/>
    <w:rPr>
      <w:i/>
      <w:iCs/>
    </w:rPr>
  </w:style>
  <w:style w:type="paragraph" w:styleId="ae">
    <w:name w:val="Balloon Text"/>
    <w:basedOn w:val="a"/>
    <w:link w:val="af"/>
    <w:uiPriority w:val="99"/>
    <w:semiHidden/>
    <w:unhideWhenUsed/>
    <w:rsid w:val="00CD4F2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4F27"/>
    <w:rPr>
      <w:rFonts w:ascii="Segoe UI" w:hAnsi="Segoe UI" w:cs="Segoe UI"/>
      <w:sz w:val="18"/>
      <w:szCs w:val="18"/>
    </w:rPr>
  </w:style>
  <w:style w:type="character" w:styleId="af0">
    <w:name w:val="Strong"/>
    <w:basedOn w:val="a0"/>
    <w:uiPriority w:val="22"/>
    <w:qFormat/>
    <w:rsid w:val="0089567E"/>
    <w:rPr>
      <w:b/>
      <w:bCs/>
    </w:rPr>
  </w:style>
  <w:style w:type="paragraph" w:customStyle="1" w:styleId="Textbody">
    <w:name w:val="Text body"/>
    <w:basedOn w:val="a"/>
    <w:qFormat/>
    <w:rsid w:val="00373E0E"/>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table" w:customStyle="1" w:styleId="12">
    <w:name w:val="Сетка таблицы1"/>
    <w:basedOn w:val="a1"/>
    <w:next w:val="ab"/>
    <w:uiPriority w:val="59"/>
    <w:rsid w:val="009F0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030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444645">
      <w:bodyDiv w:val="1"/>
      <w:marLeft w:val="0"/>
      <w:marRight w:val="0"/>
      <w:marTop w:val="0"/>
      <w:marBottom w:val="0"/>
      <w:divBdr>
        <w:top w:val="none" w:sz="0" w:space="0" w:color="auto"/>
        <w:left w:val="none" w:sz="0" w:space="0" w:color="auto"/>
        <w:bottom w:val="none" w:sz="0" w:space="0" w:color="auto"/>
        <w:right w:val="none" w:sz="0" w:space="0" w:color="auto"/>
      </w:divBdr>
      <w:divsChild>
        <w:div w:id="790056816">
          <w:marLeft w:val="0"/>
          <w:marRight w:val="0"/>
          <w:marTop w:val="0"/>
          <w:marBottom w:val="0"/>
          <w:divBdr>
            <w:top w:val="none" w:sz="0" w:space="0" w:color="auto"/>
            <w:left w:val="none" w:sz="0" w:space="0" w:color="auto"/>
            <w:bottom w:val="none" w:sz="0" w:space="0" w:color="auto"/>
            <w:right w:val="none" w:sz="0" w:space="0" w:color="auto"/>
          </w:divBdr>
          <w:divsChild>
            <w:div w:id="205338853">
              <w:marLeft w:val="0"/>
              <w:marRight w:val="0"/>
              <w:marTop w:val="0"/>
              <w:marBottom w:val="0"/>
              <w:divBdr>
                <w:top w:val="none" w:sz="0" w:space="0" w:color="auto"/>
                <w:left w:val="none" w:sz="0" w:space="0" w:color="auto"/>
                <w:bottom w:val="none" w:sz="0" w:space="0" w:color="auto"/>
                <w:right w:val="none" w:sz="0" w:space="0" w:color="auto"/>
              </w:divBdr>
              <w:divsChild>
                <w:div w:id="585960726">
                  <w:marLeft w:val="0"/>
                  <w:marRight w:val="0"/>
                  <w:marTop w:val="0"/>
                  <w:marBottom w:val="0"/>
                  <w:divBdr>
                    <w:top w:val="none" w:sz="0" w:space="0" w:color="auto"/>
                    <w:left w:val="none" w:sz="0" w:space="0" w:color="auto"/>
                    <w:bottom w:val="none" w:sz="0" w:space="0" w:color="auto"/>
                    <w:right w:val="none" w:sz="0" w:space="0" w:color="auto"/>
                  </w:divBdr>
                  <w:divsChild>
                    <w:div w:id="1379665815">
                      <w:marLeft w:val="-225"/>
                      <w:marRight w:val="-225"/>
                      <w:marTop w:val="0"/>
                      <w:marBottom w:val="0"/>
                      <w:divBdr>
                        <w:top w:val="none" w:sz="0" w:space="0" w:color="auto"/>
                        <w:left w:val="none" w:sz="0" w:space="0" w:color="auto"/>
                        <w:bottom w:val="none" w:sz="0" w:space="0" w:color="auto"/>
                        <w:right w:val="none" w:sz="0" w:space="0" w:color="auto"/>
                      </w:divBdr>
                      <w:divsChild>
                        <w:div w:id="600339142">
                          <w:marLeft w:val="0"/>
                          <w:marRight w:val="0"/>
                          <w:marTop w:val="0"/>
                          <w:marBottom w:val="0"/>
                          <w:divBdr>
                            <w:top w:val="none" w:sz="0" w:space="0" w:color="auto"/>
                            <w:left w:val="none" w:sz="0" w:space="0" w:color="auto"/>
                            <w:bottom w:val="none" w:sz="0" w:space="0" w:color="auto"/>
                            <w:right w:val="none" w:sz="0" w:space="0" w:color="auto"/>
                          </w:divBdr>
                          <w:divsChild>
                            <w:div w:id="475996630">
                              <w:marLeft w:val="0"/>
                              <w:marRight w:val="0"/>
                              <w:marTop w:val="0"/>
                              <w:marBottom w:val="300"/>
                              <w:divBdr>
                                <w:top w:val="single" w:sz="2" w:space="8" w:color="E5E5E5"/>
                                <w:left w:val="single" w:sz="2" w:space="0" w:color="E5E5E5"/>
                                <w:bottom w:val="single" w:sz="2" w:space="8" w:color="E5E5E5"/>
                                <w:right w:val="single" w:sz="2" w:space="0" w:color="E5E5E5"/>
                              </w:divBdr>
                              <w:divsChild>
                                <w:div w:id="2142720987">
                                  <w:marLeft w:val="0"/>
                                  <w:marRight w:val="0"/>
                                  <w:marTop w:val="0"/>
                                  <w:marBottom w:val="0"/>
                                  <w:divBdr>
                                    <w:top w:val="none" w:sz="0" w:space="0" w:color="auto"/>
                                    <w:left w:val="none" w:sz="0" w:space="0" w:color="auto"/>
                                    <w:bottom w:val="none" w:sz="0" w:space="0" w:color="auto"/>
                                    <w:right w:val="none" w:sz="0" w:space="0" w:color="auto"/>
                                  </w:divBdr>
                                  <w:divsChild>
                                    <w:div w:id="16373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0132046">
      <w:bodyDiv w:val="1"/>
      <w:marLeft w:val="0"/>
      <w:marRight w:val="0"/>
      <w:marTop w:val="0"/>
      <w:marBottom w:val="0"/>
      <w:divBdr>
        <w:top w:val="none" w:sz="0" w:space="0" w:color="auto"/>
        <w:left w:val="none" w:sz="0" w:space="0" w:color="auto"/>
        <w:bottom w:val="none" w:sz="0" w:space="0" w:color="auto"/>
        <w:right w:val="none" w:sz="0" w:space="0" w:color="auto"/>
      </w:divBdr>
      <w:divsChild>
        <w:div w:id="1726953617">
          <w:marLeft w:val="0"/>
          <w:marRight w:val="0"/>
          <w:marTop w:val="0"/>
          <w:marBottom w:val="0"/>
          <w:divBdr>
            <w:top w:val="none" w:sz="0" w:space="0" w:color="auto"/>
            <w:left w:val="none" w:sz="0" w:space="0" w:color="auto"/>
            <w:bottom w:val="none" w:sz="0" w:space="0" w:color="auto"/>
            <w:right w:val="none" w:sz="0" w:space="0" w:color="auto"/>
          </w:divBdr>
          <w:divsChild>
            <w:div w:id="1395397095">
              <w:marLeft w:val="0"/>
              <w:marRight w:val="0"/>
              <w:marTop w:val="0"/>
              <w:marBottom w:val="0"/>
              <w:divBdr>
                <w:top w:val="none" w:sz="0" w:space="0" w:color="auto"/>
                <w:left w:val="none" w:sz="0" w:space="0" w:color="auto"/>
                <w:bottom w:val="none" w:sz="0" w:space="0" w:color="auto"/>
                <w:right w:val="none" w:sz="0" w:space="0" w:color="auto"/>
              </w:divBdr>
              <w:divsChild>
                <w:div w:id="843400025">
                  <w:marLeft w:val="0"/>
                  <w:marRight w:val="0"/>
                  <w:marTop w:val="0"/>
                  <w:marBottom w:val="0"/>
                  <w:divBdr>
                    <w:top w:val="none" w:sz="0" w:space="0" w:color="auto"/>
                    <w:left w:val="none" w:sz="0" w:space="0" w:color="auto"/>
                    <w:bottom w:val="none" w:sz="0" w:space="0" w:color="auto"/>
                    <w:right w:val="none" w:sz="0" w:space="0" w:color="auto"/>
                  </w:divBdr>
                  <w:divsChild>
                    <w:div w:id="1726444313">
                      <w:marLeft w:val="0"/>
                      <w:marRight w:val="0"/>
                      <w:marTop w:val="0"/>
                      <w:marBottom w:val="0"/>
                      <w:divBdr>
                        <w:top w:val="none" w:sz="0" w:space="0" w:color="auto"/>
                        <w:left w:val="none" w:sz="0" w:space="0" w:color="auto"/>
                        <w:bottom w:val="none" w:sz="0" w:space="0" w:color="auto"/>
                        <w:right w:val="none" w:sz="0" w:space="0" w:color="auto"/>
                      </w:divBdr>
                      <w:divsChild>
                        <w:div w:id="1269191141">
                          <w:marLeft w:val="0"/>
                          <w:marRight w:val="0"/>
                          <w:marTop w:val="0"/>
                          <w:marBottom w:val="0"/>
                          <w:divBdr>
                            <w:top w:val="none" w:sz="0" w:space="0" w:color="auto"/>
                            <w:left w:val="none" w:sz="0" w:space="0" w:color="auto"/>
                            <w:bottom w:val="none" w:sz="0" w:space="0" w:color="auto"/>
                            <w:right w:val="none" w:sz="0" w:space="0" w:color="auto"/>
                          </w:divBdr>
                          <w:divsChild>
                            <w:div w:id="1479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005649">
      <w:bodyDiv w:val="1"/>
      <w:marLeft w:val="0"/>
      <w:marRight w:val="0"/>
      <w:marTop w:val="0"/>
      <w:marBottom w:val="0"/>
      <w:divBdr>
        <w:top w:val="none" w:sz="0" w:space="0" w:color="auto"/>
        <w:left w:val="none" w:sz="0" w:space="0" w:color="auto"/>
        <w:bottom w:val="none" w:sz="0" w:space="0" w:color="auto"/>
        <w:right w:val="none" w:sz="0" w:space="0" w:color="auto"/>
      </w:divBdr>
    </w:div>
    <w:div w:id="1132022640">
      <w:bodyDiv w:val="1"/>
      <w:marLeft w:val="0"/>
      <w:marRight w:val="0"/>
      <w:marTop w:val="0"/>
      <w:marBottom w:val="0"/>
      <w:divBdr>
        <w:top w:val="none" w:sz="0" w:space="0" w:color="auto"/>
        <w:left w:val="none" w:sz="0" w:space="0" w:color="auto"/>
        <w:bottom w:val="none" w:sz="0" w:space="0" w:color="auto"/>
        <w:right w:val="none" w:sz="0" w:space="0" w:color="auto"/>
      </w:divBdr>
    </w:div>
    <w:div w:id="1213734985">
      <w:bodyDiv w:val="1"/>
      <w:marLeft w:val="0"/>
      <w:marRight w:val="0"/>
      <w:marTop w:val="0"/>
      <w:marBottom w:val="0"/>
      <w:divBdr>
        <w:top w:val="none" w:sz="0" w:space="0" w:color="auto"/>
        <w:left w:val="none" w:sz="0" w:space="0" w:color="auto"/>
        <w:bottom w:val="none" w:sz="0" w:space="0" w:color="auto"/>
        <w:right w:val="none" w:sz="0" w:space="0" w:color="auto"/>
      </w:divBdr>
      <w:divsChild>
        <w:div w:id="88620235">
          <w:marLeft w:val="0"/>
          <w:marRight w:val="0"/>
          <w:marTop w:val="0"/>
          <w:marBottom w:val="0"/>
          <w:divBdr>
            <w:top w:val="none" w:sz="0" w:space="0" w:color="auto"/>
            <w:left w:val="none" w:sz="0" w:space="0" w:color="auto"/>
            <w:bottom w:val="none" w:sz="0" w:space="0" w:color="auto"/>
            <w:right w:val="none" w:sz="0" w:space="0" w:color="auto"/>
          </w:divBdr>
          <w:divsChild>
            <w:div w:id="1234123733">
              <w:marLeft w:val="0"/>
              <w:marRight w:val="0"/>
              <w:marTop w:val="0"/>
              <w:marBottom w:val="0"/>
              <w:divBdr>
                <w:top w:val="none" w:sz="0" w:space="0" w:color="auto"/>
                <w:left w:val="none" w:sz="0" w:space="0" w:color="auto"/>
                <w:bottom w:val="none" w:sz="0" w:space="0" w:color="auto"/>
                <w:right w:val="none" w:sz="0" w:space="0" w:color="auto"/>
              </w:divBdr>
              <w:divsChild>
                <w:div w:id="1052196380">
                  <w:marLeft w:val="0"/>
                  <w:marRight w:val="0"/>
                  <w:marTop w:val="0"/>
                  <w:marBottom w:val="0"/>
                  <w:divBdr>
                    <w:top w:val="none" w:sz="0" w:space="0" w:color="auto"/>
                    <w:left w:val="none" w:sz="0" w:space="0" w:color="auto"/>
                    <w:bottom w:val="none" w:sz="0" w:space="0" w:color="auto"/>
                    <w:right w:val="none" w:sz="0" w:space="0" w:color="auto"/>
                  </w:divBdr>
                  <w:divsChild>
                    <w:div w:id="1808276423">
                      <w:marLeft w:val="-225"/>
                      <w:marRight w:val="-225"/>
                      <w:marTop w:val="0"/>
                      <w:marBottom w:val="0"/>
                      <w:divBdr>
                        <w:top w:val="none" w:sz="0" w:space="0" w:color="auto"/>
                        <w:left w:val="none" w:sz="0" w:space="0" w:color="auto"/>
                        <w:bottom w:val="none" w:sz="0" w:space="0" w:color="auto"/>
                        <w:right w:val="none" w:sz="0" w:space="0" w:color="auto"/>
                      </w:divBdr>
                      <w:divsChild>
                        <w:div w:id="719475490">
                          <w:marLeft w:val="0"/>
                          <w:marRight w:val="0"/>
                          <w:marTop w:val="0"/>
                          <w:marBottom w:val="0"/>
                          <w:divBdr>
                            <w:top w:val="none" w:sz="0" w:space="0" w:color="auto"/>
                            <w:left w:val="none" w:sz="0" w:space="0" w:color="auto"/>
                            <w:bottom w:val="none" w:sz="0" w:space="0" w:color="auto"/>
                            <w:right w:val="none" w:sz="0" w:space="0" w:color="auto"/>
                          </w:divBdr>
                          <w:divsChild>
                            <w:div w:id="360210793">
                              <w:marLeft w:val="0"/>
                              <w:marRight w:val="0"/>
                              <w:marTop w:val="0"/>
                              <w:marBottom w:val="300"/>
                              <w:divBdr>
                                <w:top w:val="single" w:sz="2" w:space="8" w:color="E5E5E5"/>
                                <w:left w:val="single" w:sz="2" w:space="0" w:color="E5E5E5"/>
                                <w:bottom w:val="single" w:sz="2" w:space="8" w:color="E5E5E5"/>
                                <w:right w:val="single" w:sz="2" w:space="0" w:color="E5E5E5"/>
                              </w:divBdr>
                              <w:divsChild>
                                <w:div w:id="1345783952">
                                  <w:marLeft w:val="0"/>
                                  <w:marRight w:val="0"/>
                                  <w:marTop w:val="0"/>
                                  <w:marBottom w:val="0"/>
                                  <w:divBdr>
                                    <w:top w:val="none" w:sz="0" w:space="0" w:color="auto"/>
                                    <w:left w:val="none" w:sz="0" w:space="0" w:color="auto"/>
                                    <w:bottom w:val="none" w:sz="0" w:space="0" w:color="auto"/>
                                    <w:right w:val="none" w:sz="0" w:space="0" w:color="auto"/>
                                  </w:divBdr>
                                  <w:divsChild>
                                    <w:div w:id="15591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210113">
      <w:bodyDiv w:val="1"/>
      <w:marLeft w:val="0"/>
      <w:marRight w:val="0"/>
      <w:marTop w:val="0"/>
      <w:marBottom w:val="0"/>
      <w:divBdr>
        <w:top w:val="none" w:sz="0" w:space="0" w:color="auto"/>
        <w:left w:val="none" w:sz="0" w:space="0" w:color="auto"/>
        <w:bottom w:val="none" w:sz="0" w:space="0" w:color="auto"/>
        <w:right w:val="none" w:sz="0" w:space="0" w:color="auto"/>
      </w:divBdr>
      <w:divsChild>
        <w:div w:id="12418066">
          <w:marLeft w:val="0"/>
          <w:marRight w:val="0"/>
          <w:marTop w:val="0"/>
          <w:marBottom w:val="0"/>
          <w:divBdr>
            <w:top w:val="none" w:sz="0" w:space="0" w:color="auto"/>
            <w:left w:val="none" w:sz="0" w:space="0" w:color="auto"/>
            <w:bottom w:val="none" w:sz="0" w:space="0" w:color="auto"/>
            <w:right w:val="none" w:sz="0" w:space="0" w:color="auto"/>
          </w:divBdr>
          <w:divsChild>
            <w:div w:id="1446465431">
              <w:marLeft w:val="0"/>
              <w:marRight w:val="0"/>
              <w:marTop w:val="0"/>
              <w:marBottom w:val="0"/>
              <w:divBdr>
                <w:top w:val="none" w:sz="0" w:space="0" w:color="auto"/>
                <w:left w:val="none" w:sz="0" w:space="0" w:color="auto"/>
                <w:bottom w:val="none" w:sz="0" w:space="0" w:color="auto"/>
                <w:right w:val="none" w:sz="0" w:space="0" w:color="auto"/>
              </w:divBdr>
              <w:divsChild>
                <w:div w:id="795870657">
                  <w:marLeft w:val="0"/>
                  <w:marRight w:val="0"/>
                  <w:marTop w:val="0"/>
                  <w:marBottom w:val="0"/>
                  <w:divBdr>
                    <w:top w:val="none" w:sz="0" w:space="0" w:color="auto"/>
                    <w:left w:val="none" w:sz="0" w:space="0" w:color="auto"/>
                    <w:bottom w:val="none" w:sz="0" w:space="0" w:color="auto"/>
                    <w:right w:val="none" w:sz="0" w:space="0" w:color="auto"/>
                  </w:divBdr>
                  <w:divsChild>
                    <w:div w:id="912932059">
                      <w:marLeft w:val="-225"/>
                      <w:marRight w:val="-225"/>
                      <w:marTop w:val="0"/>
                      <w:marBottom w:val="0"/>
                      <w:divBdr>
                        <w:top w:val="none" w:sz="0" w:space="0" w:color="auto"/>
                        <w:left w:val="none" w:sz="0" w:space="0" w:color="auto"/>
                        <w:bottom w:val="none" w:sz="0" w:space="0" w:color="auto"/>
                        <w:right w:val="none" w:sz="0" w:space="0" w:color="auto"/>
                      </w:divBdr>
                      <w:divsChild>
                        <w:div w:id="996615462">
                          <w:marLeft w:val="0"/>
                          <w:marRight w:val="0"/>
                          <w:marTop w:val="0"/>
                          <w:marBottom w:val="0"/>
                          <w:divBdr>
                            <w:top w:val="none" w:sz="0" w:space="0" w:color="auto"/>
                            <w:left w:val="none" w:sz="0" w:space="0" w:color="auto"/>
                            <w:bottom w:val="none" w:sz="0" w:space="0" w:color="auto"/>
                            <w:right w:val="none" w:sz="0" w:space="0" w:color="auto"/>
                          </w:divBdr>
                          <w:divsChild>
                            <w:div w:id="528615543">
                              <w:marLeft w:val="0"/>
                              <w:marRight w:val="0"/>
                              <w:marTop w:val="0"/>
                              <w:marBottom w:val="300"/>
                              <w:divBdr>
                                <w:top w:val="single" w:sz="2" w:space="8" w:color="E5E5E5"/>
                                <w:left w:val="single" w:sz="2" w:space="0" w:color="E5E5E5"/>
                                <w:bottom w:val="single" w:sz="2" w:space="8" w:color="E5E5E5"/>
                                <w:right w:val="single" w:sz="2" w:space="0" w:color="E5E5E5"/>
                              </w:divBdr>
                              <w:divsChild>
                                <w:div w:id="453521025">
                                  <w:marLeft w:val="0"/>
                                  <w:marRight w:val="0"/>
                                  <w:marTop w:val="0"/>
                                  <w:marBottom w:val="0"/>
                                  <w:divBdr>
                                    <w:top w:val="none" w:sz="0" w:space="0" w:color="auto"/>
                                    <w:left w:val="none" w:sz="0" w:space="0" w:color="auto"/>
                                    <w:bottom w:val="none" w:sz="0" w:space="0" w:color="auto"/>
                                    <w:right w:val="none" w:sz="0" w:space="0" w:color="auto"/>
                                  </w:divBdr>
                                  <w:divsChild>
                                    <w:div w:id="11356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1245293">
      <w:bodyDiv w:val="1"/>
      <w:marLeft w:val="0"/>
      <w:marRight w:val="0"/>
      <w:marTop w:val="0"/>
      <w:marBottom w:val="0"/>
      <w:divBdr>
        <w:top w:val="none" w:sz="0" w:space="0" w:color="auto"/>
        <w:left w:val="none" w:sz="0" w:space="0" w:color="auto"/>
        <w:bottom w:val="none" w:sz="0" w:space="0" w:color="auto"/>
        <w:right w:val="none" w:sz="0" w:space="0" w:color="auto"/>
      </w:divBdr>
      <w:divsChild>
        <w:div w:id="1992324588">
          <w:marLeft w:val="0"/>
          <w:marRight w:val="0"/>
          <w:marTop w:val="0"/>
          <w:marBottom w:val="0"/>
          <w:divBdr>
            <w:top w:val="none" w:sz="0" w:space="0" w:color="auto"/>
            <w:left w:val="none" w:sz="0" w:space="0" w:color="auto"/>
            <w:bottom w:val="none" w:sz="0" w:space="0" w:color="auto"/>
            <w:right w:val="none" w:sz="0" w:space="0" w:color="auto"/>
          </w:divBdr>
          <w:divsChild>
            <w:div w:id="353575481">
              <w:marLeft w:val="0"/>
              <w:marRight w:val="0"/>
              <w:marTop w:val="0"/>
              <w:marBottom w:val="0"/>
              <w:divBdr>
                <w:top w:val="none" w:sz="0" w:space="0" w:color="auto"/>
                <w:left w:val="none" w:sz="0" w:space="0" w:color="auto"/>
                <w:bottom w:val="none" w:sz="0" w:space="0" w:color="auto"/>
                <w:right w:val="none" w:sz="0" w:space="0" w:color="auto"/>
              </w:divBdr>
              <w:divsChild>
                <w:div w:id="1798985311">
                  <w:marLeft w:val="0"/>
                  <w:marRight w:val="0"/>
                  <w:marTop w:val="0"/>
                  <w:marBottom w:val="0"/>
                  <w:divBdr>
                    <w:top w:val="none" w:sz="0" w:space="0" w:color="auto"/>
                    <w:left w:val="none" w:sz="0" w:space="0" w:color="auto"/>
                    <w:bottom w:val="none" w:sz="0" w:space="0" w:color="auto"/>
                    <w:right w:val="none" w:sz="0" w:space="0" w:color="auto"/>
                  </w:divBdr>
                  <w:divsChild>
                    <w:div w:id="549650498">
                      <w:marLeft w:val="-225"/>
                      <w:marRight w:val="-225"/>
                      <w:marTop w:val="0"/>
                      <w:marBottom w:val="0"/>
                      <w:divBdr>
                        <w:top w:val="none" w:sz="0" w:space="0" w:color="auto"/>
                        <w:left w:val="none" w:sz="0" w:space="0" w:color="auto"/>
                        <w:bottom w:val="none" w:sz="0" w:space="0" w:color="auto"/>
                        <w:right w:val="none" w:sz="0" w:space="0" w:color="auto"/>
                      </w:divBdr>
                      <w:divsChild>
                        <w:div w:id="1469588977">
                          <w:marLeft w:val="0"/>
                          <w:marRight w:val="0"/>
                          <w:marTop w:val="0"/>
                          <w:marBottom w:val="0"/>
                          <w:divBdr>
                            <w:top w:val="none" w:sz="0" w:space="0" w:color="auto"/>
                            <w:left w:val="none" w:sz="0" w:space="0" w:color="auto"/>
                            <w:bottom w:val="none" w:sz="0" w:space="0" w:color="auto"/>
                            <w:right w:val="none" w:sz="0" w:space="0" w:color="auto"/>
                          </w:divBdr>
                          <w:divsChild>
                            <w:div w:id="447892227">
                              <w:marLeft w:val="0"/>
                              <w:marRight w:val="0"/>
                              <w:marTop w:val="0"/>
                              <w:marBottom w:val="300"/>
                              <w:divBdr>
                                <w:top w:val="single" w:sz="2" w:space="8" w:color="E5E5E5"/>
                                <w:left w:val="single" w:sz="2" w:space="0" w:color="E5E5E5"/>
                                <w:bottom w:val="single" w:sz="2" w:space="8" w:color="E5E5E5"/>
                                <w:right w:val="single" w:sz="2" w:space="0" w:color="E5E5E5"/>
                              </w:divBdr>
                              <w:divsChild>
                                <w:div w:id="1255550276">
                                  <w:marLeft w:val="0"/>
                                  <w:marRight w:val="0"/>
                                  <w:marTop w:val="0"/>
                                  <w:marBottom w:val="0"/>
                                  <w:divBdr>
                                    <w:top w:val="none" w:sz="0" w:space="0" w:color="auto"/>
                                    <w:left w:val="none" w:sz="0" w:space="0" w:color="auto"/>
                                    <w:bottom w:val="none" w:sz="0" w:space="0" w:color="auto"/>
                                    <w:right w:val="none" w:sz="0" w:space="0" w:color="auto"/>
                                  </w:divBdr>
                                  <w:divsChild>
                                    <w:div w:id="2065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vel.reg60.ru/dokumenty" TargetMode="External"/><Relationship Id="rId3" Type="http://schemas.openxmlformats.org/officeDocument/2006/relationships/styles" Target="styles.xml"/><Relationship Id="rId7" Type="http://schemas.openxmlformats.org/officeDocument/2006/relationships/hyperlink" Target="http://edu.pskov.ru/sites/default/files/pnpo/cos_2020.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u.gov.ru/national-projec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0C562-CF13-43BA-8CD2-309516227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12214</TotalTime>
  <Pages>24</Pages>
  <Words>8445</Words>
  <Characters>48138</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Ольга</cp:lastModifiedBy>
  <cp:revision>111</cp:revision>
  <cp:lastPrinted>2025-04-23T12:37:00Z</cp:lastPrinted>
  <dcterms:created xsi:type="dcterms:W3CDTF">2019-04-25T06:32:00Z</dcterms:created>
  <dcterms:modified xsi:type="dcterms:W3CDTF">2025-04-23T12:39:00Z</dcterms:modified>
</cp:coreProperties>
</file>